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9B36D" w14:textId="77777777" w:rsidR="00D207EA" w:rsidRDefault="00D207EA" w:rsidP="00067BE2">
      <w:pPr>
        <w:jc w:val="center"/>
      </w:pPr>
      <w:bookmarkStart w:id="0" w:name="_Hlk101962301"/>
    </w:p>
    <w:p w14:paraId="55EB03AE" w14:textId="54BF6664" w:rsidR="00C15101" w:rsidRDefault="00D207EA" w:rsidP="00067BE2">
      <w:pPr>
        <w:jc w:val="center"/>
      </w:pPr>
      <w:r w:rsidRPr="00D207EA">
        <w:rPr>
          <w:b/>
          <w:bCs/>
          <w:noProof/>
          <w:color w:val="000000"/>
          <w:sz w:val="28"/>
          <w:szCs w:val="28"/>
        </w:rPr>
        <w:drawing>
          <wp:anchor distT="0" distB="0" distL="114300" distR="114300" simplePos="0" relativeHeight="251659264" behindDoc="0" locked="0" layoutInCell="1" allowOverlap="1" wp14:anchorId="27AE1E53" wp14:editId="609F2274">
            <wp:simplePos x="0" y="0"/>
            <wp:positionH relativeFrom="column">
              <wp:posOffset>2966449</wp:posOffset>
            </wp:positionH>
            <wp:positionV relativeFrom="paragraph">
              <wp:posOffset>-268605</wp:posOffset>
            </wp:positionV>
            <wp:extent cx="447675" cy="4953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495300"/>
                    </a:xfrm>
                    <a:prstGeom prst="rect">
                      <a:avLst/>
                    </a:prstGeom>
                    <a:noFill/>
                  </pic:spPr>
                </pic:pic>
              </a:graphicData>
            </a:graphic>
            <wp14:sizeRelH relativeFrom="page">
              <wp14:pctWidth>0</wp14:pctWidth>
            </wp14:sizeRelH>
            <wp14:sizeRelV relativeFrom="page">
              <wp14:pctHeight>0</wp14:pctHeight>
            </wp14:sizeRelV>
          </wp:anchor>
        </w:drawing>
      </w:r>
    </w:p>
    <w:p w14:paraId="60C8E208" w14:textId="77777777" w:rsidR="00D207EA" w:rsidRPr="00D207EA" w:rsidRDefault="00D207EA" w:rsidP="00D207EA">
      <w:pPr>
        <w:suppressAutoHyphens/>
        <w:jc w:val="center"/>
        <w:rPr>
          <w:b/>
          <w:bCs/>
          <w:sz w:val="28"/>
          <w:szCs w:val="28"/>
          <w:lang w:eastAsia="ar-SA"/>
        </w:rPr>
      </w:pPr>
      <w:r w:rsidRPr="00D207EA">
        <w:rPr>
          <w:b/>
          <w:bCs/>
          <w:sz w:val="28"/>
          <w:szCs w:val="28"/>
          <w:lang w:eastAsia="ar-SA"/>
        </w:rPr>
        <w:t>АДМИНИСТРАЦИЯ</w:t>
      </w:r>
    </w:p>
    <w:p w14:paraId="1594409A" w14:textId="77777777" w:rsidR="00D207EA" w:rsidRPr="00D207EA" w:rsidRDefault="00D207EA" w:rsidP="00D207EA">
      <w:pPr>
        <w:suppressAutoHyphens/>
        <w:jc w:val="center"/>
        <w:rPr>
          <w:b/>
          <w:bCs/>
          <w:sz w:val="28"/>
          <w:szCs w:val="28"/>
          <w:lang w:eastAsia="ar-SA"/>
        </w:rPr>
      </w:pPr>
      <w:r w:rsidRPr="00D207EA">
        <w:rPr>
          <w:b/>
          <w:bCs/>
          <w:sz w:val="28"/>
          <w:szCs w:val="28"/>
          <w:lang w:eastAsia="ar-SA"/>
        </w:rPr>
        <w:t>СТАРОДЖЕРЕЛИЕВСКОГО СЕЛЬСКОГО ПОСЕЛЕНИЯ</w:t>
      </w:r>
    </w:p>
    <w:p w14:paraId="0F062225" w14:textId="737F0971" w:rsidR="00C15101" w:rsidRDefault="00D207EA" w:rsidP="00D207EA">
      <w:pPr>
        <w:suppressAutoHyphens/>
        <w:jc w:val="center"/>
        <w:rPr>
          <w:b/>
          <w:bCs/>
          <w:sz w:val="28"/>
          <w:szCs w:val="28"/>
          <w:lang w:eastAsia="ar-SA"/>
        </w:rPr>
      </w:pPr>
      <w:r w:rsidRPr="00D207EA">
        <w:rPr>
          <w:b/>
          <w:bCs/>
          <w:sz w:val="28"/>
          <w:szCs w:val="28"/>
          <w:lang w:eastAsia="ar-SA"/>
        </w:rPr>
        <w:t>КРАСНОАРМЕЙСКОГО РАЙОНА</w:t>
      </w:r>
    </w:p>
    <w:p w14:paraId="1F2CEC8F" w14:textId="77777777" w:rsidR="00D207EA" w:rsidRPr="00B5602C" w:rsidRDefault="00D207EA" w:rsidP="00D207EA">
      <w:pPr>
        <w:suppressAutoHyphens/>
        <w:jc w:val="center"/>
        <w:rPr>
          <w:b/>
          <w:bCs/>
          <w:sz w:val="36"/>
          <w:szCs w:val="36"/>
          <w:lang w:eastAsia="ar-SA"/>
        </w:rPr>
      </w:pPr>
    </w:p>
    <w:p w14:paraId="7DCC7060" w14:textId="27E52118" w:rsidR="00D207EA" w:rsidRPr="00B309F6" w:rsidRDefault="00D207EA" w:rsidP="00D207EA">
      <w:pPr>
        <w:widowControl w:val="0"/>
        <w:jc w:val="center"/>
        <w:rPr>
          <w:b/>
          <w:color w:val="000000"/>
          <w:sz w:val="28"/>
          <w:szCs w:val="28"/>
        </w:rPr>
      </w:pPr>
      <w:r w:rsidRPr="00B309F6">
        <w:rPr>
          <w:b/>
          <w:color w:val="000000"/>
          <w:sz w:val="28"/>
          <w:szCs w:val="28"/>
        </w:rPr>
        <w:t>ПОСТАНОВЛЕНИ</w:t>
      </w:r>
      <w:r>
        <w:rPr>
          <w:b/>
          <w:color w:val="000000"/>
          <w:sz w:val="28"/>
          <w:szCs w:val="28"/>
        </w:rPr>
        <w:t xml:space="preserve">Е </w:t>
      </w:r>
    </w:p>
    <w:p w14:paraId="27001FD1" w14:textId="77777777" w:rsidR="00D207EA" w:rsidRDefault="00D207EA" w:rsidP="00D207EA">
      <w:pPr>
        <w:widowControl w:val="0"/>
        <w:jc w:val="center"/>
        <w:rPr>
          <w:b/>
          <w:color w:val="000000"/>
          <w:sz w:val="28"/>
          <w:szCs w:val="28"/>
        </w:rPr>
      </w:pPr>
    </w:p>
    <w:p w14:paraId="4AD16207" w14:textId="194F2A50" w:rsidR="00D207EA" w:rsidRDefault="00AE1AF0" w:rsidP="00AE1AF0">
      <w:pPr>
        <w:widowControl w:val="0"/>
        <w:jc w:val="both"/>
        <w:rPr>
          <w:color w:val="000000"/>
          <w:sz w:val="28"/>
          <w:szCs w:val="28"/>
        </w:rPr>
      </w:pPr>
      <w:r>
        <w:rPr>
          <w:color w:val="000000"/>
          <w:sz w:val="28"/>
          <w:szCs w:val="28"/>
        </w:rPr>
        <w:t>06.09.2022</w:t>
      </w:r>
      <w:r w:rsidR="00D207EA" w:rsidRPr="003F05D1">
        <w:rPr>
          <w:color w:val="000000"/>
          <w:sz w:val="28"/>
          <w:szCs w:val="28"/>
        </w:rPr>
        <w:t xml:space="preserve"> г. </w:t>
      </w:r>
      <w:r w:rsidR="00D207EA">
        <w:rPr>
          <w:color w:val="000000"/>
          <w:sz w:val="28"/>
          <w:szCs w:val="28"/>
        </w:rPr>
        <w:tab/>
      </w:r>
      <w:r w:rsidR="00D207EA">
        <w:rPr>
          <w:color w:val="000000"/>
          <w:sz w:val="28"/>
          <w:szCs w:val="28"/>
        </w:rPr>
        <w:tab/>
      </w:r>
      <w:r w:rsidR="00D207EA">
        <w:rPr>
          <w:color w:val="000000"/>
          <w:sz w:val="28"/>
          <w:szCs w:val="28"/>
        </w:rPr>
        <w:tab/>
      </w:r>
      <w:r w:rsidR="00D207EA">
        <w:rPr>
          <w:color w:val="000000"/>
          <w:sz w:val="28"/>
          <w:szCs w:val="28"/>
        </w:rPr>
        <w:tab/>
      </w:r>
      <w:r w:rsidR="00D207EA">
        <w:rPr>
          <w:color w:val="000000"/>
          <w:sz w:val="28"/>
          <w:szCs w:val="28"/>
        </w:rPr>
        <w:tab/>
      </w:r>
      <w:r w:rsidR="00D207EA">
        <w:rPr>
          <w:color w:val="000000"/>
          <w:sz w:val="28"/>
          <w:szCs w:val="28"/>
        </w:rPr>
        <w:tab/>
      </w:r>
      <w:r>
        <w:rPr>
          <w:color w:val="000000"/>
          <w:sz w:val="28"/>
          <w:szCs w:val="28"/>
        </w:rPr>
        <w:t xml:space="preserve">                                      </w:t>
      </w:r>
      <w:r w:rsidR="00D207EA">
        <w:rPr>
          <w:color w:val="000000"/>
          <w:sz w:val="28"/>
          <w:szCs w:val="28"/>
        </w:rPr>
        <w:tab/>
        <w:t xml:space="preserve">№ </w:t>
      </w:r>
      <w:r>
        <w:rPr>
          <w:color w:val="000000"/>
          <w:sz w:val="28"/>
          <w:szCs w:val="28"/>
        </w:rPr>
        <w:t>101</w:t>
      </w:r>
    </w:p>
    <w:p w14:paraId="5DAA7CDC" w14:textId="77777777" w:rsidR="00D207EA" w:rsidRPr="003700EB" w:rsidRDefault="00D207EA" w:rsidP="00D207EA">
      <w:pPr>
        <w:widowControl w:val="0"/>
        <w:jc w:val="center"/>
        <w:rPr>
          <w:bCs/>
          <w:color w:val="000000"/>
        </w:rPr>
      </w:pPr>
      <w:r w:rsidRPr="003700EB">
        <w:rPr>
          <w:bCs/>
          <w:color w:val="000000"/>
        </w:rPr>
        <w:t>станица Староджерелиевская</w:t>
      </w:r>
    </w:p>
    <w:p w14:paraId="6B79A6A4" w14:textId="77777777" w:rsidR="00C15101" w:rsidRDefault="00C15101" w:rsidP="00C15101">
      <w:pPr>
        <w:rPr>
          <w:sz w:val="26"/>
          <w:szCs w:val="26"/>
        </w:rPr>
      </w:pPr>
    </w:p>
    <w:p w14:paraId="34FAC0D0" w14:textId="77777777" w:rsidR="00C15101" w:rsidRPr="00E85FE6" w:rsidRDefault="00C15101" w:rsidP="00C15101">
      <w:pPr>
        <w:rPr>
          <w:sz w:val="26"/>
          <w:szCs w:val="26"/>
        </w:rPr>
      </w:pPr>
    </w:p>
    <w:bookmarkEnd w:id="0"/>
    <w:p w14:paraId="12C3C04F" w14:textId="35AC42F5" w:rsidR="00C15101" w:rsidRPr="00200FEE" w:rsidRDefault="00C15101" w:rsidP="00C15101">
      <w:pPr>
        <w:jc w:val="center"/>
        <w:rPr>
          <w:b/>
          <w:sz w:val="28"/>
          <w:szCs w:val="28"/>
        </w:rPr>
      </w:pPr>
      <w:r w:rsidRPr="00200FEE">
        <w:rPr>
          <w:b/>
          <w:sz w:val="28"/>
          <w:szCs w:val="28"/>
        </w:rPr>
        <w:t>Об утверждении Порядка предоставления субсидий</w:t>
      </w:r>
      <w:r w:rsidR="000F3C4C">
        <w:rPr>
          <w:b/>
          <w:sz w:val="28"/>
          <w:szCs w:val="28"/>
        </w:rPr>
        <w:t xml:space="preserve"> </w:t>
      </w:r>
      <w:r w:rsidRPr="00200FEE">
        <w:rPr>
          <w:b/>
          <w:sz w:val="28"/>
          <w:szCs w:val="28"/>
        </w:rPr>
        <w:t xml:space="preserve">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из бюджета </w:t>
      </w:r>
      <w:r w:rsidR="00D207EA">
        <w:rPr>
          <w:b/>
          <w:sz w:val="28"/>
          <w:szCs w:val="28"/>
        </w:rPr>
        <w:t>Староджерелиевского</w:t>
      </w:r>
      <w:r w:rsidRPr="00200FEE">
        <w:rPr>
          <w:b/>
          <w:sz w:val="28"/>
          <w:szCs w:val="28"/>
        </w:rPr>
        <w:t xml:space="preserve"> сельского поселения Красноармейского района</w:t>
      </w:r>
    </w:p>
    <w:p w14:paraId="7AB55AE1" w14:textId="77777777" w:rsidR="00200B22" w:rsidRDefault="00200B22" w:rsidP="00681A8E">
      <w:pPr>
        <w:jc w:val="center"/>
        <w:rPr>
          <w:rFonts w:ascii="Arial" w:hAnsi="Arial" w:cs="Arial"/>
          <w:b/>
        </w:rPr>
      </w:pPr>
    </w:p>
    <w:p w14:paraId="1A6C752F" w14:textId="77777777" w:rsidR="0066501B" w:rsidRPr="0065765E" w:rsidRDefault="0066501B" w:rsidP="00681A8E">
      <w:pPr>
        <w:jc w:val="center"/>
        <w:rPr>
          <w:rFonts w:ascii="Arial" w:hAnsi="Arial" w:cs="Arial"/>
          <w:b/>
        </w:rPr>
      </w:pPr>
    </w:p>
    <w:p w14:paraId="4DD840E6" w14:textId="67E7025C" w:rsidR="00C15101" w:rsidRPr="00C15101" w:rsidRDefault="00AF1F07" w:rsidP="00067BE2">
      <w:pPr>
        <w:tabs>
          <w:tab w:val="left" w:pos="709"/>
        </w:tabs>
        <w:ind w:right="-2" w:firstLine="709"/>
        <w:jc w:val="both"/>
        <w:rPr>
          <w:bCs/>
          <w:sz w:val="28"/>
          <w:szCs w:val="28"/>
        </w:rPr>
      </w:pPr>
      <w:r w:rsidRPr="00C15101">
        <w:rPr>
          <w:sz w:val="28"/>
          <w:szCs w:val="28"/>
        </w:rPr>
        <w:t xml:space="preserve">В соответствии с </w:t>
      </w:r>
      <w:r w:rsidR="00544AD3" w:rsidRPr="00C15101">
        <w:rPr>
          <w:sz w:val="28"/>
          <w:szCs w:val="28"/>
        </w:rPr>
        <w:t xml:space="preserve">пунктом 2 статьи 78 </w:t>
      </w:r>
      <w:r w:rsidRPr="00C15101">
        <w:rPr>
          <w:sz w:val="28"/>
          <w:szCs w:val="28"/>
        </w:rPr>
        <w:t>Бюджетн</w:t>
      </w:r>
      <w:r w:rsidR="00544AD3" w:rsidRPr="00C15101">
        <w:rPr>
          <w:sz w:val="28"/>
          <w:szCs w:val="28"/>
        </w:rPr>
        <w:t>ого</w:t>
      </w:r>
      <w:r w:rsidRPr="00C15101">
        <w:rPr>
          <w:sz w:val="28"/>
          <w:szCs w:val="28"/>
        </w:rPr>
        <w:t xml:space="preserve"> кодекс</w:t>
      </w:r>
      <w:r w:rsidR="00544AD3" w:rsidRPr="00C15101">
        <w:rPr>
          <w:sz w:val="28"/>
          <w:szCs w:val="28"/>
        </w:rPr>
        <w:t>а</w:t>
      </w:r>
      <w:r w:rsidRPr="00C15101">
        <w:rPr>
          <w:sz w:val="28"/>
          <w:szCs w:val="28"/>
        </w:rPr>
        <w:t xml:space="preserve"> Российской Федерации, Федеральным законом от 06.10.2003 </w:t>
      </w:r>
      <w:r w:rsidRPr="00C15101">
        <w:rPr>
          <w:sz w:val="28"/>
          <w:szCs w:val="28"/>
          <w:lang w:eastAsia="en-US" w:bidi="en-US"/>
        </w:rPr>
        <w:t xml:space="preserve">№ </w:t>
      </w:r>
      <w:r w:rsidRPr="00C15101">
        <w:rPr>
          <w:sz w:val="28"/>
          <w:szCs w:val="28"/>
        </w:rPr>
        <w:t xml:space="preserve">131-ФЗ «Об общих принципах организации местного самоуправления в Российской Федерации», Постановлением Правительства Российской Федерации от 18.09.2020 </w:t>
      </w:r>
      <w:r w:rsidRPr="00C15101">
        <w:rPr>
          <w:sz w:val="28"/>
          <w:szCs w:val="28"/>
          <w:lang w:eastAsia="en-US" w:bidi="en-US"/>
        </w:rPr>
        <w:t xml:space="preserve">№ </w:t>
      </w:r>
      <w:r w:rsidRPr="00C15101">
        <w:rPr>
          <w:sz w:val="28"/>
          <w:szCs w:val="28"/>
        </w:rPr>
        <w:t>1492 «Об общих требованиях к нормативным правовым актам, муниципальным правовым актам, регулирующим предоставление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r w:rsidR="00A120B2" w:rsidRPr="00A120B2">
        <w:rPr>
          <w:sz w:val="28"/>
          <w:szCs w:val="28"/>
        </w:rPr>
        <w:t xml:space="preserve"> </w:t>
      </w:r>
      <w:r w:rsidR="00A120B2" w:rsidRPr="00914304">
        <w:rPr>
          <w:sz w:val="28"/>
          <w:szCs w:val="28"/>
        </w:rPr>
        <w:t>Приказом Минфина России от 29 сентября 2021 года N 138н "Об утверждении Порядка проведения мониторинга достижения результатов предоставления субсидий, в том числе грантов в форме субсидий, юридическим лицам, индивидуальным предпринимателям, физическим лицам - производителям товаров, работ, услуг",</w:t>
      </w:r>
      <w:r w:rsidRPr="00914304">
        <w:rPr>
          <w:sz w:val="28"/>
          <w:szCs w:val="28"/>
        </w:rPr>
        <w:t xml:space="preserve"> руководствуясь Уставом </w:t>
      </w:r>
      <w:r w:rsidR="00D207EA">
        <w:rPr>
          <w:sz w:val="28"/>
          <w:szCs w:val="28"/>
        </w:rPr>
        <w:t>Староджерелиевского</w:t>
      </w:r>
      <w:r w:rsidR="00C15101" w:rsidRPr="00914304">
        <w:rPr>
          <w:sz w:val="28"/>
          <w:szCs w:val="28"/>
        </w:rPr>
        <w:t xml:space="preserve"> сельского поселения Красноармейского района</w:t>
      </w:r>
      <w:r w:rsidR="00C15101" w:rsidRPr="00C15101">
        <w:rPr>
          <w:sz w:val="28"/>
          <w:szCs w:val="28"/>
        </w:rPr>
        <w:t>,</w:t>
      </w:r>
      <w:r w:rsidR="00067BE2">
        <w:rPr>
          <w:bCs/>
          <w:sz w:val="28"/>
          <w:szCs w:val="28"/>
        </w:rPr>
        <w:t xml:space="preserve"> </w:t>
      </w:r>
      <w:bookmarkStart w:id="1" w:name="_Hlk101962358"/>
      <w:r w:rsidR="00C15101" w:rsidRPr="00C15101">
        <w:rPr>
          <w:bCs/>
          <w:sz w:val="28"/>
          <w:szCs w:val="28"/>
        </w:rPr>
        <w:t>п о с т а н о в л я ю:</w:t>
      </w:r>
      <w:bookmarkEnd w:id="1"/>
    </w:p>
    <w:p w14:paraId="5F2B1202" w14:textId="77777777" w:rsidR="00C30730" w:rsidRDefault="00AF1F07" w:rsidP="00C30730">
      <w:pPr>
        <w:widowControl w:val="0"/>
        <w:tabs>
          <w:tab w:val="left" w:pos="1196"/>
        </w:tabs>
        <w:ind w:firstLine="709"/>
        <w:jc w:val="both"/>
        <w:rPr>
          <w:sz w:val="28"/>
          <w:szCs w:val="28"/>
        </w:rPr>
      </w:pPr>
      <w:r w:rsidRPr="00C15101">
        <w:rPr>
          <w:sz w:val="28"/>
          <w:szCs w:val="28"/>
        </w:rPr>
        <w:t xml:space="preserve">1. Утвердить </w:t>
      </w:r>
      <w:r w:rsidR="0065765E" w:rsidRPr="00C15101">
        <w:rPr>
          <w:sz w:val="28"/>
          <w:szCs w:val="28"/>
        </w:rPr>
        <w:t xml:space="preserve">прилагаемый </w:t>
      </w:r>
      <w:r w:rsidRPr="00C15101">
        <w:rPr>
          <w:sz w:val="28"/>
          <w:szCs w:val="28"/>
        </w:rPr>
        <w:t xml:space="preserve">Порядок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из бюджета </w:t>
      </w:r>
      <w:r w:rsidR="00D207EA">
        <w:rPr>
          <w:sz w:val="28"/>
          <w:szCs w:val="28"/>
        </w:rPr>
        <w:t>Староджерелиевского</w:t>
      </w:r>
      <w:r w:rsidR="00C15101" w:rsidRPr="00C15101">
        <w:rPr>
          <w:sz w:val="28"/>
          <w:szCs w:val="28"/>
        </w:rPr>
        <w:t xml:space="preserve"> сельского поселения Красноармейского района</w:t>
      </w:r>
      <w:r w:rsidRPr="00C15101">
        <w:rPr>
          <w:sz w:val="28"/>
          <w:szCs w:val="28"/>
        </w:rPr>
        <w:t>.</w:t>
      </w:r>
    </w:p>
    <w:p w14:paraId="07AFFD9E" w14:textId="0ACFC0FB" w:rsidR="002F6242" w:rsidRPr="00C15101" w:rsidRDefault="00D67479" w:rsidP="00C30730">
      <w:pPr>
        <w:widowControl w:val="0"/>
        <w:tabs>
          <w:tab w:val="left" w:pos="1196"/>
        </w:tabs>
        <w:ind w:firstLine="709"/>
        <w:jc w:val="both"/>
        <w:rPr>
          <w:sz w:val="28"/>
          <w:szCs w:val="28"/>
        </w:rPr>
      </w:pPr>
      <w:r w:rsidRPr="00C15101">
        <w:rPr>
          <w:sz w:val="28"/>
          <w:szCs w:val="28"/>
        </w:rPr>
        <w:t>2</w:t>
      </w:r>
      <w:r w:rsidR="00AC4224" w:rsidRPr="00C15101">
        <w:rPr>
          <w:sz w:val="28"/>
          <w:szCs w:val="28"/>
        </w:rPr>
        <w:t xml:space="preserve">. </w:t>
      </w:r>
      <w:r w:rsidR="002F6242" w:rsidRPr="00C15101">
        <w:rPr>
          <w:sz w:val="28"/>
          <w:szCs w:val="28"/>
        </w:rPr>
        <w:t xml:space="preserve">Признать утратившим силу </w:t>
      </w:r>
      <w:r w:rsidR="00C15101" w:rsidRPr="00C15101">
        <w:rPr>
          <w:bCs/>
          <w:sz w:val="28"/>
          <w:szCs w:val="28"/>
        </w:rPr>
        <w:t xml:space="preserve">постановление администрации </w:t>
      </w:r>
      <w:r w:rsidR="00D207EA">
        <w:rPr>
          <w:bCs/>
          <w:sz w:val="28"/>
          <w:szCs w:val="28"/>
        </w:rPr>
        <w:t>Староджерелиевского</w:t>
      </w:r>
      <w:r w:rsidR="00C15101" w:rsidRPr="00C15101">
        <w:rPr>
          <w:bCs/>
          <w:sz w:val="28"/>
          <w:szCs w:val="28"/>
        </w:rPr>
        <w:t xml:space="preserve"> сельского поселения Красноармейского района от </w:t>
      </w:r>
      <w:r w:rsidR="00D207EA">
        <w:rPr>
          <w:bCs/>
          <w:sz w:val="28"/>
          <w:szCs w:val="28"/>
        </w:rPr>
        <w:t xml:space="preserve">1 </w:t>
      </w:r>
      <w:r w:rsidR="00C15101" w:rsidRPr="00C15101">
        <w:rPr>
          <w:bCs/>
          <w:sz w:val="28"/>
          <w:szCs w:val="28"/>
        </w:rPr>
        <w:t>июля 202</w:t>
      </w:r>
      <w:r w:rsidR="00D207EA">
        <w:rPr>
          <w:bCs/>
          <w:sz w:val="28"/>
          <w:szCs w:val="28"/>
        </w:rPr>
        <w:t>2</w:t>
      </w:r>
      <w:r w:rsidR="00C15101" w:rsidRPr="00C15101">
        <w:rPr>
          <w:bCs/>
          <w:sz w:val="28"/>
          <w:szCs w:val="28"/>
        </w:rPr>
        <w:t xml:space="preserve"> года № 7</w:t>
      </w:r>
      <w:r w:rsidR="00D207EA">
        <w:rPr>
          <w:bCs/>
          <w:sz w:val="28"/>
          <w:szCs w:val="28"/>
        </w:rPr>
        <w:t>4</w:t>
      </w:r>
      <w:r w:rsidR="00C15101" w:rsidRPr="00C15101">
        <w:rPr>
          <w:bCs/>
          <w:sz w:val="28"/>
          <w:szCs w:val="28"/>
        </w:rPr>
        <w:t xml:space="preserve"> «Об утверждении порядка предоставления в 2021 году субсидий юридическим лицам (за исключение субсидий муниципальным учреждениям), индивидуальным предпринимателям из бюджета </w:t>
      </w:r>
      <w:r w:rsidR="00D207EA">
        <w:rPr>
          <w:bCs/>
          <w:sz w:val="28"/>
          <w:szCs w:val="28"/>
        </w:rPr>
        <w:t>Староджерелиевского</w:t>
      </w:r>
      <w:r w:rsidR="00C15101" w:rsidRPr="00C15101">
        <w:rPr>
          <w:bCs/>
          <w:sz w:val="28"/>
          <w:szCs w:val="28"/>
        </w:rPr>
        <w:t xml:space="preserve"> сельского поселения Красноармейского района на финансовое обеспечение затрат, связанных с выполнением работ, оказанием услуг по ремонту систем водоснабжения в границах поселения».</w:t>
      </w:r>
    </w:p>
    <w:p w14:paraId="73F60C1D" w14:textId="77777777" w:rsidR="008B5946" w:rsidRDefault="008B5946" w:rsidP="008B5946">
      <w:pPr>
        <w:jc w:val="both"/>
        <w:rPr>
          <w:sz w:val="28"/>
          <w:szCs w:val="28"/>
        </w:rPr>
      </w:pPr>
    </w:p>
    <w:p w14:paraId="05A14515" w14:textId="4D95C354" w:rsidR="00AC4224" w:rsidRPr="00C15101" w:rsidRDefault="002F6242" w:rsidP="00681A8E">
      <w:pPr>
        <w:ind w:firstLine="709"/>
        <w:jc w:val="both"/>
        <w:rPr>
          <w:sz w:val="28"/>
          <w:szCs w:val="28"/>
        </w:rPr>
      </w:pPr>
      <w:r w:rsidRPr="00C15101">
        <w:rPr>
          <w:sz w:val="28"/>
          <w:szCs w:val="28"/>
        </w:rPr>
        <w:t xml:space="preserve">3. </w:t>
      </w:r>
      <w:bookmarkStart w:id="2" w:name="_Hlk101962476"/>
      <w:r w:rsidR="00D207EA">
        <w:rPr>
          <w:sz w:val="28"/>
          <w:szCs w:val="28"/>
        </w:rPr>
        <w:t>Начальнику общего отдела</w:t>
      </w:r>
      <w:r w:rsidR="00C15101" w:rsidRPr="00C15101">
        <w:rPr>
          <w:sz w:val="28"/>
          <w:szCs w:val="28"/>
        </w:rPr>
        <w:t xml:space="preserve"> администрации </w:t>
      </w:r>
      <w:r w:rsidR="00D207EA">
        <w:rPr>
          <w:bCs/>
          <w:sz w:val="28"/>
          <w:szCs w:val="28"/>
        </w:rPr>
        <w:t>Староджерелиевского</w:t>
      </w:r>
      <w:r w:rsidR="00C15101" w:rsidRPr="00C15101">
        <w:rPr>
          <w:bCs/>
          <w:sz w:val="28"/>
          <w:szCs w:val="28"/>
        </w:rPr>
        <w:t xml:space="preserve"> </w:t>
      </w:r>
      <w:r w:rsidR="001C0F82" w:rsidRPr="00C15101">
        <w:rPr>
          <w:bCs/>
          <w:sz w:val="28"/>
          <w:szCs w:val="28"/>
        </w:rPr>
        <w:t>сельского</w:t>
      </w:r>
      <w:r w:rsidR="001C0F82">
        <w:rPr>
          <w:bCs/>
          <w:sz w:val="28"/>
          <w:szCs w:val="28"/>
        </w:rPr>
        <w:t xml:space="preserve"> </w:t>
      </w:r>
      <w:r w:rsidR="001C0F82" w:rsidRPr="00C15101">
        <w:rPr>
          <w:bCs/>
          <w:sz w:val="28"/>
          <w:szCs w:val="28"/>
        </w:rPr>
        <w:t>поселения</w:t>
      </w:r>
      <w:r w:rsidR="00067BE2">
        <w:rPr>
          <w:bCs/>
          <w:sz w:val="28"/>
          <w:szCs w:val="28"/>
        </w:rPr>
        <w:t xml:space="preserve"> </w:t>
      </w:r>
      <w:r w:rsidR="00C15101" w:rsidRPr="00C15101">
        <w:rPr>
          <w:bCs/>
          <w:sz w:val="28"/>
          <w:szCs w:val="28"/>
        </w:rPr>
        <w:t>Красноармейского района</w:t>
      </w:r>
      <w:r w:rsidR="00C15101" w:rsidRPr="00C15101">
        <w:rPr>
          <w:sz w:val="28"/>
          <w:szCs w:val="28"/>
        </w:rPr>
        <w:t xml:space="preserve"> </w:t>
      </w:r>
      <w:r w:rsidR="00D207EA">
        <w:rPr>
          <w:sz w:val="28"/>
          <w:szCs w:val="28"/>
        </w:rPr>
        <w:t>Сергеевой С.И.</w:t>
      </w:r>
      <w:r w:rsidR="00C15101" w:rsidRPr="00C15101">
        <w:rPr>
          <w:sz w:val="28"/>
          <w:szCs w:val="28"/>
        </w:rPr>
        <w:t xml:space="preserve"> обеспечить размещение настоящего постановления на официальном сайте администрации </w:t>
      </w:r>
      <w:r w:rsidR="00D207EA">
        <w:rPr>
          <w:sz w:val="28"/>
          <w:szCs w:val="28"/>
        </w:rPr>
        <w:t>Староджерелиевского</w:t>
      </w:r>
      <w:r w:rsidR="00C15101" w:rsidRPr="00C15101">
        <w:rPr>
          <w:sz w:val="28"/>
          <w:szCs w:val="28"/>
        </w:rPr>
        <w:t xml:space="preserve"> сельского поселения Красноармейского района в информационно-телекоммуникационной сети "Интернет".</w:t>
      </w:r>
    </w:p>
    <w:p w14:paraId="16E3F054" w14:textId="77777777" w:rsidR="00067BE2" w:rsidRDefault="002F6242" w:rsidP="0066501B">
      <w:pPr>
        <w:widowControl w:val="0"/>
        <w:suppressAutoHyphens/>
        <w:autoSpaceDE w:val="0"/>
        <w:snapToGrid w:val="0"/>
        <w:ind w:firstLine="709"/>
        <w:jc w:val="both"/>
        <w:rPr>
          <w:rFonts w:eastAsia="Arial"/>
          <w:i/>
          <w:sz w:val="28"/>
          <w:szCs w:val="28"/>
          <w:lang w:bidi="ru-RU"/>
        </w:rPr>
      </w:pPr>
      <w:r w:rsidRPr="00C15101">
        <w:rPr>
          <w:rFonts w:eastAsia="Arial"/>
          <w:sz w:val="28"/>
          <w:szCs w:val="28"/>
          <w:lang w:bidi="ru-RU"/>
        </w:rPr>
        <w:t>4</w:t>
      </w:r>
      <w:r w:rsidR="00AF1F07" w:rsidRPr="00C15101">
        <w:rPr>
          <w:rFonts w:eastAsia="Arial"/>
          <w:sz w:val="28"/>
          <w:szCs w:val="28"/>
          <w:lang w:bidi="ru-RU"/>
        </w:rPr>
        <w:t>. Настоящее постановление вступает в силу с</w:t>
      </w:r>
      <w:r w:rsidR="00D67479" w:rsidRPr="00C15101">
        <w:rPr>
          <w:rFonts w:eastAsia="Arial"/>
          <w:sz w:val="28"/>
          <w:szCs w:val="28"/>
          <w:lang w:bidi="ru-RU"/>
        </w:rPr>
        <w:t xml:space="preserve">о дня </w:t>
      </w:r>
      <w:r w:rsidR="00067BE2">
        <w:rPr>
          <w:bCs/>
          <w:sz w:val="28"/>
          <w:szCs w:val="28"/>
        </w:rPr>
        <w:t xml:space="preserve">обнародования. </w:t>
      </w:r>
      <w:r w:rsidR="0066501B">
        <w:rPr>
          <w:rFonts w:eastAsia="Arial"/>
          <w:i/>
          <w:sz w:val="28"/>
          <w:szCs w:val="28"/>
          <w:lang w:bidi="ru-RU"/>
        </w:rPr>
        <w:t xml:space="preserve"> </w:t>
      </w:r>
    </w:p>
    <w:bookmarkEnd w:id="2"/>
    <w:p w14:paraId="418774BF" w14:textId="3844AA71" w:rsidR="00DF7CAF" w:rsidRDefault="00DF7CAF" w:rsidP="0066501B">
      <w:pPr>
        <w:widowControl w:val="0"/>
        <w:suppressAutoHyphens/>
        <w:autoSpaceDE w:val="0"/>
        <w:snapToGrid w:val="0"/>
        <w:ind w:firstLine="709"/>
        <w:jc w:val="both"/>
        <w:rPr>
          <w:rFonts w:eastAsia="Arial"/>
          <w:sz w:val="28"/>
          <w:szCs w:val="28"/>
          <w:lang w:bidi="ru-RU"/>
        </w:rPr>
      </w:pPr>
      <w:r w:rsidRPr="00914304">
        <w:rPr>
          <w:rFonts w:eastAsia="Arial"/>
          <w:sz w:val="28"/>
          <w:szCs w:val="28"/>
          <w:lang w:bidi="ru-RU"/>
        </w:rPr>
        <w:t>П</w:t>
      </w:r>
      <w:r>
        <w:rPr>
          <w:rFonts w:eastAsia="Arial"/>
          <w:sz w:val="28"/>
          <w:szCs w:val="28"/>
          <w:lang w:bidi="ru-RU"/>
        </w:rPr>
        <w:t>одпункт</w:t>
      </w:r>
      <w:r w:rsidRPr="00914304">
        <w:rPr>
          <w:rFonts w:eastAsia="Arial"/>
          <w:sz w:val="28"/>
          <w:szCs w:val="28"/>
          <w:lang w:bidi="ru-RU"/>
        </w:rPr>
        <w:t xml:space="preserve"> 2 </w:t>
      </w:r>
      <w:r>
        <w:rPr>
          <w:rFonts w:eastAsia="Arial"/>
          <w:sz w:val="28"/>
          <w:szCs w:val="28"/>
          <w:lang w:bidi="ru-RU"/>
        </w:rPr>
        <w:t xml:space="preserve">пункта 11 </w:t>
      </w:r>
      <w:r w:rsidRPr="00067BE2">
        <w:rPr>
          <w:rFonts w:eastAsia="Arial"/>
          <w:sz w:val="28"/>
          <w:szCs w:val="28"/>
          <w:lang w:bidi="ru-RU"/>
        </w:rPr>
        <w:t>Порядка предоставления субсидий юридическим лицам (за</w:t>
      </w:r>
      <w:r w:rsidRPr="00702AF1">
        <w:rPr>
          <w:rFonts w:eastAsia="Arial"/>
          <w:sz w:val="28"/>
          <w:szCs w:val="28"/>
          <w:lang w:bidi="ru-RU"/>
        </w:rPr>
        <w:t xml:space="preserve">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из бюджета </w:t>
      </w:r>
      <w:r w:rsidR="00D207EA">
        <w:rPr>
          <w:sz w:val="28"/>
          <w:szCs w:val="28"/>
        </w:rPr>
        <w:t>Староджерелиевского</w:t>
      </w:r>
      <w:r w:rsidRPr="00702AF1">
        <w:rPr>
          <w:sz w:val="28"/>
          <w:szCs w:val="28"/>
        </w:rPr>
        <w:t xml:space="preserve"> сельского поселения Красноармейского района</w:t>
      </w:r>
      <w:r w:rsidRPr="00702AF1">
        <w:rPr>
          <w:rFonts w:eastAsia="Arial"/>
          <w:sz w:val="28"/>
          <w:szCs w:val="28"/>
          <w:lang w:bidi="ru-RU"/>
        </w:rPr>
        <w:t xml:space="preserve">, утвержденного настоящим постановлением, </w:t>
      </w:r>
      <w:r>
        <w:rPr>
          <w:rFonts w:eastAsia="Arial"/>
          <w:sz w:val="28"/>
          <w:szCs w:val="28"/>
          <w:lang w:bidi="ru-RU"/>
        </w:rPr>
        <w:t>распространяет свое</w:t>
      </w:r>
      <w:r w:rsidRPr="00702AF1">
        <w:rPr>
          <w:rFonts w:eastAsia="Arial"/>
          <w:sz w:val="28"/>
          <w:szCs w:val="28"/>
          <w:lang w:bidi="ru-RU"/>
        </w:rPr>
        <w:t xml:space="preserve"> </w:t>
      </w:r>
      <w:r>
        <w:rPr>
          <w:rFonts w:eastAsia="Arial"/>
          <w:sz w:val="28"/>
          <w:szCs w:val="28"/>
          <w:lang w:bidi="ru-RU"/>
        </w:rPr>
        <w:t>действие</w:t>
      </w:r>
      <w:r w:rsidRPr="00702AF1">
        <w:rPr>
          <w:rFonts w:eastAsia="Arial"/>
          <w:sz w:val="28"/>
          <w:szCs w:val="28"/>
          <w:lang w:bidi="ru-RU"/>
        </w:rPr>
        <w:t xml:space="preserve"> с </w:t>
      </w:r>
      <w:r>
        <w:rPr>
          <w:rFonts w:eastAsia="Arial"/>
          <w:sz w:val="28"/>
          <w:szCs w:val="28"/>
          <w:lang w:bidi="ru-RU"/>
        </w:rPr>
        <w:t xml:space="preserve">1 января </w:t>
      </w:r>
      <w:r w:rsidRPr="00702AF1">
        <w:rPr>
          <w:rFonts w:eastAsia="Arial"/>
          <w:sz w:val="28"/>
          <w:szCs w:val="28"/>
          <w:lang w:bidi="ru-RU"/>
        </w:rPr>
        <w:t>2023</w:t>
      </w:r>
      <w:r>
        <w:rPr>
          <w:rFonts w:eastAsia="Arial"/>
          <w:sz w:val="28"/>
          <w:szCs w:val="28"/>
          <w:lang w:bidi="ru-RU"/>
        </w:rPr>
        <w:t xml:space="preserve"> года</w:t>
      </w:r>
      <w:r w:rsidRPr="00702AF1">
        <w:rPr>
          <w:rFonts w:eastAsia="Arial"/>
          <w:sz w:val="28"/>
          <w:szCs w:val="28"/>
          <w:lang w:bidi="ru-RU"/>
        </w:rPr>
        <w:t>.</w:t>
      </w:r>
    </w:p>
    <w:p w14:paraId="0496A001" w14:textId="1524E9A0" w:rsidR="00AF1F07" w:rsidRDefault="00067BE2" w:rsidP="0066501B">
      <w:pPr>
        <w:widowControl w:val="0"/>
        <w:suppressAutoHyphens/>
        <w:autoSpaceDE w:val="0"/>
        <w:snapToGrid w:val="0"/>
        <w:ind w:firstLine="709"/>
        <w:jc w:val="both"/>
        <w:rPr>
          <w:rFonts w:eastAsia="Arial"/>
          <w:sz w:val="28"/>
          <w:szCs w:val="28"/>
          <w:lang w:bidi="ru-RU"/>
        </w:rPr>
      </w:pPr>
      <w:r w:rsidRPr="00067BE2">
        <w:rPr>
          <w:rFonts w:eastAsia="Arial"/>
          <w:sz w:val="28"/>
          <w:szCs w:val="28"/>
          <w:lang w:bidi="ru-RU"/>
        </w:rPr>
        <w:t>П</w:t>
      </w:r>
      <w:r w:rsidR="00AF1F07" w:rsidRPr="00067BE2">
        <w:rPr>
          <w:rFonts w:eastAsia="Arial"/>
          <w:sz w:val="28"/>
          <w:szCs w:val="28"/>
          <w:lang w:bidi="ru-RU"/>
        </w:rPr>
        <w:t xml:space="preserve">ункт </w:t>
      </w:r>
      <w:r w:rsidR="00947A73" w:rsidRPr="00067BE2">
        <w:rPr>
          <w:rFonts w:eastAsia="Arial"/>
          <w:sz w:val="28"/>
          <w:szCs w:val="28"/>
          <w:lang w:bidi="ru-RU"/>
        </w:rPr>
        <w:t>34</w:t>
      </w:r>
      <w:r w:rsidR="00AF1F07" w:rsidRPr="00067BE2">
        <w:rPr>
          <w:rFonts w:eastAsia="Arial"/>
          <w:sz w:val="28"/>
          <w:szCs w:val="28"/>
          <w:lang w:bidi="ru-RU"/>
        </w:rPr>
        <w:t xml:space="preserve"> Порядка предоставления субсидий юридическим лицам (за</w:t>
      </w:r>
      <w:r w:rsidR="00AF1F07" w:rsidRPr="00702AF1">
        <w:rPr>
          <w:rFonts w:eastAsia="Arial"/>
          <w:sz w:val="28"/>
          <w:szCs w:val="28"/>
          <w:lang w:bidi="ru-RU"/>
        </w:rPr>
        <w:t xml:space="preserve">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из бюджета </w:t>
      </w:r>
      <w:r w:rsidR="00D207EA">
        <w:rPr>
          <w:sz w:val="28"/>
          <w:szCs w:val="28"/>
        </w:rPr>
        <w:t>Староджерелиевского</w:t>
      </w:r>
      <w:r w:rsidR="00702AF1" w:rsidRPr="00702AF1">
        <w:rPr>
          <w:sz w:val="28"/>
          <w:szCs w:val="28"/>
        </w:rPr>
        <w:t xml:space="preserve"> сельского поселения Красноармейского района</w:t>
      </w:r>
      <w:r w:rsidR="00AF1F07" w:rsidRPr="00702AF1">
        <w:rPr>
          <w:rFonts w:eastAsia="Arial"/>
          <w:sz w:val="28"/>
          <w:szCs w:val="28"/>
          <w:lang w:bidi="ru-RU"/>
        </w:rPr>
        <w:t xml:space="preserve">, утвержденного настоящим постановлением, </w:t>
      </w:r>
      <w:r>
        <w:rPr>
          <w:rFonts w:eastAsia="Arial"/>
          <w:sz w:val="28"/>
          <w:szCs w:val="28"/>
          <w:lang w:bidi="ru-RU"/>
        </w:rPr>
        <w:t>распространяет свое</w:t>
      </w:r>
      <w:r w:rsidR="00AF1F07" w:rsidRPr="00702AF1">
        <w:rPr>
          <w:rFonts w:eastAsia="Arial"/>
          <w:sz w:val="28"/>
          <w:szCs w:val="28"/>
          <w:lang w:bidi="ru-RU"/>
        </w:rPr>
        <w:t xml:space="preserve"> </w:t>
      </w:r>
      <w:r>
        <w:rPr>
          <w:rFonts w:eastAsia="Arial"/>
          <w:sz w:val="28"/>
          <w:szCs w:val="28"/>
          <w:lang w:bidi="ru-RU"/>
        </w:rPr>
        <w:t>действие</w:t>
      </w:r>
      <w:r w:rsidR="00AF1F07" w:rsidRPr="00702AF1">
        <w:rPr>
          <w:rFonts w:eastAsia="Arial"/>
          <w:sz w:val="28"/>
          <w:szCs w:val="28"/>
          <w:lang w:bidi="ru-RU"/>
        </w:rPr>
        <w:t xml:space="preserve"> с </w:t>
      </w:r>
      <w:r>
        <w:rPr>
          <w:rFonts w:eastAsia="Arial"/>
          <w:sz w:val="28"/>
          <w:szCs w:val="28"/>
          <w:lang w:bidi="ru-RU"/>
        </w:rPr>
        <w:t xml:space="preserve">1 января </w:t>
      </w:r>
      <w:r w:rsidR="00AF1F07" w:rsidRPr="00702AF1">
        <w:rPr>
          <w:rFonts w:eastAsia="Arial"/>
          <w:sz w:val="28"/>
          <w:szCs w:val="28"/>
          <w:lang w:bidi="ru-RU"/>
        </w:rPr>
        <w:t>2023</w:t>
      </w:r>
      <w:r w:rsidR="0066501B">
        <w:rPr>
          <w:rFonts w:eastAsia="Arial"/>
          <w:sz w:val="28"/>
          <w:szCs w:val="28"/>
          <w:lang w:bidi="ru-RU"/>
        </w:rPr>
        <w:t xml:space="preserve"> года</w:t>
      </w:r>
      <w:r w:rsidR="00AF1F07" w:rsidRPr="00702AF1">
        <w:rPr>
          <w:rFonts w:eastAsia="Arial"/>
          <w:sz w:val="28"/>
          <w:szCs w:val="28"/>
          <w:lang w:bidi="ru-RU"/>
        </w:rPr>
        <w:t>.</w:t>
      </w:r>
    </w:p>
    <w:p w14:paraId="2184E6F6" w14:textId="77777777" w:rsidR="00914304" w:rsidRPr="0066501B" w:rsidRDefault="00914304" w:rsidP="0066501B">
      <w:pPr>
        <w:widowControl w:val="0"/>
        <w:suppressAutoHyphens/>
        <w:autoSpaceDE w:val="0"/>
        <w:snapToGrid w:val="0"/>
        <w:ind w:firstLine="709"/>
        <w:jc w:val="both"/>
        <w:rPr>
          <w:rFonts w:eastAsia="Arial"/>
          <w:i/>
          <w:sz w:val="28"/>
          <w:szCs w:val="28"/>
          <w:lang w:bidi="ru-RU"/>
        </w:rPr>
      </w:pPr>
    </w:p>
    <w:p w14:paraId="029D1F5F" w14:textId="77777777" w:rsidR="00AF1F07" w:rsidRDefault="00AF1F07" w:rsidP="00681A8E">
      <w:pPr>
        <w:pStyle w:val="a5"/>
        <w:ind w:firstLine="851"/>
        <w:jc w:val="both"/>
        <w:rPr>
          <w:rStyle w:val="a6"/>
          <w:rFonts w:ascii="Arial" w:eastAsia="Arial" w:hAnsi="Arial" w:cs="Arial"/>
          <w:b w:val="0"/>
          <w:szCs w:val="24"/>
        </w:rPr>
      </w:pPr>
    </w:p>
    <w:p w14:paraId="60C9353C" w14:textId="77777777" w:rsidR="00067BE2" w:rsidRPr="0065765E" w:rsidRDefault="00067BE2" w:rsidP="00681A8E">
      <w:pPr>
        <w:pStyle w:val="a5"/>
        <w:ind w:firstLine="851"/>
        <w:jc w:val="both"/>
        <w:rPr>
          <w:rStyle w:val="a6"/>
          <w:rFonts w:ascii="Arial" w:eastAsia="Arial" w:hAnsi="Arial" w:cs="Arial"/>
          <w:b w:val="0"/>
          <w:szCs w:val="24"/>
        </w:rPr>
      </w:pPr>
    </w:p>
    <w:p w14:paraId="220C21B5" w14:textId="77777777" w:rsidR="0048722E" w:rsidRPr="0065765E" w:rsidRDefault="0048722E" w:rsidP="00681A8E">
      <w:pPr>
        <w:rPr>
          <w:rFonts w:ascii="Arial" w:hAnsi="Arial" w:cs="Arial"/>
        </w:rPr>
      </w:pPr>
    </w:p>
    <w:p w14:paraId="4675DE3E" w14:textId="77777777" w:rsidR="00702AF1" w:rsidRPr="00B5602C" w:rsidRDefault="00702AF1" w:rsidP="00702AF1">
      <w:pPr>
        <w:tabs>
          <w:tab w:val="left" w:pos="993"/>
        </w:tabs>
        <w:jc w:val="both"/>
        <w:rPr>
          <w:bCs/>
          <w:sz w:val="28"/>
          <w:szCs w:val="28"/>
        </w:rPr>
      </w:pPr>
      <w:bookmarkStart w:id="3" w:name="_Hlk101962558"/>
      <w:r w:rsidRPr="00B5602C">
        <w:rPr>
          <w:bCs/>
          <w:sz w:val="28"/>
          <w:szCs w:val="28"/>
        </w:rPr>
        <w:t>Глава</w:t>
      </w:r>
    </w:p>
    <w:p w14:paraId="32DBC0EC" w14:textId="1B72209E" w:rsidR="00702AF1" w:rsidRPr="00B5602C" w:rsidRDefault="00D207EA" w:rsidP="00702AF1">
      <w:pPr>
        <w:tabs>
          <w:tab w:val="left" w:pos="993"/>
        </w:tabs>
        <w:jc w:val="both"/>
        <w:rPr>
          <w:bCs/>
          <w:sz w:val="28"/>
          <w:szCs w:val="28"/>
        </w:rPr>
      </w:pPr>
      <w:r>
        <w:rPr>
          <w:bCs/>
          <w:sz w:val="28"/>
          <w:szCs w:val="28"/>
        </w:rPr>
        <w:t>Староджерелиевского</w:t>
      </w:r>
      <w:r w:rsidR="00702AF1" w:rsidRPr="00B5602C">
        <w:rPr>
          <w:bCs/>
          <w:sz w:val="28"/>
          <w:szCs w:val="28"/>
        </w:rPr>
        <w:t xml:space="preserve"> сельского поселения </w:t>
      </w:r>
    </w:p>
    <w:p w14:paraId="3384F3C1" w14:textId="308B567E" w:rsidR="00702AF1" w:rsidRPr="00B5602C" w:rsidRDefault="00702AF1" w:rsidP="00702AF1">
      <w:pPr>
        <w:tabs>
          <w:tab w:val="left" w:pos="993"/>
        </w:tabs>
        <w:jc w:val="both"/>
        <w:rPr>
          <w:bCs/>
          <w:sz w:val="28"/>
          <w:szCs w:val="28"/>
        </w:rPr>
      </w:pPr>
      <w:r w:rsidRPr="00B5602C">
        <w:rPr>
          <w:bCs/>
          <w:sz w:val="28"/>
          <w:szCs w:val="28"/>
        </w:rPr>
        <w:t xml:space="preserve">Красноармейского района            </w:t>
      </w:r>
      <w:r>
        <w:rPr>
          <w:bCs/>
          <w:sz w:val="28"/>
          <w:szCs w:val="28"/>
        </w:rPr>
        <w:t xml:space="preserve"> </w:t>
      </w:r>
      <w:r w:rsidRPr="00B5602C">
        <w:rPr>
          <w:bCs/>
          <w:sz w:val="28"/>
          <w:szCs w:val="28"/>
        </w:rPr>
        <w:t xml:space="preserve">                                     </w:t>
      </w:r>
      <w:r>
        <w:rPr>
          <w:bCs/>
          <w:sz w:val="28"/>
          <w:szCs w:val="28"/>
        </w:rPr>
        <w:t xml:space="preserve">   </w:t>
      </w:r>
      <w:r w:rsidRPr="00B5602C">
        <w:rPr>
          <w:bCs/>
          <w:sz w:val="28"/>
          <w:szCs w:val="28"/>
        </w:rPr>
        <w:t xml:space="preserve">      </w:t>
      </w:r>
      <w:r w:rsidR="00D207EA">
        <w:rPr>
          <w:bCs/>
          <w:sz w:val="28"/>
          <w:szCs w:val="28"/>
        </w:rPr>
        <w:t>Л.Г.Миргородская</w:t>
      </w:r>
    </w:p>
    <w:bookmarkEnd w:id="3"/>
    <w:p w14:paraId="0E87FAAC" w14:textId="77777777" w:rsidR="00267D87" w:rsidRPr="0065765E" w:rsidRDefault="00267D87" w:rsidP="00681A8E">
      <w:pPr>
        <w:rPr>
          <w:rFonts w:ascii="Arial" w:hAnsi="Arial" w:cs="Arial"/>
          <w:u w:val="single"/>
        </w:rPr>
      </w:pPr>
    </w:p>
    <w:p w14:paraId="11A85DDF" w14:textId="77777777" w:rsidR="00562990" w:rsidRDefault="00562990" w:rsidP="005F08F0">
      <w:pPr>
        <w:jc w:val="right"/>
        <w:rPr>
          <w:rFonts w:ascii="Arial" w:hAnsi="Arial" w:cs="Arial"/>
          <w:caps/>
        </w:rPr>
      </w:pPr>
    </w:p>
    <w:p w14:paraId="0325EF22" w14:textId="77777777" w:rsidR="00ED7C94" w:rsidRDefault="00ED7C94" w:rsidP="005F08F0">
      <w:pPr>
        <w:jc w:val="right"/>
        <w:rPr>
          <w:rFonts w:ascii="Arial" w:hAnsi="Arial" w:cs="Arial"/>
          <w:caps/>
        </w:rPr>
      </w:pPr>
    </w:p>
    <w:p w14:paraId="6153AAE4" w14:textId="77777777" w:rsidR="00ED7C94" w:rsidRDefault="00ED7C94" w:rsidP="005F08F0">
      <w:pPr>
        <w:jc w:val="right"/>
        <w:rPr>
          <w:rFonts w:ascii="Arial" w:hAnsi="Arial" w:cs="Arial"/>
          <w:caps/>
        </w:rPr>
      </w:pPr>
    </w:p>
    <w:p w14:paraId="61CFC7DE" w14:textId="77777777" w:rsidR="00702AF1" w:rsidRDefault="00702AF1" w:rsidP="005F08F0">
      <w:pPr>
        <w:jc w:val="right"/>
        <w:rPr>
          <w:rFonts w:ascii="Arial" w:hAnsi="Arial" w:cs="Arial"/>
          <w:caps/>
        </w:rPr>
      </w:pPr>
    </w:p>
    <w:p w14:paraId="7B3374B9" w14:textId="77777777" w:rsidR="00702AF1" w:rsidRDefault="00702AF1" w:rsidP="005F08F0">
      <w:pPr>
        <w:jc w:val="right"/>
        <w:rPr>
          <w:rFonts w:ascii="Arial" w:hAnsi="Arial" w:cs="Arial"/>
          <w:caps/>
        </w:rPr>
      </w:pPr>
    </w:p>
    <w:p w14:paraId="0011DEB0" w14:textId="77777777" w:rsidR="00702AF1" w:rsidRDefault="00702AF1" w:rsidP="005F08F0">
      <w:pPr>
        <w:jc w:val="right"/>
        <w:rPr>
          <w:rFonts w:ascii="Arial" w:hAnsi="Arial" w:cs="Arial"/>
          <w:caps/>
        </w:rPr>
      </w:pPr>
    </w:p>
    <w:p w14:paraId="4898B49E" w14:textId="77777777" w:rsidR="00702AF1" w:rsidRDefault="00702AF1" w:rsidP="005F08F0">
      <w:pPr>
        <w:jc w:val="right"/>
        <w:rPr>
          <w:rFonts w:ascii="Arial" w:hAnsi="Arial" w:cs="Arial"/>
          <w:caps/>
        </w:rPr>
      </w:pPr>
    </w:p>
    <w:p w14:paraId="2555F176" w14:textId="77777777" w:rsidR="00702AF1" w:rsidRDefault="00702AF1" w:rsidP="005F08F0">
      <w:pPr>
        <w:jc w:val="right"/>
        <w:rPr>
          <w:rFonts w:ascii="Arial" w:hAnsi="Arial" w:cs="Arial"/>
          <w:caps/>
        </w:rPr>
      </w:pPr>
    </w:p>
    <w:p w14:paraId="6D1CF7BC" w14:textId="77777777" w:rsidR="00702AF1" w:rsidRDefault="00702AF1" w:rsidP="005F08F0">
      <w:pPr>
        <w:jc w:val="right"/>
        <w:rPr>
          <w:rFonts w:ascii="Arial" w:hAnsi="Arial" w:cs="Arial"/>
          <w:caps/>
        </w:rPr>
      </w:pPr>
    </w:p>
    <w:p w14:paraId="0B58C629" w14:textId="77777777" w:rsidR="00702AF1" w:rsidRDefault="00702AF1" w:rsidP="005F08F0">
      <w:pPr>
        <w:jc w:val="right"/>
        <w:rPr>
          <w:rFonts w:ascii="Arial" w:hAnsi="Arial" w:cs="Arial"/>
          <w:caps/>
        </w:rPr>
      </w:pPr>
    </w:p>
    <w:p w14:paraId="67B6C4DF" w14:textId="77777777" w:rsidR="00702AF1" w:rsidRDefault="00702AF1" w:rsidP="005F08F0">
      <w:pPr>
        <w:jc w:val="right"/>
        <w:rPr>
          <w:rFonts w:ascii="Arial" w:hAnsi="Arial" w:cs="Arial"/>
          <w:caps/>
        </w:rPr>
      </w:pPr>
    </w:p>
    <w:p w14:paraId="69AB7EC5" w14:textId="77777777" w:rsidR="00702AF1" w:rsidRDefault="00702AF1" w:rsidP="005F08F0">
      <w:pPr>
        <w:jc w:val="right"/>
        <w:rPr>
          <w:rFonts w:ascii="Arial" w:hAnsi="Arial" w:cs="Arial"/>
          <w:caps/>
        </w:rPr>
      </w:pPr>
    </w:p>
    <w:p w14:paraId="732B2AA6" w14:textId="77777777" w:rsidR="00702AF1" w:rsidRDefault="00702AF1" w:rsidP="005F08F0">
      <w:pPr>
        <w:jc w:val="right"/>
        <w:rPr>
          <w:rFonts w:ascii="Arial" w:hAnsi="Arial" w:cs="Arial"/>
          <w:caps/>
        </w:rPr>
      </w:pPr>
    </w:p>
    <w:p w14:paraId="5A100F66" w14:textId="77777777" w:rsidR="00702AF1" w:rsidRDefault="00702AF1" w:rsidP="005F08F0">
      <w:pPr>
        <w:jc w:val="right"/>
        <w:rPr>
          <w:rFonts w:ascii="Arial" w:hAnsi="Arial" w:cs="Arial"/>
          <w:caps/>
        </w:rPr>
      </w:pPr>
    </w:p>
    <w:p w14:paraId="352BA7E1" w14:textId="7CE0D1FB" w:rsidR="00702AF1" w:rsidRDefault="00702AF1" w:rsidP="005F08F0">
      <w:pPr>
        <w:jc w:val="right"/>
        <w:rPr>
          <w:rFonts w:ascii="Arial" w:hAnsi="Arial" w:cs="Arial"/>
          <w:caps/>
        </w:rPr>
      </w:pPr>
    </w:p>
    <w:p w14:paraId="57E47F4C" w14:textId="73F45CD9" w:rsidR="00637F5E" w:rsidRDefault="00637F5E" w:rsidP="005F08F0">
      <w:pPr>
        <w:jc w:val="right"/>
        <w:rPr>
          <w:rFonts w:ascii="Arial" w:hAnsi="Arial" w:cs="Arial"/>
          <w:caps/>
        </w:rPr>
      </w:pPr>
    </w:p>
    <w:p w14:paraId="7395946E" w14:textId="77777777" w:rsidR="00702AF1" w:rsidRDefault="00702AF1" w:rsidP="00C30730">
      <w:pPr>
        <w:rPr>
          <w:rFonts w:ascii="Arial" w:hAnsi="Arial" w:cs="Arial"/>
          <w:caps/>
        </w:rPr>
      </w:pPr>
    </w:p>
    <w:p w14:paraId="4C6C41BC" w14:textId="77777777" w:rsidR="00702AF1" w:rsidRDefault="00702AF1" w:rsidP="005F08F0">
      <w:pPr>
        <w:jc w:val="right"/>
        <w:rPr>
          <w:rFonts w:ascii="Arial" w:hAnsi="Arial" w:cs="Arial"/>
          <w:caps/>
        </w:rPr>
      </w:pPr>
    </w:p>
    <w:p w14:paraId="7022BA36" w14:textId="77777777" w:rsidR="00702AF1" w:rsidRDefault="00702AF1" w:rsidP="005F08F0">
      <w:pPr>
        <w:jc w:val="right"/>
        <w:rPr>
          <w:rFonts w:ascii="Arial" w:hAnsi="Arial" w:cs="Arial"/>
          <w:caps/>
        </w:rPr>
      </w:pPr>
    </w:p>
    <w:p w14:paraId="7F4E9F8D" w14:textId="77777777" w:rsidR="00702AF1" w:rsidRDefault="00702AF1" w:rsidP="005F08F0">
      <w:pPr>
        <w:jc w:val="right"/>
        <w:rPr>
          <w:rFonts w:ascii="Arial" w:hAnsi="Arial" w:cs="Arial"/>
          <w:caps/>
        </w:rPr>
      </w:pPr>
    </w:p>
    <w:p w14:paraId="064BE0D5" w14:textId="77777777" w:rsidR="00914304" w:rsidRDefault="00914304" w:rsidP="005F08F0">
      <w:pPr>
        <w:jc w:val="right"/>
        <w:rPr>
          <w:rFonts w:ascii="Arial" w:hAnsi="Arial" w:cs="Arial"/>
          <w:caps/>
        </w:rPr>
      </w:pPr>
    </w:p>
    <w:p w14:paraId="27FD018E" w14:textId="77777777" w:rsidR="00702AF1" w:rsidRDefault="00702AF1" w:rsidP="005F08F0">
      <w:pPr>
        <w:jc w:val="right"/>
        <w:rPr>
          <w:rFonts w:ascii="Arial" w:hAnsi="Arial" w:cs="Arial"/>
          <w:caps/>
        </w:rPr>
      </w:pPr>
    </w:p>
    <w:p w14:paraId="07731C0D" w14:textId="77777777" w:rsidR="00D207EA" w:rsidRDefault="00D207EA" w:rsidP="00702AF1">
      <w:pPr>
        <w:ind w:firstLine="5245"/>
        <w:jc w:val="center"/>
        <w:rPr>
          <w:color w:val="000000"/>
          <w:sz w:val="28"/>
          <w:szCs w:val="28"/>
        </w:rPr>
      </w:pPr>
      <w:bookmarkStart w:id="4" w:name="_Hlk101962589"/>
    </w:p>
    <w:p w14:paraId="30316493" w14:textId="77777777" w:rsidR="00702AF1" w:rsidRPr="00F546F9" w:rsidRDefault="00702AF1" w:rsidP="00702AF1">
      <w:pPr>
        <w:ind w:firstLine="5245"/>
        <w:jc w:val="center"/>
        <w:rPr>
          <w:color w:val="000000"/>
          <w:sz w:val="28"/>
          <w:szCs w:val="28"/>
        </w:rPr>
      </w:pPr>
      <w:r w:rsidRPr="00F546F9">
        <w:rPr>
          <w:color w:val="000000"/>
          <w:sz w:val="28"/>
          <w:szCs w:val="28"/>
        </w:rPr>
        <w:t>Приложение</w:t>
      </w:r>
    </w:p>
    <w:p w14:paraId="71EC39E2" w14:textId="77777777" w:rsidR="00702AF1" w:rsidRPr="00F546F9" w:rsidRDefault="00702AF1" w:rsidP="00702AF1">
      <w:pPr>
        <w:ind w:firstLine="5245"/>
        <w:jc w:val="center"/>
        <w:rPr>
          <w:color w:val="000000"/>
          <w:sz w:val="28"/>
          <w:szCs w:val="28"/>
        </w:rPr>
      </w:pPr>
    </w:p>
    <w:p w14:paraId="0E75952E" w14:textId="77777777" w:rsidR="00702AF1" w:rsidRPr="00F546F9" w:rsidRDefault="00702AF1" w:rsidP="00702AF1">
      <w:pPr>
        <w:ind w:firstLine="5245"/>
        <w:jc w:val="center"/>
        <w:rPr>
          <w:color w:val="000000"/>
          <w:sz w:val="28"/>
          <w:szCs w:val="28"/>
        </w:rPr>
      </w:pPr>
      <w:r w:rsidRPr="00F546F9">
        <w:rPr>
          <w:color w:val="000000"/>
          <w:sz w:val="28"/>
          <w:szCs w:val="28"/>
        </w:rPr>
        <w:t>УТВЕРЖДЕН</w:t>
      </w:r>
    </w:p>
    <w:p w14:paraId="4FE8C5C6" w14:textId="77777777" w:rsidR="00702AF1" w:rsidRPr="00F546F9" w:rsidRDefault="00702AF1" w:rsidP="00702AF1">
      <w:pPr>
        <w:ind w:firstLine="5245"/>
        <w:jc w:val="center"/>
        <w:rPr>
          <w:color w:val="000000"/>
          <w:sz w:val="28"/>
          <w:szCs w:val="28"/>
        </w:rPr>
      </w:pPr>
      <w:r w:rsidRPr="00F546F9">
        <w:rPr>
          <w:color w:val="000000"/>
          <w:sz w:val="28"/>
          <w:szCs w:val="28"/>
        </w:rPr>
        <w:t>постановлением администрации</w:t>
      </w:r>
    </w:p>
    <w:p w14:paraId="2FF82262" w14:textId="0EE88022" w:rsidR="00702AF1" w:rsidRPr="00F546F9" w:rsidRDefault="00D207EA" w:rsidP="00702AF1">
      <w:pPr>
        <w:ind w:firstLine="5245"/>
        <w:jc w:val="center"/>
        <w:rPr>
          <w:color w:val="000000"/>
          <w:sz w:val="28"/>
          <w:szCs w:val="28"/>
        </w:rPr>
      </w:pPr>
      <w:r>
        <w:rPr>
          <w:color w:val="000000"/>
          <w:sz w:val="28"/>
          <w:szCs w:val="28"/>
        </w:rPr>
        <w:t>Староджерелиевского</w:t>
      </w:r>
      <w:r w:rsidR="00702AF1" w:rsidRPr="00F546F9">
        <w:rPr>
          <w:color w:val="000000"/>
          <w:sz w:val="28"/>
          <w:szCs w:val="28"/>
        </w:rPr>
        <w:t xml:space="preserve"> </w:t>
      </w:r>
    </w:p>
    <w:p w14:paraId="5D4BE131" w14:textId="77777777" w:rsidR="00702AF1" w:rsidRPr="00F546F9" w:rsidRDefault="00702AF1" w:rsidP="00702AF1">
      <w:pPr>
        <w:ind w:firstLine="5245"/>
        <w:jc w:val="center"/>
        <w:rPr>
          <w:color w:val="000000"/>
          <w:sz w:val="28"/>
          <w:szCs w:val="28"/>
        </w:rPr>
      </w:pPr>
      <w:r w:rsidRPr="00F546F9">
        <w:rPr>
          <w:color w:val="000000"/>
          <w:sz w:val="28"/>
          <w:szCs w:val="28"/>
        </w:rPr>
        <w:t>сельского поселения</w:t>
      </w:r>
    </w:p>
    <w:p w14:paraId="430AFB9A" w14:textId="77777777" w:rsidR="00702AF1" w:rsidRPr="00F546F9" w:rsidRDefault="00702AF1" w:rsidP="00702AF1">
      <w:pPr>
        <w:ind w:firstLine="5245"/>
        <w:jc w:val="center"/>
        <w:rPr>
          <w:color w:val="000000"/>
          <w:sz w:val="28"/>
          <w:szCs w:val="28"/>
        </w:rPr>
      </w:pPr>
      <w:r w:rsidRPr="00F546F9">
        <w:rPr>
          <w:color w:val="000000"/>
          <w:sz w:val="28"/>
          <w:szCs w:val="28"/>
        </w:rPr>
        <w:t>Красноармейского района</w:t>
      </w:r>
    </w:p>
    <w:p w14:paraId="176324E1" w14:textId="4AD01570" w:rsidR="00847FB1" w:rsidRPr="00F546F9" w:rsidRDefault="00AE1AF0" w:rsidP="00AE1AF0">
      <w:pPr>
        <w:jc w:val="center"/>
        <w:rPr>
          <w:sz w:val="28"/>
          <w:szCs w:val="28"/>
        </w:rPr>
      </w:pPr>
      <w:r>
        <w:rPr>
          <w:color w:val="000000"/>
          <w:sz w:val="28"/>
          <w:szCs w:val="28"/>
        </w:rPr>
        <w:t xml:space="preserve">                                                                             </w:t>
      </w:r>
      <w:r w:rsidR="00702AF1" w:rsidRPr="00F546F9">
        <w:rPr>
          <w:color w:val="000000"/>
          <w:sz w:val="28"/>
          <w:szCs w:val="28"/>
        </w:rPr>
        <w:t xml:space="preserve">от </w:t>
      </w:r>
      <w:r>
        <w:rPr>
          <w:color w:val="000000"/>
          <w:sz w:val="28"/>
          <w:szCs w:val="28"/>
        </w:rPr>
        <w:t>06.09.2022 г.</w:t>
      </w:r>
      <w:r w:rsidR="00702AF1" w:rsidRPr="00F546F9">
        <w:rPr>
          <w:color w:val="000000"/>
          <w:sz w:val="28"/>
          <w:szCs w:val="28"/>
        </w:rPr>
        <w:t xml:space="preserve"> № </w:t>
      </w:r>
      <w:r>
        <w:rPr>
          <w:color w:val="000000"/>
          <w:sz w:val="28"/>
          <w:szCs w:val="28"/>
        </w:rPr>
        <w:t>101</w:t>
      </w:r>
    </w:p>
    <w:bookmarkEnd w:id="4"/>
    <w:p w14:paraId="518A8EB9" w14:textId="77777777" w:rsidR="00AF1F07" w:rsidRPr="00F546F9" w:rsidRDefault="00AF1F07" w:rsidP="00681A8E">
      <w:pPr>
        <w:widowControl w:val="0"/>
        <w:suppressAutoHyphens/>
        <w:autoSpaceDE w:val="0"/>
        <w:ind w:left="5700"/>
        <w:rPr>
          <w:rFonts w:eastAsia="Arial"/>
          <w:sz w:val="28"/>
          <w:szCs w:val="28"/>
          <w:lang w:bidi="ru-RU"/>
        </w:rPr>
      </w:pPr>
    </w:p>
    <w:p w14:paraId="4B9237E2" w14:textId="6FBAD6B8" w:rsidR="00D67479" w:rsidRPr="00F546F9" w:rsidRDefault="00AF1F07" w:rsidP="00562990">
      <w:pPr>
        <w:widowControl w:val="0"/>
        <w:tabs>
          <w:tab w:val="left" w:pos="1196"/>
        </w:tabs>
        <w:jc w:val="center"/>
        <w:outlineLvl w:val="1"/>
        <w:rPr>
          <w:b/>
          <w:sz w:val="28"/>
          <w:szCs w:val="28"/>
          <w:lang w:eastAsia="x-none"/>
        </w:rPr>
      </w:pPr>
      <w:r w:rsidRPr="00F546F9">
        <w:rPr>
          <w:b/>
          <w:sz w:val="28"/>
          <w:szCs w:val="28"/>
          <w:lang w:val="x-none" w:eastAsia="x-none"/>
        </w:rPr>
        <w:t>Поряд</w:t>
      </w:r>
      <w:r w:rsidR="000F3C4C" w:rsidRPr="00F546F9">
        <w:rPr>
          <w:b/>
          <w:sz w:val="28"/>
          <w:szCs w:val="28"/>
          <w:lang w:eastAsia="x-none"/>
        </w:rPr>
        <w:t>ок</w:t>
      </w:r>
      <w:r w:rsidRPr="00F546F9">
        <w:rPr>
          <w:b/>
          <w:sz w:val="28"/>
          <w:szCs w:val="28"/>
          <w:lang w:val="x-none" w:eastAsia="x-none"/>
        </w:rPr>
        <w:t xml:space="preserve"> предоставления субсидий</w:t>
      </w:r>
      <w:r w:rsidR="000F3C4C" w:rsidRPr="00F546F9">
        <w:rPr>
          <w:b/>
          <w:sz w:val="28"/>
          <w:szCs w:val="28"/>
          <w:lang w:eastAsia="x-none"/>
        </w:rPr>
        <w:t xml:space="preserve"> </w:t>
      </w:r>
      <w:r w:rsidRPr="00F546F9">
        <w:rPr>
          <w:b/>
          <w:sz w:val="28"/>
          <w:szCs w:val="28"/>
          <w:lang w:val="x-none" w:eastAsia="x-none"/>
        </w:rPr>
        <w:t>юридическим лицам</w:t>
      </w:r>
      <w:r w:rsidR="00702AF1" w:rsidRPr="00F546F9">
        <w:rPr>
          <w:b/>
          <w:sz w:val="28"/>
          <w:szCs w:val="28"/>
          <w:lang w:eastAsia="x-none"/>
        </w:rPr>
        <w:t xml:space="preserve"> </w:t>
      </w:r>
      <w:r w:rsidRPr="00F546F9">
        <w:rPr>
          <w:b/>
          <w:sz w:val="28"/>
          <w:szCs w:val="28"/>
          <w:lang w:val="x-none" w:eastAsia="x-none"/>
        </w:rPr>
        <w:t>(за исключением субсидий</w:t>
      </w:r>
      <w:r w:rsidR="00702AF1" w:rsidRPr="00F546F9">
        <w:rPr>
          <w:b/>
          <w:sz w:val="28"/>
          <w:szCs w:val="28"/>
          <w:lang w:eastAsia="x-none"/>
        </w:rPr>
        <w:t xml:space="preserve"> </w:t>
      </w:r>
      <w:r w:rsidRPr="00F546F9">
        <w:rPr>
          <w:b/>
          <w:sz w:val="28"/>
          <w:szCs w:val="28"/>
          <w:lang w:val="x-none" w:eastAsia="x-none"/>
        </w:rPr>
        <w:t>государственным (муниципальным) учреждениям), индивидуальным</w:t>
      </w:r>
      <w:r w:rsidR="00702AF1" w:rsidRPr="00F546F9">
        <w:rPr>
          <w:b/>
          <w:sz w:val="28"/>
          <w:szCs w:val="28"/>
          <w:lang w:eastAsia="x-none"/>
        </w:rPr>
        <w:t xml:space="preserve"> </w:t>
      </w:r>
      <w:r w:rsidRPr="00F546F9">
        <w:rPr>
          <w:b/>
          <w:sz w:val="28"/>
          <w:szCs w:val="28"/>
          <w:lang w:val="x-none" w:eastAsia="x-none"/>
        </w:rPr>
        <w:t>предпринимателям, физическим лицам – производителям товаров, работ,</w:t>
      </w:r>
      <w:r w:rsidR="00702AF1" w:rsidRPr="00F546F9">
        <w:rPr>
          <w:b/>
          <w:sz w:val="28"/>
          <w:szCs w:val="28"/>
          <w:lang w:eastAsia="x-none"/>
        </w:rPr>
        <w:t xml:space="preserve"> </w:t>
      </w:r>
      <w:r w:rsidRPr="00F546F9">
        <w:rPr>
          <w:b/>
          <w:sz w:val="28"/>
          <w:szCs w:val="28"/>
          <w:lang w:val="x-none" w:eastAsia="x-none"/>
        </w:rPr>
        <w:t>услуг</w:t>
      </w:r>
      <w:r w:rsidR="00702AF1" w:rsidRPr="00F546F9">
        <w:rPr>
          <w:b/>
          <w:sz w:val="28"/>
          <w:szCs w:val="28"/>
          <w:lang w:eastAsia="x-none"/>
        </w:rPr>
        <w:t xml:space="preserve"> </w:t>
      </w:r>
      <w:r w:rsidRPr="00F546F9">
        <w:rPr>
          <w:b/>
          <w:sz w:val="28"/>
          <w:szCs w:val="28"/>
          <w:lang w:val="x-none" w:eastAsia="x-none"/>
        </w:rPr>
        <w:t>из бюджета</w:t>
      </w:r>
      <w:bookmarkStart w:id="5" w:name="sub_1100"/>
      <w:r w:rsidR="00562990" w:rsidRPr="00F546F9">
        <w:rPr>
          <w:b/>
          <w:sz w:val="28"/>
          <w:szCs w:val="28"/>
          <w:lang w:eastAsia="x-none"/>
        </w:rPr>
        <w:t xml:space="preserve"> </w:t>
      </w:r>
      <w:r w:rsidR="00D207EA">
        <w:rPr>
          <w:b/>
          <w:sz w:val="28"/>
          <w:szCs w:val="28"/>
          <w:lang w:eastAsia="x-none"/>
        </w:rPr>
        <w:t>Староджерелиевского</w:t>
      </w:r>
      <w:r w:rsidR="00702AF1" w:rsidRPr="00F546F9">
        <w:rPr>
          <w:b/>
          <w:sz w:val="28"/>
          <w:szCs w:val="28"/>
          <w:lang w:eastAsia="x-none"/>
        </w:rPr>
        <w:t xml:space="preserve"> сельского поселения Красноармейского района</w:t>
      </w:r>
    </w:p>
    <w:p w14:paraId="4376A96D" w14:textId="77777777" w:rsidR="00200B22" w:rsidRPr="00F546F9" w:rsidRDefault="00200B22" w:rsidP="00681A8E">
      <w:pPr>
        <w:widowControl w:val="0"/>
        <w:tabs>
          <w:tab w:val="left" w:pos="1196"/>
        </w:tabs>
        <w:ind w:firstLine="709"/>
        <w:jc w:val="center"/>
        <w:rPr>
          <w:sz w:val="28"/>
          <w:szCs w:val="28"/>
        </w:rPr>
      </w:pPr>
    </w:p>
    <w:bookmarkEnd w:id="5"/>
    <w:p w14:paraId="3A4E89A6" w14:textId="77777777" w:rsidR="00AF1F07" w:rsidRPr="008B5946" w:rsidRDefault="00AF1F07" w:rsidP="00681A8E">
      <w:pPr>
        <w:widowControl w:val="0"/>
        <w:tabs>
          <w:tab w:val="left" w:pos="1196"/>
          <w:tab w:val="center" w:pos="4153"/>
          <w:tab w:val="right" w:pos="8306"/>
        </w:tabs>
        <w:jc w:val="center"/>
        <w:outlineLvl w:val="2"/>
        <w:rPr>
          <w:b/>
          <w:sz w:val="28"/>
          <w:szCs w:val="28"/>
          <w:lang w:val="x-none" w:eastAsia="x-none"/>
        </w:rPr>
      </w:pPr>
      <w:r w:rsidRPr="008B5946">
        <w:rPr>
          <w:b/>
          <w:sz w:val="28"/>
          <w:szCs w:val="28"/>
          <w:lang w:val="x-none" w:eastAsia="x-none"/>
        </w:rPr>
        <w:t>1. Общие положения</w:t>
      </w:r>
    </w:p>
    <w:p w14:paraId="720370FB" w14:textId="77777777" w:rsidR="00AF1F07" w:rsidRPr="00F546F9" w:rsidRDefault="00AF1F07" w:rsidP="00681A8E">
      <w:pPr>
        <w:widowControl w:val="0"/>
        <w:tabs>
          <w:tab w:val="left" w:pos="1196"/>
        </w:tabs>
        <w:ind w:firstLine="709"/>
        <w:jc w:val="both"/>
        <w:rPr>
          <w:sz w:val="28"/>
          <w:szCs w:val="28"/>
        </w:rPr>
      </w:pPr>
    </w:p>
    <w:p w14:paraId="0912388F" w14:textId="516DD531" w:rsidR="00AF1F07" w:rsidRPr="00F546F9" w:rsidRDefault="00AF1F07" w:rsidP="00681A8E">
      <w:pPr>
        <w:widowControl w:val="0"/>
        <w:tabs>
          <w:tab w:val="left" w:pos="1196"/>
        </w:tabs>
        <w:ind w:firstLine="709"/>
        <w:jc w:val="both"/>
        <w:rPr>
          <w:sz w:val="28"/>
          <w:szCs w:val="28"/>
        </w:rPr>
      </w:pPr>
      <w:r w:rsidRPr="00F546F9">
        <w:rPr>
          <w:sz w:val="28"/>
          <w:szCs w:val="28"/>
        </w:rPr>
        <w:t>1. Настоящий Порядок определяет цели, условия и правила предоставления субсидий</w:t>
      </w:r>
      <w:r w:rsidR="000F3C4C" w:rsidRPr="00F546F9">
        <w:rPr>
          <w:sz w:val="28"/>
          <w:szCs w:val="28"/>
        </w:rPr>
        <w:t xml:space="preserve"> </w:t>
      </w:r>
      <w:r w:rsidRPr="00F546F9">
        <w:rPr>
          <w:sz w:val="28"/>
          <w:szCs w:val="28"/>
        </w:rPr>
        <w:t xml:space="preserve">юридическим лицам (за государственных (муниципальных) учреждений), индивидуальным предпринимателям – производителям товаров, работ, услуг из бюджета </w:t>
      </w:r>
      <w:r w:rsidR="00D207EA">
        <w:rPr>
          <w:sz w:val="28"/>
          <w:szCs w:val="28"/>
        </w:rPr>
        <w:t>Староджерелиевского</w:t>
      </w:r>
      <w:r w:rsidR="00702AF1" w:rsidRPr="00F546F9">
        <w:rPr>
          <w:sz w:val="28"/>
          <w:szCs w:val="28"/>
        </w:rPr>
        <w:t xml:space="preserve"> сельского поселения Красноармейского района</w:t>
      </w:r>
      <w:r w:rsidRPr="00F546F9">
        <w:rPr>
          <w:sz w:val="28"/>
          <w:szCs w:val="28"/>
        </w:rPr>
        <w:t xml:space="preserve"> (далее – субсидии), критерии и порядок отбора получателей субсидий, требования к отчетности, требования об осуществлении контроля за соблюдением целей, условий и порядка предоставления субсидий и ответственности за их нарушение, порядок возврата субсидий в случае нарушения условий их предоставления, установленных настоящим Порядком.</w:t>
      </w:r>
    </w:p>
    <w:p w14:paraId="1B1084AB" w14:textId="77777777" w:rsidR="00AF1F07" w:rsidRPr="00F546F9" w:rsidRDefault="00AF1F07" w:rsidP="00681A8E">
      <w:pPr>
        <w:widowControl w:val="0"/>
        <w:tabs>
          <w:tab w:val="left" w:pos="1196"/>
        </w:tabs>
        <w:ind w:firstLine="709"/>
        <w:jc w:val="both"/>
        <w:rPr>
          <w:sz w:val="28"/>
          <w:szCs w:val="28"/>
        </w:rPr>
      </w:pPr>
      <w:r w:rsidRPr="00F546F9">
        <w:rPr>
          <w:sz w:val="28"/>
          <w:szCs w:val="28"/>
        </w:rPr>
        <w:t xml:space="preserve">2. Предоставление субсидий осуществляется на безвозмездной и безвозвратной основе в целях возмещения </w:t>
      </w:r>
      <w:r w:rsidR="00B73093" w:rsidRPr="00F546F9">
        <w:rPr>
          <w:sz w:val="28"/>
          <w:szCs w:val="28"/>
        </w:rPr>
        <w:t xml:space="preserve">недополученных доходов или возмещения </w:t>
      </w:r>
      <w:r w:rsidRPr="00F546F9">
        <w:rPr>
          <w:sz w:val="28"/>
          <w:szCs w:val="28"/>
        </w:rPr>
        <w:t>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w:t>
      </w:r>
    </w:p>
    <w:p w14:paraId="63BE48DE" w14:textId="64690AC7" w:rsidR="00AF1F07" w:rsidRPr="00F546F9" w:rsidRDefault="00AF1F07" w:rsidP="00681A8E">
      <w:pPr>
        <w:widowControl w:val="0"/>
        <w:tabs>
          <w:tab w:val="left" w:pos="1196"/>
        </w:tabs>
        <w:ind w:firstLine="709"/>
        <w:jc w:val="both"/>
        <w:rPr>
          <w:sz w:val="28"/>
          <w:szCs w:val="28"/>
        </w:rPr>
      </w:pPr>
      <w:r w:rsidRPr="00F546F9">
        <w:rPr>
          <w:sz w:val="28"/>
          <w:szCs w:val="28"/>
        </w:rPr>
        <w:t xml:space="preserve">3. Главным распорядителем,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является Администрация </w:t>
      </w:r>
      <w:r w:rsidR="00D207EA">
        <w:rPr>
          <w:sz w:val="28"/>
          <w:szCs w:val="28"/>
        </w:rPr>
        <w:t>Староджерелиевского</w:t>
      </w:r>
      <w:r w:rsidR="00702AF1" w:rsidRPr="00F546F9">
        <w:rPr>
          <w:sz w:val="28"/>
          <w:szCs w:val="28"/>
        </w:rPr>
        <w:t xml:space="preserve"> сельского поселения Красноармейского района </w:t>
      </w:r>
      <w:r w:rsidRPr="00F546F9">
        <w:rPr>
          <w:sz w:val="28"/>
          <w:szCs w:val="28"/>
        </w:rPr>
        <w:t>(далее – Администрация).</w:t>
      </w:r>
    </w:p>
    <w:p w14:paraId="15FE680F" w14:textId="3F69DA73" w:rsidR="00AF1F07" w:rsidRPr="00F546F9" w:rsidRDefault="00AF1F07" w:rsidP="00681A8E">
      <w:pPr>
        <w:widowControl w:val="0"/>
        <w:tabs>
          <w:tab w:val="left" w:pos="1196"/>
        </w:tabs>
        <w:ind w:firstLine="709"/>
        <w:jc w:val="both"/>
        <w:rPr>
          <w:sz w:val="28"/>
          <w:szCs w:val="28"/>
        </w:rPr>
      </w:pPr>
      <w:bookmarkStart w:id="6" w:name="sub_1201"/>
      <w:r w:rsidRPr="00F546F9">
        <w:rPr>
          <w:sz w:val="28"/>
          <w:szCs w:val="28"/>
        </w:rPr>
        <w:t xml:space="preserve">4. Критериями отбора получателей субсидий, имеющих право на получение субсидий из бюджета </w:t>
      </w:r>
      <w:r w:rsidR="00D207EA">
        <w:rPr>
          <w:sz w:val="28"/>
          <w:szCs w:val="28"/>
        </w:rPr>
        <w:t>Староджерелиевского</w:t>
      </w:r>
      <w:r w:rsidR="00702AF1" w:rsidRPr="00F546F9">
        <w:rPr>
          <w:sz w:val="28"/>
          <w:szCs w:val="28"/>
        </w:rPr>
        <w:t xml:space="preserve"> сельского поселения Красноармейского района,</w:t>
      </w:r>
      <w:r w:rsidRPr="00F546F9">
        <w:rPr>
          <w:sz w:val="28"/>
          <w:szCs w:val="28"/>
        </w:rPr>
        <w:t xml:space="preserve"> является</w:t>
      </w:r>
      <w:bookmarkEnd w:id="6"/>
      <w:r w:rsidRPr="00F546F9">
        <w:rPr>
          <w:sz w:val="28"/>
          <w:szCs w:val="28"/>
        </w:rPr>
        <w:t xml:space="preserve"> соответствие сферы деятельности получателей субсидий видам деятельности, определенным решением о бюджете </w:t>
      </w:r>
      <w:r w:rsidR="00D207EA">
        <w:rPr>
          <w:sz w:val="28"/>
          <w:szCs w:val="28"/>
        </w:rPr>
        <w:t>Староджерелиевского</w:t>
      </w:r>
      <w:r w:rsidR="00702AF1" w:rsidRPr="00F546F9">
        <w:rPr>
          <w:sz w:val="28"/>
          <w:szCs w:val="28"/>
        </w:rPr>
        <w:t xml:space="preserve"> сельского поселения Красноармейского </w:t>
      </w:r>
      <w:r w:rsidR="00702AF1" w:rsidRPr="00F546F9">
        <w:rPr>
          <w:sz w:val="28"/>
          <w:szCs w:val="28"/>
        </w:rPr>
        <w:lastRenderedPageBreak/>
        <w:t xml:space="preserve">района </w:t>
      </w:r>
      <w:r w:rsidRPr="00F546F9">
        <w:rPr>
          <w:sz w:val="28"/>
          <w:szCs w:val="28"/>
        </w:rPr>
        <w:t>на очередной финансовый год.</w:t>
      </w:r>
    </w:p>
    <w:p w14:paraId="5BEAC125" w14:textId="77777777" w:rsidR="00AF1F07" w:rsidRPr="00F546F9" w:rsidRDefault="00AF1F07" w:rsidP="00681A8E">
      <w:pPr>
        <w:widowControl w:val="0"/>
        <w:tabs>
          <w:tab w:val="left" w:pos="1196"/>
        </w:tabs>
        <w:ind w:firstLine="709"/>
        <w:jc w:val="both"/>
        <w:rPr>
          <w:sz w:val="28"/>
          <w:szCs w:val="28"/>
        </w:rPr>
      </w:pPr>
      <w:r w:rsidRPr="00F546F9">
        <w:rPr>
          <w:sz w:val="28"/>
          <w:szCs w:val="28"/>
        </w:rPr>
        <w:t>5. Субсидия предоставляется по результатам отбора. Способом проведения отбора получателей субсидии для предоставления субсидии (далее – отбор) является запрос предложений.</w:t>
      </w:r>
    </w:p>
    <w:p w14:paraId="58007D09" w14:textId="64DA8CD2" w:rsidR="00AF1F07" w:rsidRPr="00F546F9" w:rsidRDefault="00AF1F07" w:rsidP="00681A8E">
      <w:pPr>
        <w:widowControl w:val="0"/>
        <w:tabs>
          <w:tab w:val="left" w:pos="1196"/>
        </w:tabs>
        <w:ind w:firstLine="709"/>
        <w:jc w:val="both"/>
        <w:rPr>
          <w:sz w:val="28"/>
          <w:szCs w:val="28"/>
        </w:rPr>
      </w:pPr>
      <w:bookmarkStart w:id="7" w:name="Par54"/>
      <w:bookmarkEnd w:id="7"/>
      <w:r w:rsidRPr="00F546F9">
        <w:rPr>
          <w:sz w:val="28"/>
          <w:szCs w:val="28"/>
        </w:rPr>
        <w:t xml:space="preserve">6. Субсидия предоставляется из бюджета </w:t>
      </w:r>
      <w:r w:rsidR="00D207EA">
        <w:rPr>
          <w:sz w:val="28"/>
          <w:szCs w:val="28"/>
        </w:rPr>
        <w:t>Староджерелиевского</w:t>
      </w:r>
      <w:r w:rsidR="00702AF1" w:rsidRPr="00F546F9">
        <w:rPr>
          <w:sz w:val="28"/>
          <w:szCs w:val="28"/>
        </w:rPr>
        <w:t xml:space="preserve"> сельского поселения Красноармейского района </w:t>
      </w:r>
      <w:r w:rsidRPr="00F546F9">
        <w:rPr>
          <w:sz w:val="28"/>
          <w:szCs w:val="28"/>
        </w:rPr>
        <w:t xml:space="preserve">в соответствии со сводной бюджетной росписью, в пределах бюджетных ассигнований, предусмотренных решением о бюджете </w:t>
      </w:r>
      <w:r w:rsidR="00D207EA">
        <w:rPr>
          <w:sz w:val="28"/>
          <w:szCs w:val="28"/>
        </w:rPr>
        <w:t>Староджерелиевского</w:t>
      </w:r>
      <w:r w:rsidR="00702AF1" w:rsidRPr="00F546F9">
        <w:rPr>
          <w:sz w:val="28"/>
          <w:szCs w:val="28"/>
        </w:rPr>
        <w:t xml:space="preserve"> сельского поселения Красноармейского района </w:t>
      </w:r>
      <w:r w:rsidRPr="00F546F9">
        <w:rPr>
          <w:sz w:val="28"/>
          <w:szCs w:val="28"/>
        </w:rPr>
        <w:t>на соответствующий финансовый год и установленных лимитов бюджетных обязательств.</w:t>
      </w:r>
    </w:p>
    <w:p w14:paraId="25C99EE2" w14:textId="77777777" w:rsidR="00AF1F07" w:rsidRPr="00F546F9" w:rsidRDefault="00AF1F07" w:rsidP="001B7D93">
      <w:pPr>
        <w:widowControl w:val="0"/>
        <w:tabs>
          <w:tab w:val="left" w:pos="1196"/>
        </w:tabs>
        <w:ind w:firstLine="709"/>
        <w:jc w:val="both"/>
        <w:rPr>
          <w:sz w:val="28"/>
          <w:szCs w:val="28"/>
        </w:rPr>
      </w:pPr>
      <w:r w:rsidRPr="00F546F9">
        <w:rPr>
          <w:sz w:val="28"/>
          <w:szCs w:val="28"/>
        </w:rPr>
        <w:t xml:space="preserve">7. </w:t>
      </w:r>
      <w:r w:rsidR="001B7D93" w:rsidRPr="00F546F9">
        <w:rPr>
          <w:sz w:val="28"/>
          <w:szCs w:val="28"/>
        </w:rPr>
        <w:t>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w:t>
      </w:r>
    </w:p>
    <w:p w14:paraId="42E10B0F" w14:textId="77777777" w:rsidR="001B7D93" w:rsidRPr="00F546F9" w:rsidRDefault="001B7D93" w:rsidP="001B7D93">
      <w:pPr>
        <w:widowControl w:val="0"/>
        <w:tabs>
          <w:tab w:val="left" w:pos="1196"/>
        </w:tabs>
        <w:ind w:firstLine="709"/>
        <w:jc w:val="both"/>
        <w:rPr>
          <w:b/>
          <w:sz w:val="28"/>
          <w:szCs w:val="28"/>
          <w:lang w:val="x-none" w:eastAsia="x-none"/>
        </w:rPr>
      </w:pPr>
    </w:p>
    <w:p w14:paraId="4E7218D0" w14:textId="77777777" w:rsidR="00AF1F07" w:rsidRPr="008B5946" w:rsidRDefault="00AF1F07" w:rsidP="00681A8E">
      <w:pPr>
        <w:widowControl w:val="0"/>
        <w:tabs>
          <w:tab w:val="left" w:pos="1196"/>
          <w:tab w:val="center" w:pos="4153"/>
          <w:tab w:val="right" w:pos="8306"/>
        </w:tabs>
        <w:jc w:val="center"/>
        <w:outlineLvl w:val="2"/>
        <w:rPr>
          <w:b/>
          <w:sz w:val="28"/>
          <w:szCs w:val="28"/>
          <w:lang w:val="x-none" w:eastAsia="x-none"/>
        </w:rPr>
      </w:pPr>
      <w:r w:rsidRPr="008B5946">
        <w:rPr>
          <w:b/>
          <w:sz w:val="28"/>
          <w:szCs w:val="28"/>
          <w:lang w:val="x-none" w:eastAsia="x-none"/>
        </w:rPr>
        <w:t>2. Порядок проведения отбора получателей субсидии</w:t>
      </w:r>
    </w:p>
    <w:p w14:paraId="0A2EBFA7" w14:textId="77777777" w:rsidR="00AF1F07" w:rsidRPr="008B5946" w:rsidRDefault="00AF1F07" w:rsidP="00681A8E">
      <w:pPr>
        <w:widowControl w:val="0"/>
        <w:tabs>
          <w:tab w:val="left" w:pos="1196"/>
          <w:tab w:val="center" w:pos="4153"/>
          <w:tab w:val="right" w:pos="8306"/>
        </w:tabs>
        <w:jc w:val="center"/>
        <w:outlineLvl w:val="2"/>
        <w:rPr>
          <w:b/>
          <w:sz w:val="28"/>
          <w:szCs w:val="28"/>
          <w:lang w:val="x-none" w:eastAsia="x-none"/>
        </w:rPr>
      </w:pPr>
      <w:r w:rsidRPr="008B5946">
        <w:rPr>
          <w:b/>
          <w:sz w:val="28"/>
          <w:szCs w:val="28"/>
          <w:lang w:val="x-none" w:eastAsia="x-none"/>
        </w:rPr>
        <w:t>для предоставления субсидий</w:t>
      </w:r>
    </w:p>
    <w:p w14:paraId="3E7B2636" w14:textId="77777777" w:rsidR="00AF1F07" w:rsidRPr="00F546F9" w:rsidRDefault="00AF1F07" w:rsidP="00681A8E">
      <w:pPr>
        <w:widowControl w:val="0"/>
        <w:tabs>
          <w:tab w:val="left" w:pos="1196"/>
        </w:tabs>
        <w:ind w:firstLine="709"/>
        <w:jc w:val="both"/>
        <w:rPr>
          <w:sz w:val="28"/>
          <w:szCs w:val="28"/>
        </w:rPr>
      </w:pPr>
    </w:p>
    <w:p w14:paraId="1575B678" w14:textId="77777777" w:rsidR="00AF1F07" w:rsidRPr="00F546F9" w:rsidRDefault="00AF1F07" w:rsidP="00681A8E">
      <w:pPr>
        <w:widowControl w:val="0"/>
        <w:tabs>
          <w:tab w:val="left" w:pos="1196"/>
        </w:tabs>
        <w:ind w:firstLine="709"/>
        <w:jc w:val="both"/>
        <w:rPr>
          <w:sz w:val="28"/>
          <w:szCs w:val="28"/>
        </w:rPr>
      </w:pPr>
      <w:r w:rsidRPr="00F546F9">
        <w:rPr>
          <w:sz w:val="28"/>
          <w:szCs w:val="28"/>
        </w:rPr>
        <w:t>8. Получатель субсидии определяется на основании предложений (заявок), направленных участниками отбора для участия в отборе, исходя из соответствия участника отбора критериям отбора и очередности поступления предложений (заявок) на участие в отборе.</w:t>
      </w:r>
    </w:p>
    <w:p w14:paraId="5FE5CCB1" w14:textId="77777777" w:rsidR="00AF1F07" w:rsidRPr="00F546F9" w:rsidRDefault="00AF1F07" w:rsidP="00681A8E">
      <w:pPr>
        <w:widowControl w:val="0"/>
        <w:tabs>
          <w:tab w:val="left" w:pos="1196"/>
        </w:tabs>
        <w:ind w:firstLine="709"/>
        <w:jc w:val="both"/>
        <w:rPr>
          <w:sz w:val="28"/>
          <w:szCs w:val="28"/>
        </w:rPr>
      </w:pPr>
      <w:r w:rsidRPr="00F546F9">
        <w:rPr>
          <w:sz w:val="28"/>
          <w:szCs w:val="28"/>
        </w:rPr>
        <w:t>9. Решение о проведении отбора получателей субсидии оформляется постановлением Администрации, которое должно содержать сведения, предусмотренные пунктом 10 настоящего Порядка.</w:t>
      </w:r>
    </w:p>
    <w:p w14:paraId="0DEA9DDC" w14:textId="77777777" w:rsidR="00AF1F07" w:rsidRPr="00F546F9" w:rsidRDefault="00AF1F07" w:rsidP="00681A8E">
      <w:pPr>
        <w:widowControl w:val="0"/>
        <w:tabs>
          <w:tab w:val="left" w:pos="1196"/>
        </w:tabs>
        <w:ind w:firstLine="709"/>
        <w:jc w:val="both"/>
        <w:rPr>
          <w:sz w:val="28"/>
          <w:szCs w:val="28"/>
        </w:rPr>
      </w:pPr>
      <w:r w:rsidRPr="00F546F9">
        <w:rPr>
          <w:sz w:val="28"/>
          <w:szCs w:val="28"/>
        </w:rPr>
        <w:t>10. В течение 3 дней со дня издания постановления Администрации о проведении отбора и не менее чем за 30 календарных дней до проведения отбора на Едином портале бюджетной системы Российской Федерации размещается объявление о проведении отбора. В объявлении о проведении отбора должны быть указаны следующие сведения:</w:t>
      </w:r>
    </w:p>
    <w:p w14:paraId="7CB6C88D" w14:textId="77777777" w:rsidR="00AF1F07" w:rsidRPr="00F546F9" w:rsidRDefault="00AF1F07" w:rsidP="00681A8E">
      <w:pPr>
        <w:widowControl w:val="0"/>
        <w:tabs>
          <w:tab w:val="left" w:pos="1196"/>
        </w:tabs>
        <w:ind w:firstLine="709"/>
        <w:jc w:val="both"/>
        <w:rPr>
          <w:sz w:val="28"/>
          <w:szCs w:val="28"/>
        </w:rPr>
      </w:pPr>
      <w:r w:rsidRPr="00F546F9">
        <w:rPr>
          <w:sz w:val="28"/>
          <w:szCs w:val="28"/>
        </w:rPr>
        <w:t>1) сроки проведения отбора, а также информации о возможности проведения нескольких этапов отбора с указанием сроков и порядка их проведения (при необходимости);</w:t>
      </w:r>
    </w:p>
    <w:p w14:paraId="0B38BBF1" w14:textId="77777777" w:rsidR="00AF1F07" w:rsidRPr="00F546F9" w:rsidRDefault="00AF1F07" w:rsidP="00681A8E">
      <w:pPr>
        <w:widowControl w:val="0"/>
        <w:tabs>
          <w:tab w:val="left" w:pos="1196"/>
        </w:tabs>
        <w:ind w:firstLine="709"/>
        <w:jc w:val="both"/>
        <w:rPr>
          <w:sz w:val="28"/>
          <w:szCs w:val="28"/>
        </w:rPr>
      </w:pPr>
      <w:r w:rsidRPr="00F546F9">
        <w:rPr>
          <w:sz w:val="28"/>
          <w:szCs w:val="28"/>
        </w:rPr>
        <w:t>2) дата начала подачи или окончания приема предложений (заявок) участников отбора, которая не может быть ранее 30-го календарного дня, следующего за днем размещения объявления о проведении отбора;</w:t>
      </w:r>
    </w:p>
    <w:p w14:paraId="1A8EC3A0" w14:textId="77777777" w:rsidR="00AF1F07" w:rsidRPr="00F546F9" w:rsidRDefault="00AF1F07" w:rsidP="00681A8E">
      <w:pPr>
        <w:widowControl w:val="0"/>
        <w:tabs>
          <w:tab w:val="left" w:pos="1196"/>
        </w:tabs>
        <w:ind w:firstLine="709"/>
        <w:jc w:val="both"/>
        <w:rPr>
          <w:sz w:val="28"/>
          <w:szCs w:val="28"/>
        </w:rPr>
      </w:pPr>
      <w:r w:rsidRPr="00F546F9">
        <w:rPr>
          <w:sz w:val="28"/>
          <w:szCs w:val="28"/>
        </w:rPr>
        <w:t>3) наименование, место нахождения, почтовый адрес, адрес электронной почты Администрации;</w:t>
      </w:r>
    </w:p>
    <w:p w14:paraId="71F39801" w14:textId="77777777" w:rsidR="00AF1F07" w:rsidRPr="00F546F9" w:rsidRDefault="00AF1F07" w:rsidP="00681A8E">
      <w:pPr>
        <w:widowControl w:val="0"/>
        <w:tabs>
          <w:tab w:val="left" w:pos="1196"/>
        </w:tabs>
        <w:ind w:firstLine="709"/>
        <w:jc w:val="both"/>
        <w:rPr>
          <w:sz w:val="28"/>
          <w:szCs w:val="28"/>
        </w:rPr>
      </w:pPr>
      <w:r w:rsidRPr="00F546F9">
        <w:rPr>
          <w:sz w:val="28"/>
          <w:szCs w:val="28"/>
        </w:rPr>
        <w:t>4) результаты предоставления субсидии в соответствии с пунктом 29 настоящего Порядка;</w:t>
      </w:r>
    </w:p>
    <w:p w14:paraId="291B5820" w14:textId="77777777" w:rsidR="00AF1F07" w:rsidRPr="00F546F9" w:rsidRDefault="00AF1F07" w:rsidP="00681A8E">
      <w:pPr>
        <w:widowControl w:val="0"/>
        <w:tabs>
          <w:tab w:val="left" w:pos="1196"/>
        </w:tabs>
        <w:ind w:firstLine="709"/>
        <w:jc w:val="both"/>
        <w:rPr>
          <w:sz w:val="28"/>
          <w:szCs w:val="28"/>
        </w:rPr>
      </w:pPr>
      <w:r w:rsidRPr="00F546F9">
        <w:rPr>
          <w:sz w:val="28"/>
          <w:szCs w:val="28"/>
        </w:rPr>
        <w:t>5) доменное имя, и (или) сетевой адрес, и (или) указатели страниц сайта в информационно-телекоммуникационной сети «Интернет», на котором обеспечивается проведение отбора;</w:t>
      </w:r>
    </w:p>
    <w:p w14:paraId="19107D8C" w14:textId="77777777" w:rsidR="00AF1F07" w:rsidRPr="00F546F9" w:rsidRDefault="00AF1F07" w:rsidP="00681A8E">
      <w:pPr>
        <w:widowControl w:val="0"/>
        <w:tabs>
          <w:tab w:val="left" w:pos="1196"/>
        </w:tabs>
        <w:ind w:firstLine="709"/>
        <w:jc w:val="both"/>
        <w:rPr>
          <w:sz w:val="28"/>
          <w:szCs w:val="28"/>
        </w:rPr>
      </w:pPr>
      <w:r w:rsidRPr="00F546F9">
        <w:rPr>
          <w:sz w:val="28"/>
          <w:szCs w:val="28"/>
        </w:rPr>
        <w:t>6) требования к участникам отбора в соответствии с пунктом 11 настоящего Порядка и перечень документов, представляемых участниками отбора для подтверждения их соответствия указанным требованиям;</w:t>
      </w:r>
    </w:p>
    <w:p w14:paraId="28AD26FF" w14:textId="77777777" w:rsidR="00AF1F07" w:rsidRPr="00F546F9" w:rsidRDefault="00AF1F07" w:rsidP="00681A8E">
      <w:pPr>
        <w:widowControl w:val="0"/>
        <w:tabs>
          <w:tab w:val="left" w:pos="1196"/>
        </w:tabs>
        <w:ind w:firstLine="709"/>
        <w:jc w:val="both"/>
        <w:rPr>
          <w:sz w:val="28"/>
          <w:szCs w:val="28"/>
        </w:rPr>
      </w:pPr>
      <w:r w:rsidRPr="00F546F9">
        <w:rPr>
          <w:sz w:val="28"/>
          <w:szCs w:val="28"/>
        </w:rPr>
        <w:lastRenderedPageBreak/>
        <w:t>7) порядок подачи предложений (заявок) участниками отбора и требования, предъявляемые к форме и содержанию предложений (заявок), подаваемых участниками отбора, в соответствии с Приложением 1 к настоящему Порядку;</w:t>
      </w:r>
    </w:p>
    <w:p w14:paraId="15BDD4E3" w14:textId="77777777" w:rsidR="00AF1F07" w:rsidRPr="00F546F9" w:rsidRDefault="00AF1F07" w:rsidP="00681A8E">
      <w:pPr>
        <w:widowControl w:val="0"/>
        <w:tabs>
          <w:tab w:val="left" w:pos="1196"/>
        </w:tabs>
        <w:ind w:firstLine="709"/>
        <w:jc w:val="both"/>
        <w:rPr>
          <w:sz w:val="28"/>
          <w:szCs w:val="28"/>
        </w:rPr>
      </w:pPr>
      <w:r w:rsidRPr="00F546F9">
        <w:rPr>
          <w:sz w:val="28"/>
          <w:szCs w:val="28"/>
        </w:rPr>
        <w:t>8) порядок отзыва предложений (заявок) участников отбора, порядок возврата предложений (заявок) участников отбора, определяющего в том числе основания для возврата предложений (заявок) участников отбора, порядок внесения изменений в предложения (заявки) участников отбора;</w:t>
      </w:r>
    </w:p>
    <w:p w14:paraId="2E9CD08C" w14:textId="77777777" w:rsidR="00AF1F07" w:rsidRPr="00F546F9" w:rsidRDefault="00AF1F07" w:rsidP="00681A8E">
      <w:pPr>
        <w:widowControl w:val="0"/>
        <w:tabs>
          <w:tab w:val="left" w:pos="1196"/>
        </w:tabs>
        <w:ind w:firstLine="709"/>
        <w:jc w:val="both"/>
        <w:rPr>
          <w:sz w:val="28"/>
          <w:szCs w:val="28"/>
        </w:rPr>
      </w:pPr>
      <w:r w:rsidRPr="00F546F9">
        <w:rPr>
          <w:sz w:val="28"/>
          <w:szCs w:val="28"/>
        </w:rPr>
        <w:t>9) правила рассмотрения и оценки предложений (заявок) участников отбора в соответствии с пунктами 18 – 22 настоящего Порядка;</w:t>
      </w:r>
    </w:p>
    <w:p w14:paraId="50F95AA8" w14:textId="77777777" w:rsidR="00AF1F07" w:rsidRPr="00F546F9" w:rsidRDefault="00AF1F07" w:rsidP="00681A8E">
      <w:pPr>
        <w:widowControl w:val="0"/>
        <w:tabs>
          <w:tab w:val="left" w:pos="1196"/>
        </w:tabs>
        <w:ind w:firstLine="709"/>
        <w:jc w:val="both"/>
        <w:rPr>
          <w:sz w:val="28"/>
          <w:szCs w:val="28"/>
        </w:rPr>
      </w:pPr>
      <w:r w:rsidRPr="00F546F9">
        <w:rPr>
          <w:sz w:val="28"/>
          <w:szCs w:val="28"/>
        </w:rPr>
        <w:t>10)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0917CA08" w14:textId="77777777" w:rsidR="00AF1F07" w:rsidRPr="00F546F9" w:rsidRDefault="00AF1F07" w:rsidP="00681A8E">
      <w:pPr>
        <w:widowControl w:val="0"/>
        <w:tabs>
          <w:tab w:val="left" w:pos="1196"/>
        </w:tabs>
        <w:ind w:firstLine="709"/>
        <w:jc w:val="both"/>
        <w:rPr>
          <w:sz w:val="28"/>
          <w:szCs w:val="28"/>
        </w:rPr>
      </w:pPr>
      <w:r w:rsidRPr="00F546F9">
        <w:rPr>
          <w:sz w:val="28"/>
          <w:szCs w:val="28"/>
        </w:rPr>
        <w:t>11) срок, в течение которого победитель (победители) отбора должен подписать соглашение (договор) о предоставлении субсидии (далее – соглашение);</w:t>
      </w:r>
    </w:p>
    <w:p w14:paraId="70AE5711" w14:textId="77777777" w:rsidR="00AF1F07" w:rsidRPr="00F546F9" w:rsidRDefault="00AF1F07" w:rsidP="00681A8E">
      <w:pPr>
        <w:widowControl w:val="0"/>
        <w:tabs>
          <w:tab w:val="left" w:pos="1196"/>
        </w:tabs>
        <w:ind w:firstLine="709"/>
        <w:jc w:val="both"/>
        <w:rPr>
          <w:sz w:val="28"/>
          <w:szCs w:val="28"/>
        </w:rPr>
      </w:pPr>
      <w:r w:rsidRPr="00F546F9">
        <w:rPr>
          <w:sz w:val="28"/>
          <w:szCs w:val="28"/>
        </w:rPr>
        <w:t>12) условия признания победителя (победителей) отбора уклонившимся от заключения соглашения;</w:t>
      </w:r>
    </w:p>
    <w:p w14:paraId="6B4F0FEC" w14:textId="77777777" w:rsidR="00AF1F07" w:rsidRPr="00F546F9" w:rsidRDefault="00AF1F07" w:rsidP="00681A8E">
      <w:pPr>
        <w:widowControl w:val="0"/>
        <w:tabs>
          <w:tab w:val="left" w:pos="1196"/>
        </w:tabs>
        <w:ind w:firstLine="709"/>
        <w:jc w:val="both"/>
        <w:rPr>
          <w:sz w:val="28"/>
          <w:szCs w:val="28"/>
        </w:rPr>
      </w:pPr>
      <w:r w:rsidRPr="00F546F9">
        <w:rPr>
          <w:sz w:val="28"/>
          <w:szCs w:val="28"/>
        </w:rPr>
        <w:t>13) дата размещения результатов отбора на Едином портале бюджетной системы Российской Федерации, которая не может быть позднее 14-го календарного дня, следующего за днем определения победителя отбора (с соблюдением сроков, установленных пунктом 26(2) Положения о мерах по обеспечению исполнения федерального бюджета, утвержденного постановлением Правительства Российской Федерации от 09.12.2017 № 1496 «О мерах по обеспечению исполнения федерального бюджета», в случае предоставления субсидий из федерального бюджета, а также из бюджетов субъектов Российской Федерации (местных бюджетов),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w:t>
      </w:r>
    </w:p>
    <w:p w14:paraId="5322CE8A" w14:textId="77777777" w:rsidR="00AF1F07" w:rsidRPr="00F546F9" w:rsidRDefault="00AF1F07" w:rsidP="00681A8E">
      <w:pPr>
        <w:widowControl w:val="0"/>
        <w:tabs>
          <w:tab w:val="left" w:pos="1196"/>
        </w:tabs>
        <w:ind w:firstLine="709"/>
        <w:jc w:val="both"/>
        <w:rPr>
          <w:sz w:val="28"/>
          <w:szCs w:val="28"/>
        </w:rPr>
      </w:pPr>
      <w:r w:rsidRPr="00F546F9">
        <w:rPr>
          <w:sz w:val="28"/>
          <w:szCs w:val="28"/>
        </w:rPr>
        <w:t>11. Участник отбора на первое число месяца, предшествующего месяцу, в котором объявлен отбор, должен соответствовать требованиям, установленным пунктом 4 настоящего Порядка, а также следующим требованиям:</w:t>
      </w:r>
    </w:p>
    <w:p w14:paraId="795A5D12" w14:textId="77777777" w:rsidR="00AF1F07" w:rsidRPr="00F546F9" w:rsidRDefault="00AF1F07" w:rsidP="00681A8E">
      <w:pPr>
        <w:widowControl w:val="0"/>
        <w:tabs>
          <w:tab w:val="left" w:pos="1196"/>
        </w:tabs>
        <w:ind w:firstLine="709"/>
        <w:jc w:val="both"/>
        <w:rPr>
          <w:sz w:val="28"/>
          <w:szCs w:val="28"/>
        </w:rPr>
      </w:pPr>
      <w:r w:rsidRPr="00F546F9">
        <w:rPr>
          <w:sz w:val="28"/>
          <w:szCs w:val="28"/>
        </w:rPr>
        <w:t>1) 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1AB16CAF" w14:textId="50B694B1" w:rsidR="00AF1F07" w:rsidRPr="00F546F9" w:rsidRDefault="00AF1F07" w:rsidP="00681A8E">
      <w:pPr>
        <w:widowControl w:val="0"/>
        <w:tabs>
          <w:tab w:val="left" w:pos="1196"/>
        </w:tabs>
        <w:ind w:firstLine="709"/>
        <w:jc w:val="both"/>
        <w:rPr>
          <w:sz w:val="28"/>
          <w:szCs w:val="28"/>
        </w:rPr>
      </w:pPr>
      <w:r w:rsidRPr="00F546F9">
        <w:rPr>
          <w:sz w:val="28"/>
          <w:szCs w:val="28"/>
        </w:rPr>
        <w:t xml:space="preserve">2) у участника отбора должна отсутствовать просроченная задолженность по возврату в бюджет </w:t>
      </w:r>
      <w:r w:rsidR="00D207EA">
        <w:rPr>
          <w:sz w:val="28"/>
          <w:szCs w:val="28"/>
        </w:rPr>
        <w:t>Староджерелиевского</w:t>
      </w:r>
      <w:r w:rsidR="003A53EB" w:rsidRPr="00F546F9">
        <w:rPr>
          <w:sz w:val="28"/>
          <w:szCs w:val="28"/>
        </w:rPr>
        <w:t xml:space="preserve"> сельского поселения Красноармейского района </w:t>
      </w:r>
      <w:r w:rsidRPr="00F546F9">
        <w:rPr>
          <w:sz w:val="28"/>
          <w:szCs w:val="28"/>
        </w:rPr>
        <w:t xml:space="preserve">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w:t>
      </w:r>
      <w:r w:rsidRPr="00F546F9">
        <w:rPr>
          <w:sz w:val="28"/>
          <w:szCs w:val="28"/>
        </w:rPr>
        <w:lastRenderedPageBreak/>
        <w:t xml:space="preserve">обязательствам перед </w:t>
      </w:r>
      <w:r w:rsidR="00D207EA">
        <w:rPr>
          <w:sz w:val="28"/>
          <w:szCs w:val="28"/>
        </w:rPr>
        <w:t>Староджерелиевским</w:t>
      </w:r>
      <w:r w:rsidR="003A53EB" w:rsidRPr="00F546F9">
        <w:rPr>
          <w:sz w:val="28"/>
          <w:szCs w:val="28"/>
        </w:rPr>
        <w:t xml:space="preserve"> сельским поселени</w:t>
      </w:r>
      <w:r w:rsidR="00EF2279" w:rsidRPr="00F546F9">
        <w:rPr>
          <w:sz w:val="28"/>
          <w:szCs w:val="28"/>
        </w:rPr>
        <w:t>ем</w:t>
      </w:r>
      <w:r w:rsidR="003A53EB" w:rsidRPr="00F546F9">
        <w:rPr>
          <w:sz w:val="28"/>
          <w:szCs w:val="28"/>
        </w:rPr>
        <w:t xml:space="preserve"> Красноармейского района </w:t>
      </w:r>
      <w:r w:rsidRPr="00F546F9">
        <w:rPr>
          <w:sz w:val="28"/>
          <w:szCs w:val="28"/>
        </w:rPr>
        <w:t xml:space="preserve">(за исключением субсидий, предоставляемых государственным (муниципальным) учреждениям, субсидий в целях </w:t>
      </w:r>
      <w:r w:rsidR="00562990" w:rsidRPr="00F546F9">
        <w:rPr>
          <w:sz w:val="28"/>
          <w:szCs w:val="28"/>
        </w:rPr>
        <w:t>возмещения недополученных доходов или возмещения затрат</w:t>
      </w:r>
      <w:r w:rsidRPr="00F546F9">
        <w:rPr>
          <w:sz w:val="28"/>
          <w:szCs w:val="28"/>
        </w:rPr>
        <w:t>);</w:t>
      </w:r>
    </w:p>
    <w:p w14:paraId="23A333D7" w14:textId="77777777" w:rsidR="00AF1F07" w:rsidRPr="00F546F9" w:rsidRDefault="00AF1F07" w:rsidP="00681A8E">
      <w:pPr>
        <w:widowControl w:val="0"/>
        <w:tabs>
          <w:tab w:val="left" w:pos="1196"/>
        </w:tabs>
        <w:ind w:firstLine="709"/>
        <w:jc w:val="both"/>
        <w:rPr>
          <w:sz w:val="28"/>
          <w:szCs w:val="28"/>
        </w:rPr>
      </w:pPr>
      <w:r w:rsidRPr="00F546F9">
        <w:rPr>
          <w:sz w:val="28"/>
          <w:szCs w:val="28"/>
        </w:rPr>
        <w:t>3) 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14:paraId="470896C5" w14:textId="77777777" w:rsidR="00AF1F07" w:rsidRPr="00F546F9" w:rsidRDefault="00AF1F07" w:rsidP="00681A8E">
      <w:pPr>
        <w:widowControl w:val="0"/>
        <w:tabs>
          <w:tab w:val="left" w:pos="1196"/>
        </w:tabs>
        <w:ind w:firstLine="709"/>
        <w:jc w:val="both"/>
        <w:rPr>
          <w:sz w:val="28"/>
          <w:szCs w:val="28"/>
        </w:rPr>
      </w:pPr>
      <w:r w:rsidRPr="00F546F9">
        <w:rPr>
          <w:sz w:val="28"/>
          <w:szCs w:val="28"/>
        </w:rPr>
        <w:t>4)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 производителе товаров, работ, услуг, являющихся участниками отбора;</w:t>
      </w:r>
    </w:p>
    <w:p w14:paraId="2F8CF156" w14:textId="77777777" w:rsidR="00AF1F07" w:rsidRPr="00F546F9" w:rsidRDefault="00AF1F07" w:rsidP="00681A8E">
      <w:pPr>
        <w:widowControl w:val="0"/>
        <w:tabs>
          <w:tab w:val="left" w:pos="1196"/>
        </w:tabs>
        <w:ind w:firstLine="709"/>
        <w:jc w:val="both"/>
        <w:rPr>
          <w:sz w:val="28"/>
          <w:szCs w:val="28"/>
        </w:rPr>
      </w:pPr>
      <w:r w:rsidRPr="00F546F9">
        <w:rPr>
          <w:sz w:val="28"/>
          <w:szCs w:val="28"/>
        </w:rPr>
        <w:t>5) 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14:paraId="4D134E0D" w14:textId="5FA1C776" w:rsidR="00AF1F07" w:rsidRPr="00F546F9" w:rsidRDefault="00AF1F07" w:rsidP="00681A8E">
      <w:pPr>
        <w:widowControl w:val="0"/>
        <w:tabs>
          <w:tab w:val="left" w:pos="1196"/>
        </w:tabs>
        <w:ind w:firstLine="709"/>
        <w:jc w:val="both"/>
        <w:rPr>
          <w:sz w:val="28"/>
          <w:szCs w:val="28"/>
        </w:rPr>
      </w:pPr>
      <w:r w:rsidRPr="00F546F9">
        <w:rPr>
          <w:sz w:val="28"/>
          <w:szCs w:val="28"/>
        </w:rPr>
        <w:t xml:space="preserve">6) участники отбора не должны получать средства из бюджета </w:t>
      </w:r>
      <w:r w:rsidR="00D207EA">
        <w:rPr>
          <w:sz w:val="28"/>
          <w:szCs w:val="28"/>
        </w:rPr>
        <w:t>Староджерелиевского</w:t>
      </w:r>
      <w:r w:rsidR="003C5EC2" w:rsidRPr="00F546F9">
        <w:rPr>
          <w:sz w:val="28"/>
          <w:szCs w:val="28"/>
        </w:rPr>
        <w:t xml:space="preserve"> сельского поселения Красноармейского района </w:t>
      </w:r>
      <w:r w:rsidRPr="00F546F9">
        <w:rPr>
          <w:sz w:val="28"/>
          <w:szCs w:val="28"/>
        </w:rPr>
        <w:t>на основании иных муниципальных правовых актов на цели, установленные пунктом 2 настоящего Порядка.</w:t>
      </w:r>
    </w:p>
    <w:p w14:paraId="78A63271" w14:textId="77777777" w:rsidR="00AF1F07" w:rsidRPr="00F546F9" w:rsidRDefault="00AF1F07" w:rsidP="00681A8E">
      <w:pPr>
        <w:widowControl w:val="0"/>
        <w:tabs>
          <w:tab w:val="left" w:pos="1196"/>
        </w:tabs>
        <w:ind w:firstLine="709"/>
        <w:jc w:val="both"/>
        <w:rPr>
          <w:sz w:val="28"/>
          <w:szCs w:val="28"/>
        </w:rPr>
      </w:pPr>
      <w:r w:rsidRPr="00F546F9">
        <w:rPr>
          <w:sz w:val="28"/>
          <w:szCs w:val="28"/>
        </w:rPr>
        <w:t>12. Для участия в отборе участник отбора представляет в Администрацию следующие документы:</w:t>
      </w:r>
    </w:p>
    <w:p w14:paraId="1AEA2492" w14:textId="77777777" w:rsidR="00AF1F07" w:rsidRPr="00F546F9" w:rsidRDefault="00AF1F07" w:rsidP="00681A8E">
      <w:pPr>
        <w:widowControl w:val="0"/>
        <w:tabs>
          <w:tab w:val="left" w:pos="1196"/>
        </w:tabs>
        <w:ind w:firstLine="709"/>
        <w:jc w:val="both"/>
        <w:rPr>
          <w:sz w:val="28"/>
          <w:szCs w:val="28"/>
        </w:rPr>
      </w:pPr>
      <w:bookmarkStart w:id="8" w:name="Par106"/>
      <w:bookmarkEnd w:id="8"/>
      <w:r w:rsidRPr="00F546F9">
        <w:rPr>
          <w:sz w:val="28"/>
          <w:szCs w:val="28"/>
        </w:rPr>
        <w:t>1) заявку для участия в отборе согласно Приложению 1 к настоящему Порядку;</w:t>
      </w:r>
    </w:p>
    <w:p w14:paraId="2389B0E9" w14:textId="77777777" w:rsidR="00AF1F07" w:rsidRPr="00F546F9" w:rsidRDefault="00AF1F07" w:rsidP="00681A8E">
      <w:pPr>
        <w:widowControl w:val="0"/>
        <w:tabs>
          <w:tab w:val="left" w:pos="1196"/>
        </w:tabs>
        <w:ind w:firstLine="709"/>
        <w:jc w:val="both"/>
        <w:rPr>
          <w:sz w:val="28"/>
          <w:szCs w:val="28"/>
        </w:rPr>
      </w:pPr>
      <w:r w:rsidRPr="00F546F9">
        <w:rPr>
          <w:sz w:val="28"/>
          <w:szCs w:val="28"/>
        </w:rPr>
        <w:t>2) сведения о</w:t>
      </w:r>
      <w:r w:rsidR="00386235" w:rsidRPr="00F546F9">
        <w:rPr>
          <w:sz w:val="28"/>
          <w:szCs w:val="28"/>
        </w:rPr>
        <w:t>б</w:t>
      </w:r>
      <w:r w:rsidRPr="00F546F9">
        <w:rPr>
          <w:sz w:val="28"/>
          <w:szCs w:val="28"/>
        </w:rPr>
        <w:t xml:space="preserve"> </w:t>
      </w:r>
      <w:r w:rsidR="00386235" w:rsidRPr="00F546F9">
        <w:rPr>
          <w:sz w:val="28"/>
          <w:szCs w:val="28"/>
        </w:rPr>
        <w:t>участнике отбора</w:t>
      </w:r>
      <w:r w:rsidRPr="00F546F9">
        <w:rPr>
          <w:sz w:val="28"/>
          <w:szCs w:val="28"/>
        </w:rPr>
        <w:t xml:space="preserve"> согласно Приложению 2 к настоящему Порядку</w:t>
      </w:r>
      <w:r w:rsidR="00386235" w:rsidRPr="00F546F9">
        <w:rPr>
          <w:sz w:val="28"/>
          <w:szCs w:val="28"/>
        </w:rPr>
        <w:t xml:space="preserve"> (для юридических лиц и индивидуальных предпринимателей)</w:t>
      </w:r>
      <w:r w:rsidRPr="00F546F9">
        <w:rPr>
          <w:sz w:val="28"/>
          <w:szCs w:val="28"/>
        </w:rPr>
        <w:t>;</w:t>
      </w:r>
    </w:p>
    <w:p w14:paraId="74549323" w14:textId="77777777" w:rsidR="00AF1F07" w:rsidRPr="00F546F9" w:rsidRDefault="00AF1F07" w:rsidP="00681A8E">
      <w:pPr>
        <w:widowControl w:val="0"/>
        <w:tabs>
          <w:tab w:val="left" w:pos="1196"/>
        </w:tabs>
        <w:ind w:firstLine="709"/>
        <w:jc w:val="both"/>
        <w:rPr>
          <w:sz w:val="28"/>
          <w:szCs w:val="28"/>
        </w:rPr>
      </w:pPr>
      <w:bookmarkStart w:id="9" w:name="sub_130403"/>
      <w:r w:rsidRPr="00F546F9">
        <w:rPr>
          <w:sz w:val="28"/>
          <w:szCs w:val="28"/>
        </w:rPr>
        <w:t>3) копию устава (для юридических лиц);</w:t>
      </w:r>
    </w:p>
    <w:p w14:paraId="6B9DA444" w14:textId="77777777" w:rsidR="00386235" w:rsidRPr="00F546F9" w:rsidRDefault="00AF1F07" w:rsidP="00681A8E">
      <w:pPr>
        <w:widowControl w:val="0"/>
        <w:tabs>
          <w:tab w:val="left" w:pos="1196"/>
        </w:tabs>
        <w:ind w:firstLine="709"/>
        <w:jc w:val="both"/>
        <w:rPr>
          <w:sz w:val="28"/>
          <w:szCs w:val="28"/>
        </w:rPr>
      </w:pPr>
      <w:r w:rsidRPr="00F546F9">
        <w:rPr>
          <w:sz w:val="28"/>
          <w:szCs w:val="28"/>
        </w:rPr>
        <w:t xml:space="preserve">4) </w:t>
      </w:r>
      <w:r w:rsidR="00386235" w:rsidRPr="00F546F9">
        <w:rPr>
          <w:sz w:val="28"/>
          <w:szCs w:val="28"/>
        </w:rPr>
        <w:t>копию паспорта (для индивидуальных предпринимателей и физических лиц);</w:t>
      </w:r>
    </w:p>
    <w:p w14:paraId="19B3BCF7" w14:textId="77777777" w:rsidR="00AF1F07" w:rsidRPr="00F546F9" w:rsidRDefault="00386235" w:rsidP="00681A8E">
      <w:pPr>
        <w:widowControl w:val="0"/>
        <w:tabs>
          <w:tab w:val="left" w:pos="1196"/>
        </w:tabs>
        <w:ind w:firstLine="709"/>
        <w:jc w:val="both"/>
        <w:rPr>
          <w:sz w:val="28"/>
          <w:szCs w:val="28"/>
        </w:rPr>
      </w:pPr>
      <w:r w:rsidRPr="00F546F9">
        <w:rPr>
          <w:sz w:val="28"/>
          <w:szCs w:val="28"/>
        </w:rPr>
        <w:t xml:space="preserve">5) </w:t>
      </w:r>
      <w:r w:rsidR="00AF1F07" w:rsidRPr="00F546F9">
        <w:rPr>
          <w:sz w:val="28"/>
          <w:szCs w:val="28"/>
        </w:rPr>
        <w:t xml:space="preserve">расчет </w:t>
      </w:r>
      <w:r w:rsidR="00EC552C" w:rsidRPr="00F546F9">
        <w:rPr>
          <w:sz w:val="28"/>
          <w:szCs w:val="28"/>
        </w:rPr>
        <w:t>размера субсидии согласно Приложению 3 к настоящему Порядку</w:t>
      </w:r>
      <w:r w:rsidR="00AF1F07" w:rsidRPr="00F546F9">
        <w:rPr>
          <w:sz w:val="28"/>
          <w:szCs w:val="28"/>
        </w:rPr>
        <w:t>;</w:t>
      </w:r>
    </w:p>
    <w:p w14:paraId="1F6517BD" w14:textId="77777777" w:rsidR="00AF1F07" w:rsidRPr="00F546F9" w:rsidRDefault="00386235" w:rsidP="00681A8E">
      <w:pPr>
        <w:widowControl w:val="0"/>
        <w:tabs>
          <w:tab w:val="left" w:pos="1196"/>
        </w:tabs>
        <w:ind w:firstLine="709"/>
        <w:jc w:val="both"/>
        <w:rPr>
          <w:sz w:val="28"/>
          <w:szCs w:val="28"/>
        </w:rPr>
      </w:pPr>
      <w:r w:rsidRPr="00F546F9">
        <w:rPr>
          <w:sz w:val="28"/>
          <w:szCs w:val="28"/>
        </w:rPr>
        <w:t>6</w:t>
      </w:r>
      <w:r w:rsidR="00AF1F07" w:rsidRPr="00F546F9">
        <w:rPr>
          <w:sz w:val="28"/>
          <w:szCs w:val="28"/>
        </w:rPr>
        <w:t xml:space="preserve">) </w:t>
      </w:r>
      <w:bookmarkEnd w:id="9"/>
      <w:r w:rsidR="00AF1F07" w:rsidRPr="00F546F9">
        <w:rPr>
          <w:sz w:val="28"/>
          <w:szCs w:val="28"/>
        </w:rPr>
        <w:t xml:space="preserve">согласие на обработку персональных данных (для физических лиц). Согласие на обработку персональных данных представляется в случаях и в форме, установленных Федеральным законом от 27.07.2006 № 152-ФЗ «О </w:t>
      </w:r>
      <w:r w:rsidR="00AF1F07" w:rsidRPr="00F546F9">
        <w:rPr>
          <w:sz w:val="28"/>
          <w:szCs w:val="28"/>
        </w:rPr>
        <w:lastRenderedPageBreak/>
        <w:t>персональных данных».</w:t>
      </w:r>
    </w:p>
    <w:p w14:paraId="044C767F" w14:textId="77777777" w:rsidR="00AF1F07" w:rsidRPr="00F546F9" w:rsidRDefault="00AF1F07" w:rsidP="00681A8E">
      <w:pPr>
        <w:widowControl w:val="0"/>
        <w:tabs>
          <w:tab w:val="left" w:pos="1196"/>
        </w:tabs>
        <w:ind w:firstLine="709"/>
        <w:jc w:val="both"/>
        <w:rPr>
          <w:sz w:val="28"/>
          <w:szCs w:val="28"/>
        </w:rPr>
      </w:pPr>
      <w:r w:rsidRPr="00F546F9">
        <w:rPr>
          <w:sz w:val="28"/>
          <w:szCs w:val="28"/>
        </w:rPr>
        <w:t>13. Участник отбора по собственной инициативе вправе представить:</w:t>
      </w:r>
    </w:p>
    <w:p w14:paraId="046A8888" w14:textId="77777777" w:rsidR="00AF1F07" w:rsidRPr="00F546F9" w:rsidRDefault="00AF1F07" w:rsidP="00681A8E">
      <w:pPr>
        <w:widowControl w:val="0"/>
        <w:tabs>
          <w:tab w:val="left" w:pos="1196"/>
        </w:tabs>
        <w:ind w:firstLine="709"/>
        <w:jc w:val="both"/>
        <w:rPr>
          <w:sz w:val="28"/>
          <w:szCs w:val="28"/>
        </w:rPr>
      </w:pPr>
      <w:r w:rsidRPr="00F546F9">
        <w:rPr>
          <w:sz w:val="28"/>
          <w:szCs w:val="28"/>
        </w:rPr>
        <w:t>1) выписку из Единого государственного реестра юридических лиц (для участников отбора – юридических лиц) или копию выписки из Единого государственного реестра индивидуальных предпринимателей (для участников отбора – индивидуальных предпринимателей);</w:t>
      </w:r>
    </w:p>
    <w:p w14:paraId="06048B32" w14:textId="77777777" w:rsidR="00AF1F07" w:rsidRPr="00F546F9" w:rsidRDefault="00AF1F07" w:rsidP="00681A8E">
      <w:pPr>
        <w:widowControl w:val="0"/>
        <w:tabs>
          <w:tab w:val="left" w:pos="1196"/>
        </w:tabs>
        <w:ind w:firstLine="709"/>
        <w:jc w:val="both"/>
        <w:rPr>
          <w:sz w:val="28"/>
          <w:szCs w:val="28"/>
        </w:rPr>
      </w:pPr>
      <w:r w:rsidRPr="00F546F9">
        <w:rPr>
          <w:sz w:val="28"/>
          <w:szCs w:val="28"/>
        </w:rPr>
        <w:t>2) справку из налогового органа по месту постановки на учет, подтверждающую отсутствие у участника отбора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775CC312" w14:textId="77777777" w:rsidR="00AF1F07" w:rsidRPr="00F546F9" w:rsidRDefault="00AF1F07" w:rsidP="00681A8E">
      <w:pPr>
        <w:widowControl w:val="0"/>
        <w:tabs>
          <w:tab w:val="left" w:pos="1196"/>
        </w:tabs>
        <w:ind w:firstLine="709"/>
        <w:jc w:val="both"/>
        <w:rPr>
          <w:sz w:val="28"/>
          <w:szCs w:val="28"/>
        </w:rPr>
      </w:pPr>
      <w:r w:rsidRPr="00F546F9">
        <w:rPr>
          <w:sz w:val="28"/>
          <w:szCs w:val="28"/>
        </w:rPr>
        <w:t>Если документы, указанные в подпунктах 1 и 2 настоящего пункта, не представлены заявителем по собственной инициативе, указанные документы запрашиваются Администрацией посредством межведомственного электронного взаимодействия в течение 3 рабочих дней со дня регистрации заявления и прилагаемых к нему документов.</w:t>
      </w:r>
    </w:p>
    <w:p w14:paraId="3CB47570" w14:textId="77777777" w:rsidR="00AF1F07" w:rsidRPr="00F546F9" w:rsidRDefault="00AF1F07" w:rsidP="00681A8E">
      <w:pPr>
        <w:widowControl w:val="0"/>
        <w:tabs>
          <w:tab w:val="left" w:pos="1196"/>
        </w:tabs>
        <w:ind w:firstLine="709"/>
        <w:jc w:val="both"/>
        <w:rPr>
          <w:sz w:val="28"/>
          <w:szCs w:val="28"/>
        </w:rPr>
      </w:pPr>
      <w:r w:rsidRPr="00F546F9">
        <w:rPr>
          <w:sz w:val="28"/>
          <w:szCs w:val="28"/>
        </w:rPr>
        <w:t>14. Все представленные в соответствии с пунктами 12 и 13 настоящего Порядка копии документов заверяются соответственно руководителем юридического лица – участника отбора, индивидуальным предпринимателем – участником отбора, физическим лицом – участником отбора, скрепляются печатью участника отбора (при наличии печати) и предоставляются одновременно с оригиналами.</w:t>
      </w:r>
    </w:p>
    <w:p w14:paraId="720A12BD" w14:textId="77777777" w:rsidR="00AF1F07" w:rsidRPr="00F546F9" w:rsidRDefault="00AF1F07" w:rsidP="00681A8E">
      <w:pPr>
        <w:widowControl w:val="0"/>
        <w:tabs>
          <w:tab w:val="left" w:pos="1196"/>
        </w:tabs>
        <w:ind w:firstLine="709"/>
        <w:jc w:val="both"/>
        <w:rPr>
          <w:sz w:val="28"/>
          <w:szCs w:val="28"/>
        </w:rPr>
      </w:pPr>
      <w:r w:rsidRPr="00F546F9">
        <w:rPr>
          <w:sz w:val="28"/>
          <w:szCs w:val="28"/>
        </w:rPr>
        <w:t>15. Представленные заявителем документы должны соответствовать следующим требованиям:</w:t>
      </w:r>
    </w:p>
    <w:p w14:paraId="077DE0B0" w14:textId="77777777" w:rsidR="00AF1F07" w:rsidRPr="00F546F9" w:rsidRDefault="00AF1F07" w:rsidP="00681A8E">
      <w:pPr>
        <w:widowControl w:val="0"/>
        <w:tabs>
          <w:tab w:val="left" w:pos="1196"/>
        </w:tabs>
        <w:ind w:firstLine="709"/>
        <w:jc w:val="both"/>
        <w:rPr>
          <w:sz w:val="28"/>
          <w:szCs w:val="28"/>
        </w:rPr>
      </w:pPr>
      <w:r w:rsidRPr="00F546F9">
        <w:rPr>
          <w:sz w:val="28"/>
          <w:szCs w:val="28"/>
        </w:rPr>
        <w:t>1) написаны (заполнены) разборчиво;</w:t>
      </w:r>
    </w:p>
    <w:p w14:paraId="03217584" w14:textId="77777777" w:rsidR="00AF1F07" w:rsidRPr="00F546F9" w:rsidRDefault="00AF1F07" w:rsidP="00681A8E">
      <w:pPr>
        <w:widowControl w:val="0"/>
        <w:tabs>
          <w:tab w:val="left" w:pos="1196"/>
        </w:tabs>
        <w:ind w:firstLine="709"/>
        <w:jc w:val="both"/>
        <w:rPr>
          <w:sz w:val="28"/>
          <w:szCs w:val="28"/>
        </w:rPr>
      </w:pPr>
      <w:r w:rsidRPr="00F546F9">
        <w:rPr>
          <w:sz w:val="28"/>
          <w:szCs w:val="28"/>
        </w:rPr>
        <w:t>2) фамилии, имена и отчества (последнее – при наличии) индивидуальных предпринимателей, наименования юридических лиц, их адреса (места нахождения), номера телефонов (при наличии) прописаны полностью;</w:t>
      </w:r>
    </w:p>
    <w:p w14:paraId="35A5F78F" w14:textId="77777777" w:rsidR="00AF1F07" w:rsidRPr="00F546F9" w:rsidRDefault="00AF1F07" w:rsidP="00681A8E">
      <w:pPr>
        <w:widowControl w:val="0"/>
        <w:tabs>
          <w:tab w:val="left" w:pos="1196"/>
        </w:tabs>
        <w:ind w:firstLine="709"/>
        <w:jc w:val="both"/>
        <w:rPr>
          <w:sz w:val="28"/>
          <w:szCs w:val="28"/>
        </w:rPr>
      </w:pPr>
      <w:r w:rsidRPr="00F546F9">
        <w:rPr>
          <w:sz w:val="28"/>
          <w:szCs w:val="28"/>
        </w:rPr>
        <w:t>3) не содержать подчистки, приписки, зачеркнутые слова и иные исправления;</w:t>
      </w:r>
    </w:p>
    <w:p w14:paraId="3B17020B" w14:textId="77777777" w:rsidR="00AF1F07" w:rsidRPr="00F546F9" w:rsidRDefault="00AF1F07" w:rsidP="00681A8E">
      <w:pPr>
        <w:widowControl w:val="0"/>
        <w:tabs>
          <w:tab w:val="left" w:pos="1196"/>
        </w:tabs>
        <w:ind w:firstLine="709"/>
        <w:jc w:val="both"/>
        <w:rPr>
          <w:sz w:val="28"/>
          <w:szCs w:val="28"/>
        </w:rPr>
      </w:pPr>
      <w:r w:rsidRPr="00F546F9">
        <w:rPr>
          <w:sz w:val="28"/>
          <w:szCs w:val="28"/>
        </w:rPr>
        <w:t>4) не заполнены карандашом;</w:t>
      </w:r>
    </w:p>
    <w:p w14:paraId="7CB62959" w14:textId="77777777" w:rsidR="00AF1F07" w:rsidRPr="00F546F9" w:rsidRDefault="00AF1F07" w:rsidP="00681A8E">
      <w:pPr>
        <w:widowControl w:val="0"/>
        <w:tabs>
          <w:tab w:val="left" w:pos="1196"/>
        </w:tabs>
        <w:ind w:firstLine="709"/>
        <w:jc w:val="both"/>
        <w:rPr>
          <w:sz w:val="28"/>
          <w:szCs w:val="28"/>
        </w:rPr>
      </w:pPr>
      <w:r w:rsidRPr="00F546F9">
        <w:rPr>
          <w:sz w:val="28"/>
          <w:szCs w:val="28"/>
        </w:rPr>
        <w:t>5) не иметь серьезных повреждений, наличие которых допускает неоднозначность истолкования их содержания.</w:t>
      </w:r>
    </w:p>
    <w:p w14:paraId="735D34DD" w14:textId="77777777" w:rsidR="00AF1F07" w:rsidRPr="00F546F9" w:rsidRDefault="00AF1F07" w:rsidP="00681A8E">
      <w:pPr>
        <w:widowControl w:val="0"/>
        <w:tabs>
          <w:tab w:val="left" w:pos="1196"/>
        </w:tabs>
        <w:ind w:firstLine="709"/>
        <w:jc w:val="both"/>
        <w:rPr>
          <w:sz w:val="28"/>
          <w:szCs w:val="28"/>
        </w:rPr>
      </w:pPr>
      <w:r w:rsidRPr="00F546F9">
        <w:rPr>
          <w:sz w:val="28"/>
          <w:szCs w:val="28"/>
        </w:rPr>
        <w:t>Участник отбора несет ответственность за достоверность предоставленной информации и документов в соответствии с законодательством.</w:t>
      </w:r>
    </w:p>
    <w:p w14:paraId="59C1F41A" w14:textId="77777777" w:rsidR="00AF1F07" w:rsidRPr="00F546F9" w:rsidRDefault="00AF1F07" w:rsidP="00681A8E">
      <w:pPr>
        <w:widowControl w:val="0"/>
        <w:tabs>
          <w:tab w:val="left" w:pos="1196"/>
        </w:tabs>
        <w:ind w:firstLine="709"/>
        <w:jc w:val="both"/>
        <w:rPr>
          <w:sz w:val="28"/>
          <w:szCs w:val="28"/>
        </w:rPr>
      </w:pPr>
      <w:r w:rsidRPr="00F546F9">
        <w:rPr>
          <w:sz w:val="28"/>
          <w:szCs w:val="28"/>
        </w:rPr>
        <w:t>Участник отбора самостоятельно несет все расходы, связанные с подготовкой и подачей заявки и приложенных к ней документов.</w:t>
      </w:r>
    </w:p>
    <w:p w14:paraId="00BE5FFE" w14:textId="77777777" w:rsidR="00AF1F07" w:rsidRPr="00F546F9" w:rsidRDefault="00AF1F07" w:rsidP="00681A8E">
      <w:pPr>
        <w:widowControl w:val="0"/>
        <w:tabs>
          <w:tab w:val="left" w:pos="1196"/>
        </w:tabs>
        <w:ind w:firstLine="709"/>
        <w:jc w:val="both"/>
        <w:rPr>
          <w:sz w:val="28"/>
          <w:szCs w:val="28"/>
        </w:rPr>
      </w:pPr>
      <w:r w:rsidRPr="00F546F9">
        <w:rPr>
          <w:sz w:val="28"/>
          <w:szCs w:val="28"/>
        </w:rPr>
        <w:t xml:space="preserve">16. Участник отбора вправе внести изменения или отозвать поданное предложение (заявку) до окончания срока приема предложений (заявок) на участие в отборе путем представления в Администрацию письменного заявления в свободной форме. Заявление участника отбора об отзыве предложения (заявки) является основанием для возврата участнику отбора его предложения (заявки) и приложенных к нему материалов и документов. В </w:t>
      </w:r>
      <w:r w:rsidRPr="00F546F9">
        <w:rPr>
          <w:sz w:val="28"/>
          <w:szCs w:val="28"/>
        </w:rPr>
        <w:lastRenderedPageBreak/>
        <w:t>этом случае Администрация осуществляет возврат предложения (заявки) на адрес, указанный в заявлении об отзыве, в течение 5 рабочих дней, следующих за днем получения Администрацией такого заявления.</w:t>
      </w:r>
    </w:p>
    <w:p w14:paraId="22753EE2" w14:textId="77777777" w:rsidR="00AF1F07" w:rsidRPr="00F546F9" w:rsidRDefault="00AF1F07" w:rsidP="00681A8E">
      <w:pPr>
        <w:widowControl w:val="0"/>
        <w:tabs>
          <w:tab w:val="left" w:pos="1196"/>
        </w:tabs>
        <w:ind w:firstLine="709"/>
        <w:jc w:val="both"/>
        <w:rPr>
          <w:sz w:val="28"/>
          <w:szCs w:val="28"/>
        </w:rPr>
      </w:pPr>
      <w:bookmarkStart w:id="10" w:name="Par69"/>
      <w:bookmarkEnd w:id="10"/>
      <w:r w:rsidRPr="00F546F9">
        <w:rPr>
          <w:sz w:val="28"/>
          <w:szCs w:val="28"/>
        </w:rPr>
        <w:t>17. Предложение (заявку) участник отбора представляет в Администрацию в срок, установленный в объявлении о проведении отбора.</w:t>
      </w:r>
    </w:p>
    <w:p w14:paraId="06FA3302" w14:textId="77777777" w:rsidR="00AF1F07" w:rsidRPr="00F546F9" w:rsidRDefault="00AF1F07" w:rsidP="00681A8E">
      <w:pPr>
        <w:widowControl w:val="0"/>
        <w:tabs>
          <w:tab w:val="left" w:pos="1196"/>
        </w:tabs>
        <w:ind w:firstLine="709"/>
        <w:jc w:val="both"/>
        <w:rPr>
          <w:sz w:val="28"/>
          <w:szCs w:val="28"/>
        </w:rPr>
      </w:pPr>
      <w:r w:rsidRPr="00F546F9">
        <w:rPr>
          <w:sz w:val="28"/>
          <w:szCs w:val="28"/>
        </w:rPr>
        <w:t>Поступившее предложение (заявка) в течение 3 рабочих дней со дня поступления проверяется Администрацией на комплектность и регистрируется в порядке очередности поступления в журнале регистрации.</w:t>
      </w:r>
    </w:p>
    <w:p w14:paraId="4783769B" w14:textId="77777777" w:rsidR="00AF1F07" w:rsidRPr="00F546F9" w:rsidRDefault="00AF1F07" w:rsidP="00681A8E">
      <w:pPr>
        <w:widowControl w:val="0"/>
        <w:tabs>
          <w:tab w:val="left" w:pos="1196"/>
        </w:tabs>
        <w:ind w:firstLine="709"/>
        <w:jc w:val="both"/>
        <w:rPr>
          <w:sz w:val="28"/>
          <w:szCs w:val="28"/>
        </w:rPr>
      </w:pPr>
      <w:r w:rsidRPr="00F546F9">
        <w:rPr>
          <w:sz w:val="28"/>
          <w:szCs w:val="28"/>
        </w:rPr>
        <w:t>18. Рассмотрение и оценка предложений (заявок) участников отбора осуществляется Комиссией. Комиссия состоит из председателя Комиссии, его заместителя, секретаря и других членов комиссии. Состав комиссии утверждается постановлением Администрации.</w:t>
      </w:r>
    </w:p>
    <w:p w14:paraId="1969F436" w14:textId="77777777" w:rsidR="00AF1F07" w:rsidRPr="00F546F9" w:rsidRDefault="00AF1F07" w:rsidP="00681A8E">
      <w:pPr>
        <w:widowControl w:val="0"/>
        <w:tabs>
          <w:tab w:val="left" w:pos="1196"/>
        </w:tabs>
        <w:ind w:firstLine="709"/>
        <w:jc w:val="both"/>
        <w:rPr>
          <w:sz w:val="28"/>
          <w:szCs w:val="28"/>
        </w:rPr>
      </w:pPr>
      <w:r w:rsidRPr="00F546F9">
        <w:rPr>
          <w:sz w:val="28"/>
          <w:szCs w:val="28"/>
        </w:rPr>
        <w:t>19. Формой работы Комиссии являются заседания. Заседание комиссии является правомочным, если на нем присутствует не менее половины от общего числа членов комиссии.</w:t>
      </w:r>
    </w:p>
    <w:p w14:paraId="10CA79F6" w14:textId="77777777" w:rsidR="00AF1F07" w:rsidRPr="00F546F9" w:rsidRDefault="00AF1F07" w:rsidP="00681A8E">
      <w:pPr>
        <w:widowControl w:val="0"/>
        <w:tabs>
          <w:tab w:val="left" w:pos="1196"/>
        </w:tabs>
        <w:ind w:firstLine="709"/>
        <w:jc w:val="both"/>
        <w:rPr>
          <w:sz w:val="28"/>
          <w:szCs w:val="28"/>
        </w:rPr>
      </w:pPr>
      <w:r w:rsidRPr="00F546F9">
        <w:rPr>
          <w:sz w:val="28"/>
          <w:szCs w:val="28"/>
        </w:rPr>
        <w:t>Решения комиссии принимаются по результатам открытого голосования. Решение считается принятым, если за него проголосовало большинство присутствующих на заседании членов комиссии. В случае равенства голосов голос председателя комиссии является решающим.</w:t>
      </w:r>
    </w:p>
    <w:p w14:paraId="42B58AA3" w14:textId="77777777" w:rsidR="00AF1F07" w:rsidRPr="00F546F9" w:rsidRDefault="00AF1F07" w:rsidP="00681A8E">
      <w:pPr>
        <w:widowControl w:val="0"/>
        <w:tabs>
          <w:tab w:val="left" w:pos="1196"/>
        </w:tabs>
        <w:ind w:firstLine="709"/>
        <w:jc w:val="both"/>
        <w:rPr>
          <w:sz w:val="28"/>
          <w:szCs w:val="28"/>
        </w:rPr>
      </w:pPr>
      <w:r w:rsidRPr="00F546F9">
        <w:rPr>
          <w:sz w:val="28"/>
          <w:szCs w:val="28"/>
        </w:rPr>
        <w:t>Решения комиссии оформляются протоколом заседания комиссии, который подписывается председателем и секретарем комиссии.</w:t>
      </w:r>
    </w:p>
    <w:p w14:paraId="499478DD" w14:textId="77777777" w:rsidR="00AF1F07" w:rsidRPr="00F546F9" w:rsidRDefault="00AF1F07" w:rsidP="00681A8E">
      <w:pPr>
        <w:widowControl w:val="0"/>
        <w:tabs>
          <w:tab w:val="left" w:pos="1196"/>
        </w:tabs>
        <w:ind w:firstLine="709"/>
        <w:jc w:val="both"/>
        <w:rPr>
          <w:sz w:val="28"/>
          <w:szCs w:val="28"/>
        </w:rPr>
      </w:pPr>
      <w:r w:rsidRPr="00F546F9">
        <w:rPr>
          <w:sz w:val="28"/>
          <w:szCs w:val="28"/>
        </w:rPr>
        <w:t>20. В день регистрации предложение (заявка) передается в Комиссию. Комиссия рассматривает поступившие предложения (заявки) в срок не позднее 30 рабочих дней со дня окончания срока приема заявок.</w:t>
      </w:r>
    </w:p>
    <w:p w14:paraId="5FED9478" w14:textId="77777777" w:rsidR="00AF1F07" w:rsidRPr="00F546F9" w:rsidRDefault="00AF1F07" w:rsidP="00681A8E">
      <w:pPr>
        <w:widowControl w:val="0"/>
        <w:tabs>
          <w:tab w:val="left" w:pos="1196"/>
        </w:tabs>
        <w:ind w:firstLine="709"/>
        <w:jc w:val="both"/>
        <w:rPr>
          <w:sz w:val="28"/>
          <w:szCs w:val="28"/>
        </w:rPr>
      </w:pPr>
      <w:r w:rsidRPr="00F546F9">
        <w:rPr>
          <w:sz w:val="28"/>
          <w:szCs w:val="28"/>
        </w:rPr>
        <w:t>21. По результатам рассмотрения предложений (заявок) участников отбора Комиссия до истечения срока, установленного пунктом 20 настоящего Порядка, вносит в Администрацию мотивированные предложения о признании участника отбора соответствующим требованиям, предусмотренным пунктом 11 настоящего Порядка либо об отклонении предложения (заявки) участника отбора по основаниям, предусмотренным подпунктами 1 – 4 пункта 23 настоящего Порядка.</w:t>
      </w:r>
    </w:p>
    <w:p w14:paraId="3865A5CC" w14:textId="77777777" w:rsidR="00AF1F07" w:rsidRPr="00F546F9" w:rsidRDefault="00AF1F07" w:rsidP="00681A8E">
      <w:pPr>
        <w:widowControl w:val="0"/>
        <w:tabs>
          <w:tab w:val="left" w:pos="1196"/>
        </w:tabs>
        <w:ind w:firstLine="709"/>
        <w:jc w:val="both"/>
        <w:rPr>
          <w:sz w:val="28"/>
          <w:szCs w:val="28"/>
        </w:rPr>
      </w:pPr>
      <w:bookmarkStart w:id="11" w:name="Par72"/>
      <w:bookmarkEnd w:id="11"/>
      <w:r w:rsidRPr="00F546F9">
        <w:rPr>
          <w:sz w:val="28"/>
          <w:szCs w:val="28"/>
        </w:rPr>
        <w:t>22. Не позднее 5 рабочих дней после истечения срока, установленного пунктом 20 настоящего Порядка, Администрация, рассмотрев представленные участником отбора документы и с учетом предложений, внесенных Комиссией, издает постановление о предоставлении субсидии соответствующему участнику отбора либо при наличии оснований, предусмотренных пунктом 23 настоящего Порядка, принимает мотивированное решение об отклонении предложения (заявки) участника отбора.</w:t>
      </w:r>
    </w:p>
    <w:p w14:paraId="2E9653A9" w14:textId="77777777" w:rsidR="00AF1F07" w:rsidRPr="00F546F9" w:rsidRDefault="00AF1F07" w:rsidP="00681A8E">
      <w:pPr>
        <w:widowControl w:val="0"/>
        <w:tabs>
          <w:tab w:val="left" w:pos="1196"/>
        </w:tabs>
        <w:ind w:firstLine="709"/>
        <w:jc w:val="both"/>
        <w:rPr>
          <w:sz w:val="28"/>
          <w:szCs w:val="28"/>
        </w:rPr>
      </w:pPr>
      <w:r w:rsidRPr="00F546F9">
        <w:rPr>
          <w:sz w:val="28"/>
          <w:szCs w:val="28"/>
        </w:rPr>
        <w:t>Постановление Администрации о предоставлении субсидии направляется соответствующему участнику отбора до истечения срока, установленного абзацем первым настоящего пункта.</w:t>
      </w:r>
    </w:p>
    <w:p w14:paraId="581437FC" w14:textId="77777777" w:rsidR="00AF1F07" w:rsidRPr="00F546F9" w:rsidRDefault="00AF1F07" w:rsidP="00681A8E">
      <w:pPr>
        <w:widowControl w:val="0"/>
        <w:tabs>
          <w:tab w:val="left" w:pos="1196"/>
        </w:tabs>
        <w:ind w:firstLine="709"/>
        <w:jc w:val="both"/>
        <w:rPr>
          <w:sz w:val="28"/>
          <w:szCs w:val="28"/>
        </w:rPr>
      </w:pPr>
      <w:r w:rsidRPr="00F546F9">
        <w:rPr>
          <w:sz w:val="28"/>
          <w:szCs w:val="28"/>
        </w:rPr>
        <w:t xml:space="preserve">Решение Администрации об отклонении предложения (заявки) участника отбора оформляется письмом Администрации с указанием основания для принятия такого решения, которое направляется </w:t>
      </w:r>
      <w:r w:rsidRPr="00F546F9">
        <w:rPr>
          <w:sz w:val="28"/>
          <w:szCs w:val="28"/>
        </w:rPr>
        <w:lastRenderedPageBreak/>
        <w:t>соответствующему участнику отбора до истечения срока, установленного абзацем первым настоящего пункта.</w:t>
      </w:r>
    </w:p>
    <w:p w14:paraId="1AB4A43A" w14:textId="7D510D8F" w:rsidR="00AF1F07" w:rsidRPr="00F546F9" w:rsidRDefault="00AF1F07" w:rsidP="00681A8E">
      <w:pPr>
        <w:widowControl w:val="0"/>
        <w:tabs>
          <w:tab w:val="left" w:pos="1196"/>
        </w:tabs>
        <w:ind w:firstLine="709"/>
        <w:jc w:val="both"/>
        <w:rPr>
          <w:sz w:val="28"/>
          <w:szCs w:val="28"/>
        </w:rPr>
      </w:pPr>
      <w:r w:rsidRPr="00F546F9">
        <w:rPr>
          <w:sz w:val="28"/>
          <w:szCs w:val="28"/>
        </w:rPr>
        <w:t>При поступлении нескольких предложений (заявок) участников отбора, отсутствия оснований для отклонения предложений (заявок) участников отбора, предусмотренных подпунктами 1 – 4 пункта 2</w:t>
      </w:r>
      <w:r w:rsidR="008C56E9" w:rsidRPr="00F546F9">
        <w:rPr>
          <w:sz w:val="28"/>
          <w:szCs w:val="28"/>
        </w:rPr>
        <w:t>3</w:t>
      </w:r>
      <w:r w:rsidRPr="00F546F9">
        <w:rPr>
          <w:sz w:val="28"/>
          <w:szCs w:val="28"/>
        </w:rPr>
        <w:t xml:space="preserve"> настоящего Порядка и недостаточности ассигнований, предусмотренных решением о бюджете </w:t>
      </w:r>
      <w:r w:rsidR="00D207EA">
        <w:rPr>
          <w:sz w:val="28"/>
          <w:szCs w:val="28"/>
        </w:rPr>
        <w:t>Староджерелиевского</w:t>
      </w:r>
      <w:r w:rsidR="00995202" w:rsidRPr="00F546F9">
        <w:rPr>
          <w:sz w:val="28"/>
          <w:szCs w:val="28"/>
        </w:rPr>
        <w:t xml:space="preserve"> сельского поселения Красноармейского района </w:t>
      </w:r>
      <w:r w:rsidRPr="00F546F9">
        <w:rPr>
          <w:sz w:val="28"/>
          <w:szCs w:val="28"/>
        </w:rPr>
        <w:t>на соответствующий финансовый год, для предоставления субсидии всем указанным участникам отбора, субсидии предоставляются участникам отбора, предложения (заявки) которых поступили раньше согласно очередности даты и времени регистрации в журнале регистрации входящих документов Администрации.</w:t>
      </w:r>
    </w:p>
    <w:p w14:paraId="1F0D0B35" w14:textId="77777777" w:rsidR="00AF1F07" w:rsidRPr="00F546F9" w:rsidRDefault="00AF1F07" w:rsidP="00681A8E">
      <w:pPr>
        <w:widowControl w:val="0"/>
        <w:tabs>
          <w:tab w:val="left" w:pos="1196"/>
        </w:tabs>
        <w:ind w:firstLine="709"/>
        <w:jc w:val="both"/>
        <w:rPr>
          <w:sz w:val="28"/>
          <w:szCs w:val="28"/>
        </w:rPr>
      </w:pPr>
      <w:r w:rsidRPr="00F546F9">
        <w:rPr>
          <w:sz w:val="28"/>
          <w:szCs w:val="28"/>
        </w:rPr>
        <w:t>23. Основаниями для отклонения предложений (заявок) участников отбора являются:</w:t>
      </w:r>
    </w:p>
    <w:p w14:paraId="5273A454" w14:textId="77777777" w:rsidR="00AF1F07" w:rsidRPr="00F546F9" w:rsidRDefault="00AF1F07" w:rsidP="00681A8E">
      <w:pPr>
        <w:widowControl w:val="0"/>
        <w:tabs>
          <w:tab w:val="left" w:pos="1196"/>
        </w:tabs>
        <w:ind w:firstLine="709"/>
        <w:jc w:val="both"/>
        <w:rPr>
          <w:sz w:val="28"/>
          <w:szCs w:val="28"/>
        </w:rPr>
      </w:pPr>
      <w:r w:rsidRPr="00F546F9">
        <w:rPr>
          <w:sz w:val="28"/>
          <w:szCs w:val="28"/>
        </w:rPr>
        <w:t>1) несоответствие участника отбора требованиям, установленным пунктом 11 настоящего Порядка;</w:t>
      </w:r>
    </w:p>
    <w:p w14:paraId="39740D92" w14:textId="77777777" w:rsidR="00AF1F07" w:rsidRPr="00F546F9" w:rsidRDefault="00AF1F07" w:rsidP="00681A8E">
      <w:pPr>
        <w:widowControl w:val="0"/>
        <w:tabs>
          <w:tab w:val="left" w:pos="1196"/>
        </w:tabs>
        <w:ind w:firstLine="709"/>
        <w:jc w:val="both"/>
        <w:rPr>
          <w:sz w:val="28"/>
          <w:szCs w:val="28"/>
        </w:rPr>
      </w:pPr>
      <w:r w:rsidRPr="00F546F9">
        <w:rPr>
          <w:sz w:val="28"/>
          <w:szCs w:val="28"/>
        </w:rPr>
        <w:t>2) несоответствие предложения (заявки) и документов, представленных участником отбора, требованиям к предложению (заявке) участника отбора, установленным настоящим Порядком;</w:t>
      </w:r>
    </w:p>
    <w:p w14:paraId="343978D3" w14:textId="77777777" w:rsidR="00AF1F07" w:rsidRPr="00F546F9" w:rsidRDefault="00AF1F07" w:rsidP="00681A8E">
      <w:pPr>
        <w:widowControl w:val="0"/>
        <w:tabs>
          <w:tab w:val="left" w:pos="1196"/>
        </w:tabs>
        <w:ind w:firstLine="709"/>
        <w:jc w:val="both"/>
        <w:rPr>
          <w:sz w:val="28"/>
          <w:szCs w:val="28"/>
        </w:rPr>
      </w:pPr>
      <w:r w:rsidRPr="00F546F9">
        <w:rPr>
          <w:sz w:val="28"/>
          <w:szCs w:val="28"/>
        </w:rPr>
        <w:t>3) недостоверность информации, предоставленной участником отбора, в том числе информации о месте нахождения и адресе юридического лица;</w:t>
      </w:r>
    </w:p>
    <w:p w14:paraId="1BDD07E1" w14:textId="77777777" w:rsidR="00AF1F07" w:rsidRPr="00F546F9" w:rsidRDefault="00AF1F07" w:rsidP="00681A8E">
      <w:pPr>
        <w:widowControl w:val="0"/>
        <w:tabs>
          <w:tab w:val="left" w:pos="1196"/>
        </w:tabs>
        <w:ind w:firstLine="709"/>
        <w:jc w:val="both"/>
        <w:rPr>
          <w:sz w:val="28"/>
          <w:szCs w:val="28"/>
        </w:rPr>
      </w:pPr>
      <w:r w:rsidRPr="00F546F9">
        <w:rPr>
          <w:sz w:val="28"/>
          <w:szCs w:val="28"/>
        </w:rPr>
        <w:t>4) подача участником отбора предложения (заявки) до (после) даты и (или) времени, определенных для подачи предложений (заявок);</w:t>
      </w:r>
    </w:p>
    <w:p w14:paraId="0983F252" w14:textId="00F1173F" w:rsidR="00AF1F07" w:rsidRPr="00F546F9" w:rsidRDefault="00AF1F07" w:rsidP="00681A8E">
      <w:pPr>
        <w:widowControl w:val="0"/>
        <w:tabs>
          <w:tab w:val="left" w:pos="1196"/>
        </w:tabs>
        <w:ind w:firstLine="709"/>
        <w:jc w:val="both"/>
        <w:rPr>
          <w:sz w:val="28"/>
          <w:szCs w:val="28"/>
        </w:rPr>
      </w:pPr>
      <w:r w:rsidRPr="00F546F9">
        <w:rPr>
          <w:sz w:val="28"/>
          <w:szCs w:val="28"/>
        </w:rPr>
        <w:t xml:space="preserve">5) отсутствие ассигнований, предусмотренных решением о бюджете </w:t>
      </w:r>
      <w:r w:rsidR="00D207EA">
        <w:rPr>
          <w:sz w:val="28"/>
          <w:szCs w:val="28"/>
        </w:rPr>
        <w:t>Староджерелиевского</w:t>
      </w:r>
      <w:r w:rsidR="00B041C8">
        <w:rPr>
          <w:sz w:val="28"/>
          <w:szCs w:val="28"/>
        </w:rPr>
        <w:t xml:space="preserve"> сельского поселения</w:t>
      </w:r>
      <w:r w:rsidRPr="00F546F9">
        <w:rPr>
          <w:sz w:val="28"/>
          <w:szCs w:val="28"/>
        </w:rPr>
        <w:t xml:space="preserve"> на соответствующий финансовый год.</w:t>
      </w:r>
    </w:p>
    <w:p w14:paraId="25F3F461" w14:textId="77777777" w:rsidR="00AF1F07" w:rsidRPr="00F546F9" w:rsidRDefault="00AF1F07" w:rsidP="00681A8E">
      <w:pPr>
        <w:widowControl w:val="0"/>
        <w:tabs>
          <w:tab w:val="left" w:pos="1196"/>
        </w:tabs>
        <w:ind w:firstLine="709"/>
        <w:jc w:val="both"/>
        <w:rPr>
          <w:sz w:val="28"/>
          <w:szCs w:val="28"/>
        </w:rPr>
      </w:pPr>
      <w:r w:rsidRPr="00F546F9">
        <w:rPr>
          <w:sz w:val="28"/>
          <w:szCs w:val="28"/>
        </w:rPr>
        <w:t>24. Информация о результатах рассмотрения предложений (заявок) размещается на Едином портале бюджетной системы Российской Федерации не позднее 14 календарного дня, следующего за днем принятия решения об определении получателя субсидии, и включает сведения, предусмотренные абзацами шестым, восьмым, девятым и одиннадцатым подпункта «ж» пункта 4 Общих требований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утвержденных Постановлением Правительства Российской Федерации от 18.09.2020 № 1492.</w:t>
      </w:r>
    </w:p>
    <w:p w14:paraId="1AF2F6BF" w14:textId="77777777" w:rsidR="00AF1F07" w:rsidRPr="00F546F9" w:rsidRDefault="00AF1F07" w:rsidP="00681A8E">
      <w:pPr>
        <w:widowControl w:val="0"/>
        <w:tabs>
          <w:tab w:val="left" w:pos="1196"/>
        </w:tabs>
        <w:ind w:firstLine="709"/>
        <w:jc w:val="both"/>
        <w:rPr>
          <w:sz w:val="28"/>
          <w:szCs w:val="28"/>
        </w:rPr>
      </w:pPr>
    </w:p>
    <w:p w14:paraId="75F0B821" w14:textId="77777777" w:rsidR="00AF1F07" w:rsidRPr="008B5946" w:rsidRDefault="00AF1F07" w:rsidP="00681A8E">
      <w:pPr>
        <w:widowControl w:val="0"/>
        <w:tabs>
          <w:tab w:val="left" w:pos="1196"/>
          <w:tab w:val="center" w:pos="4153"/>
          <w:tab w:val="right" w:pos="8306"/>
        </w:tabs>
        <w:jc w:val="center"/>
        <w:outlineLvl w:val="2"/>
        <w:rPr>
          <w:b/>
          <w:sz w:val="28"/>
          <w:szCs w:val="28"/>
          <w:lang w:val="x-none" w:eastAsia="x-none"/>
        </w:rPr>
      </w:pPr>
      <w:r w:rsidRPr="008B5946">
        <w:rPr>
          <w:b/>
          <w:sz w:val="28"/>
          <w:szCs w:val="28"/>
          <w:lang w:val="x-none" w:eastAsia="x-none"/>
        </w:rPr>
        <w:t>3. Условия и порядок предоставления субсидий</w:t>
      </w:r>
    </w:p>
    <w:p w14:paraId="2ED4B36A" w14:textId="77777777" w:rsidR="00AF1F07" w:rsidRPr="00F546F9" w:rsidRDefault="00AF1F07" w:rsidP="00681A8E">
      <w:pPr>
        <w:widowControl w:val="0"/>
        <w:tabs>
          <w:tab w:val="left" w:pos="1196"/>
        </w:tabs>
        <w:ind w:firstLine="709"/>
        <w:jc w:val="both"/>
        <w:rPr>
          <w:sz w:val="28"/>
          <w:szCs w:val="28"/>
        </w:rPr>
      </w:pPr>
    </w:p>
    <w:p w14:paraId="30F3B2DD" w14:textId="77777777" w:rsidR="00887861" w:rsidRPr="00F546F9" w:rsidRDefault="00887861" w:rsidP="00887861">
      <w:pPr>
        <w:widowControl w:val="0"/>
        <w:tabs>
          <w:tab w:val="left" w:pos="1196"/>
        </w:tabs>
        <w:ind w:firstLine="709"/>
        <w:jc w:val="both"/>
        <w:rPr>
          <w:sz w:val="28"/>
          <w:szCs w:val="28"/>
        </w:rPr>
      </w:pPr>
      <w:bookmarkStart w:id="12" w:name="Par82"/>
      <w:bookmarkEnd w:id="12"/>
      <w:r w:rsidRPr="00F546F9">
        <w:rPr>
          <w:sz w:val="28"/>
          <w:szCs w:val="28"/>
        </w:rPr>
        <w:t>25. Условиями предоставления субсидий являются:</w:t>
      </w:r>
    </w:p>
    <w:p w14:paraId="10219B75" w14:textId="77777777" w:rsidR="00112E5F" w:rsidRPr="00F546F9" w:rsidRDefault="00112E5F" w:rsidP="00112E5F">
      <w:pPr>
        <w:widowControl w:val="0"/>
        <w:tabs>
          <w:tab w:val="left" w:pos="1196"/>
        </w:tabs>
        <w:ind w:firstLine="709"/>
        <w:jc w:val="both"/>
        <w:rPr>
          <w:sz w:val="28"/>
          <w:szCs w:val="28"/>
        </w:rPr>
      </w:pPr>
      <w:bookmarkStart w:id="13" w:name="Par244"/>
      <w:bookmarkEnd w:id="13"/>
      <w:r w:rsidRPr="00F546F9">
        <w:rPr>
          <w:sz w:val="28"/>
          <w:szCs w:val="28"/>
        </w:rPr>
        <w:t xml:space="preserve">1) соответствие получателя субсидии требованиям, предусмотренным пунктами </w:t>
      </w:r>
      <w:r w:rsidR="008C56E9" w:rsidRPr="00F546F9">
        <w:rPr>
          <w:sz w:val="28"/>
          <w:szCs w:val="28"/>
        </w:rPr>
        <w:t>4</w:t>
      </w:r>
      <w:r w:rsidRPr="00F546F9">
        <w:rPr>
          <w:sz w:val="28"/>
          <w:szCs w:val="28"/>
        </w:rPr>
        <w:t xml:space="preserve"> и </w:t>
      </w:r>
      <w:r w:rsidR="008C56E9" w:rsidRPr="00F546F9">
        <w:rPr>
          <w:sz w:val="28"/>
          <w:szCs w:val="28"/>
        </w:rPr>
        <w:t>11</w:t>
      </w:r>
      <w:r w:rsidRPr="00F546F9">
        <w:rPr>
          <w:sz w:val="28"/>
          <w:szCs w:val="28"/>
        </w:rPr>
        <w:t xml:space="preserve"> настоящего </w:t>
      </w:r>
      <w:r w:rsidR="008C56E9" w:rsidRPr="00F546F9">
        <w:rPr>
          <w:sz w:val="28"/>
          <w:szCs w:val="28"/>
        </w:rPr>
        <w:t>Порядка</w:t>
      </w:r>
      <w:r w:rsidRPr="00F546F9">
        <w:rPr>
          <w:sz w:val="28"/>
          <w:szCs w:val="28"/>
        </w:rPr>
        <w:t>;</w:t>
      </w:r>
    </w:p>
    <w:p w14:paraId="7455A2CE" w14:textId="77777777" w:rsidR="00112E5F" w:rsidRPr="00F546F9" w:rsidRDefault="00112E5F" w:rsidP="00112E5F">
      <w:pPr>
        <w:widowControl w:val="0"/>
        <w:tabs>
          <w:tab w:val="left" w:pos="1196"/>
        </w:tabs>
        <w:ind w:firstLine="709"/>
        <w:jc w:val="both"/>
        <w:rPr>
          <w:sz w:val="28"/>
          <w:szCs w:val="28"/>
        </w:rPr>
      </w:pPr>
      <w:r w:rsidRPr="00F546F9">
        <w:rPr>
          <w:sz w:val="28"/>
          <w:szCs w:val="28"/>
        </w:rPr>
        <w:t xml:space="preserve">2) предоставление получателем субсидии в Администрацию документов, предусмотренных пунктом </w:t>
      </w:r>
      <w:r w:rsidR="008C56E9" w:rsidRPr="00F546F9">
        <w:rPr>
          <w:sz w:val="28"/>
          <w:szCs w:val="28"/>
        </w:rPr>
        <w:t>12</w:t>
      </w:r>
      <w:r w:rsidRPr="00F546F9">
        <w:rPr>
          <w:sz w:val="28"/>
          <w:szCs w:val="28"/>
        </w:rPr>
        <w:t xml:space="preserve"> настоящего </w:t>
      </w:r>
      <w:r w:rsidR="008C56E9" w:rsidRPr="00F546F9">
        <w:rPr>
          <w:sz w:val="28"/>
          <w:szCs w:val="28"/>
        </w:rPr>
        <w:t>Порядка</w:t>
      </w:r>
      <w:r w:rsidRPr="00F546F9">
        <w:rPr>
          <w:sz w:val="28"/>
          <w:szCs w:val="28"/>
        </w:rPr>
        <w:t>;</w:t>
      </w:r>
    </w:p>
    <w:p w14:paraId="1453A7BC" w14:textId="77777777" w:rsidR="00112E5F" w:rsidRPr="00F546F9" w:rsidRDefault="00112E5F" w:rsidP="00112E5F">
      <w:pPr>
        <w:widowControl w:val="0"/>
        <w:tabs>
          <w:tab w:val="left" w:pos="1196"/>
        </w:tabs>
        <w:ind w:firstLine="709"/>
        <w:jc w:val="both"/>
        <w:rPr>
          <w:sz w:val="28"/>
          <w:szCs w:val="28"/>
        </w:rPr>
      </w:pPr>
      <w:r w:rsidRPr="00F546F9">
        <w:rPr>
          <w:sz w:val="28"/>
          <w:szCs w:val="28"/>
        </w:rPr>
        <w:lastRenderedPageBreak/>
        <w:t xml:space="preserve">3) отсутствие предусмотренных пунктом </w:t>
      </w:r>
      <w:r w:rsidR="008C56E9" w:rsidRPr="00F546F9">
        <w:rPr>
          <w:sz w:val="28"/>
          <w:szCs w:val="28"/>
        </w:rPr>
        <w:t>23</w:t>
      </w:r>
      <w:r w:rsidRPr="00F546F9">
        <w:rPr>
          <w:sz w:val="28"/>
          <w:szCs w:val="28"/>
        </w:rPr>
        <w:t xml:space="preserve"> настоящего </w:t>
      </w:r>
      <w:r w:rsidR="008C56E9" w:rsidRPr="00F546F9">
        <w:rPr>
          <w:sz w:val="28"/>
          <w:szCs w:val="28"/>
        </w:rPr>
        <w:t xml:space="preserve">Порядка </w:t>
      </w:r>
      <w:r w:rsidRPr="00F546F9">
        <w:rPr>
          <w:sz w:val="28"/>
          <w:szCs w:val="28"/>
        </w:rPr>
        <w:t>оснований для отказа получателю субсидии в предоставлении субсидии;</w:t>
      </w:r>
    </w:p>
    <w:p w14:paraId="6856842D" w14:textId="77777777" w:rsidR="00112E5F" w:rsidRPr="00F546F9" w:rsidRDefault="00112E5F" w:rsidP="00112E5F">
      <w:pPr>
        <w:widowControl w:val="0"/>
        <w:tabs>
          <w:tab w:val="left" w:pos="1196"/>
        </w:tabs>
        <w:ind w:firstLine="709"/>
        <w:jc w:val="both"/>
        <w:rPr>
          <w:sz w:val="28"/>
          <w:szCs w:val="28"/>
        </w:rPr>
      </w:pPr>
      <w:r w:rsidRPr="00F546F9">
        <w:rPr>
          <w:sz w:val="28"/>
          <w:szCs w:val="28"/>
        </w:rPr>
        <w:t>4) заключение между Администрацией и получателем субсидии соглашения о предоставлении субсидии (далее – соглашение);</w:t>
      </w:r>
    </w:p>
    <w:p w14:paraId="5A19AAFB" w14:textId="77777777" w:rsidR="00887861" w:rsidRPr="00F546F9" w:rsidRDefault="00112E5F" w:rsidP="00887861">
      <w:pPr>
        <w:widowControl w:val="0"/>
        <w:tabs>
          <w:tab w:val="left" w:pos="1196"/>
        </w:tabs>
        <w:ind w:firstLine="709"/>
        <w:jc w:val="both"/>
        <w:rPr>
          <w:sz w:val="28"/>
          <w:szCs w:val="28"/>
        </w:rPr>
      </w:pPr>
      <w:r w:rsidRPr="00F546F9">
        <w:rPr>
          <w:sz w:val="28"/>
          <w:szCs w:val="28"/>
        </w:rPr>
        <w:t>5</w:t>
      </w:r>
      <w:r w:rsidR="00887861" w:rsidRPr="00F546F9">
        <w:rPr>
          <w:sz w:val="28"/>
          <w:szCs w:val="28"/>
        </w:rPr>
        <w:t>) согласие получателя субсидий, а также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них проверки Администрацией и органом муниципального финансового контроля за соблюдением целей, условий и порядка предоставления субсидии, а также о включении таких положений в соглашение;</w:t>
      </w:r>
    </w:p>
    <w:p w14:paraId="25C149F5" w14:textId="77777777" w:rsidR="003E5D9D" w:rsidRPr="00F546F9" w:rsidRDefault="00112E5F" w:rsidP="00112E5F">
      <w:pPr>
        <w:widowControl w:val="0"/>
        <w:tabs>
          <w:tab w:val="left" w:pos="1196"/>
        </w:tabs>
        <w:ind w:firstLine="709"/>
        <w:jc w:val="both"/>
        <w:rPr>
          <w:sz w:val="28"/>
          <w:szCs w:val="28"/>
        </w:rPr>
      </w:pPr>
      <w:r w:rsidRPr="00F546F9">
        <w:rPr>
          <w:sz w:val="28"/>
          <w:szCs w:val="28"/>
        </w:rPr>
        <w:t xml:space="preserve">6) </w:t>
      </w:r>
      <w:r w:rsidR="003E5D9D" w:rsidRPr="00F546F9">
        <w:rPr>
          <w:sz w:val="28"/>
          <w:szCs w:val="28"/>
        </w:rPr>
        <w:t>ежемесячное, в срок не позднее 5</w:t>
      </w:r>
      <w:r w:rsidR="000A689D" w:rsidRPr="00F546F9">
        <w:rPr>
          <w:sz w:val="28"/>
          <w:szCs w:val="28"/>
        </w:rPr>
        <w:t xml:space="preserve"> </w:t>
      </w:r>
      <w:r w:rsidR="003E5D9D" w:rsidRPr="00F546F9">
        <w:rPr>
          <w:sz w:val="28"/>
          <w:szCs w:val="28"/>
        </w:rPr>
        <w:t>числа месяца, следующего за отчетным месяцем</w:t>
      </w:r>
      <w:r w:rsidR="009E24D5" w:rsidRPr="00F546F9">
        <w:rPr>
          <w:sz w:val="28"/>
          <w:szCs w:val="28"/>
        </w:rPr>
        <w:t xml:space="preserve"> (за декабрь – до 25 декабря текущего года)</w:t>
      </w:r>
      <w:r w:rsidR="003E5D9D" w:rsidRPr="00F546F9">
        <w:rPr>
          <w:sz w:val="28"/>
          <w:szCs w:val="28"/>
        </w:rPr>
        <w:t xml:space="preserve">, предоставление получателем субсидии в Администрацию </w:t>
      </w:r>
      <w:r w:rsidR="009E24D5" w:rsidRPr="00F546F9">
        <w:rPr>
          <w:sz w:val="28"/>
          <w:szCs w:val="28"/>
        </w:rPr>
        <w:t>р</w:t>
      </w:r>
      <w:r w:rsidR="003E5D9D" w:rsidRPr="00F546F9">
        <w:rPr>
          <w:sz w:val="28"/>
          <w:szCs w:val="28"/>
        </w:rPr>
        <w:t>асчет</w:t>
      </w:r>
      <w:r w:rsidR="009E24D5" w:rsidRPr="00F546F9">
        <w:rPr>
          <w:sz w:val="28"/>
          <w:szCs w:val="28"/>
        </w:rPr>
        <w:t>а</w:t>
      </w:r>
      <w:r w:rsidR="003E5D9D" w:rsidRPr="00F546F9">
        <w:rPr>
          <w:sz w:val="28"/>
          <w:szCs w:val="28"/>
        </w:rPr>
        <w:t xml:space="preserve"> размера субсидии согласно </w:t>
      </w:r>
      <w:r w:rsidR="009D36FF" w:rsidRPr="00F546F9">
        <w:rPr>
          <w:sz w:val="28"/>
          <w:szCs w:val="28"/>
        </w:rPr>
        <w:t>П</w:t>
      </w:r>
      <w:r w:rsidR="003E5D9D" w:rsidRPr="00F546F9">
        <w:rPr>
          <w:sz w:val="28"/>
          <w:szCs w:val="28"/>
        </w:rPr>
        <w:t xml:space="preserve">риложению 3 </w:t>
      </w:r>
      <w:r w:rsidR="009D36FF" w:rsidRPr="00F546F9">
        <w:rPr>
          <w:sz w:val="28"/>
          <w:szCs w:val="28"/>
        </w:rPr>
        <w:t xml:space="preserve">к настоящему Порядку </w:t>
      </w:r>
      <w:r w:rsidR="003E5D9D" w:rsidRPr="00F546F9">
        <w:rPr>
          <w:sz w:val="28"/>
          <w:szCs w:val="28"/>
        </w:rPr>
        <w:t xml:space="preserve">с приложением копий договоров, смет (калькуляций), счетов, </w:t>
      </w:r>
      <w:r w:rsidR="009E24D5" w:rsidRPr="00F546F9">
        <w:rPr>
          <w:sz w:val="28"/>
          <w:szCs w:val="28"/>
        </w:rPr>
        <w:t xml:space="preserve">актов по </w:t>
      </w:r>
      <w:r w:rsidR="003E5D9D" w:rsidRPr="00F546F9">
        <w:rPr>
          <w:sz w:val="28"/>
          <w:szCs w:val="28"/>
        </w:rPr>
        <w:t>форм</w:t>
      </w:r>
      <w:r w:rsidR="009E24D5" w:rsidRPr="00F546F9">
        <w:rPr>
          <w:sz w:val="28"/>
          <w:szCs w:val="28"/>
        </w:rPr>
        <w:t>ам</w:t>
      </w:r>
      <w:r w:rsidR="003E5D9D" w:rsidRPr="00F546F9">
        <w:rPr>
          <w:sz w:val="28"/>
          <w:szCs w:val="28"/>
        </w:rPr>
        <w:t xml:space="preserve"> КС-2, КС-3, актов</w:t>
      </w:r>
      <w:r w:rsidR="000A689D" w:rsidRPr="00F546F9">
        <w:rPr>
          <w:sz w:val="28"/>
          <w:szCs w:val="28"/>
        </w:rPr>
        <w:t xml:space="preserve"> </w:t>
      </w:r>
      <w:r w:rsidR="003E5D9D" w:rsidRPr="00F546F9">
        <w:rPr>
          <w:sz w:val="28"/>
          <w:szCs w:val="28"/>
        </w:rPr>
        <w:t>выполненных</w:t>
      </w:r>
      <w:r w:rsidR="000A689D" w:rsidRPr="00F546F9">
        <w:rPr>
          <w:sz w:val="28"/>
          <w:szCs w:val="28"/>
        </w:rPr>
        <w:t xml:space="preserve"> </w:t>
      </w:r>
      <w:r w:rsidR="003E5D9D" w:rsidRPr="00F546F9">
        <w:rPr>
          <w:sz w:val="28"/>
          <w:szCs w:val="28"/>
        </w:rPr>
        <w:t>работ</w:t>
      </w:r>
      <w:r w:rsidR="009D36FF" w:rsidRPr="00F546F9">
        <w:rPr>
          <w:sz w:val="28"/>
          <w:szCs w:val="28"/>
        </w:rPr>
        <w:t>;</w:t>
      </w:r>
    </w:p>
    <w:p w14:paraId="033F0FA1" w14:textId="77777777" w:rsidR="00887861" w:rsidRPr="00F546F9" w:rsidRDefault="003E5D9D" w:rsidP="00887861">
      <w:pPr>
        <w:widowControl w:val="0"/>
        <w:tabs>
          <w:tab w:val="left" w:pos="1196"/>
        </w:tabs>
        <w:ind w:firstLine="709"/>
        <w:jc w:val="both"/>
        <w:rPr>
          <w:sz w:val="28"/>
          <w:szCs w:val="28"/>
        </w:rPr>
      </w:pPr>
      <w:r w:rsidRPr="00F546F9">
        <w:rPr>
          <w:sz w:val="28"/>
          <w:szCs w:val="28"/>
        </w:rPr>
        <w:t xml:space="preserve">7) </w:t>
      </w:r>
      <w:r w:rsidR="00887861" w:rsidRPr="00F546F9">
        <w:rPr>
          <w:sz w:val="28"/>
          <w:szCs w:val="28"/>
        </w:rPr>
        <w:t>достижение показателей деятельности, предусмотренных пунктом 3</w:t>
      </w:r>
      <w:r w:rsidR="008C56E9" w:rsidRPr="00F546F9">
        <w:rPr>
          <w:sz w:val="28"/>
          <w:szCs w:val="28"/>
        </w:rPr>
        <w:t xml:space="preserve">1 </w:t>
      </w:r>
      <w:r w:rsidR="00887861" w:rsidRPr="00F546F9">
        <w:rPr>
          <w:sz w:val="28"/>
          <w:szCs w:val="28"/>
        </w:rPr>
        <w:t>настоящего Порядка.</w:t>
      </w:r>
    </w:p>
    <w:p w14:paraId="25473BE0" w14:textId="77777777" w:rsidR="00AF1F07" w:rsidRPr="00F546F9" w:rsidRDefault="00AF1F07" w:rsidP="00681A8E">
      <w:pPr>
        <w:widowControl w:val="0"/>
        <w:tabs>
          <w:tab w:val="left" w:pos="1196"/>
        </w:tabs>
        <w:ind w:firstLine="709"/>
        <w:jc w:val="both"/>
        <w:rPr>
          <w:sz w:val="28"/>
          <w:szCs w:val="28"/>
        </w:rPr>
      </w:pPr>
      <w:r w:rsidRPr="00F546F9">
        <w:rPr>
          <w:sz w:val="28"/>
          <w:szCs w:val="28"/>
        </w:rPr>
        <w:t>2</w:t>
      </w:r>
      <w:r w:rsidR="005F6612" w:rsidRPr="00F546F9">
        <w:rPr>
          <w:sz w:val="28"/>
          <w:szCs w:val="28"/>
        </w:rPr>
        <w:t>6</w:t>
      </w:r>
      <w:r w:rsidRPr="00F546F9">
        <w:rPr>
          <w:sz w:val="28"/>
          <w:szCs w:val="28"/>
        </w:rPr>
        <w:t>. Предоставление субсидии осуществляется на основании Соглашений, заключенных между Администрацией и получателем субсидии в соответствии с настоящим Порядком. В указанных Соглашениях должны быть предусмотрены:</w:t>
      </w:r>
    </w:p>
    <w:p w14:paraId="38D0D68C" w14:textId="77777777" w:rsidR="00AF1F07" w:rsidRPr="00F546F9" w:rsidRDefault="00AF1F07" w:rsidP="00681A8E">
      <w:pPr>
        <w:widowControl w:val="0"/>
        <w:tabs>
          <w:tab w:val="left" w:pos="1196"/>
        </w:tabs>
        <w:ind w:firstLine="709"/>
        <w:jc w:val="both"/>
        <w:rPr>
          <w:sz w:val="28"/>
          <w:szCs w:val="28"/>
        </w:rPr>
      </w:pPr>
      <w:r w:rsidRPr="00F546F9">
        <w:rPr>
          <w:sz w:val="28"/>
          <w:szCs w:val="28"/>
        </w:rPr>
        <w:t>1) цели и условия, сроки предоставления субсидий;</w:t>
      </w:r>
    </w:p>
    <w:p w14:paraId="3EC37EFE" w14:textId="77777777" w:rsidR="00AF1F07" w:rsidRPr="00F546F9" w:rsidRDefault="00AF1F07" w:rsidP="00681A8E">
      <w:pPr>
        <w:widowControl w:val="0"/>
        <w:tabs>
          <w:tab w:val="left" w:pos="1196"/>
        </w:tabs>
        <w:ind w:firstLine="709"/>
        <w:jc w:val="both"/>
        <w:rPr>
          <w:sz w:val="28"/>
          <w:szCs w:val="28"/>
        </w:rPr>
      </w:pPr>
      <w:r w:rsidRPr="00F546F9">
        <w:rPr>
          <w:sz w:val="28"/>
          <w:szCs w:val="28"/>
        </w:rPr>
        <w:t>2) размер и порядок расчета размера субсидии с указанием информации, обосновывающей ее размер (формулы расчета и порядок их применения, нормы затрат и иная информация исходя из целей предоставления субсидии;</w:t>
      </w:r>
    </w:p>
    <w:p w14:paraId="6CEBB0B6" w14:textId="77777777" w:rsidR="00AF1F07" w:rsidRPr="00F546F9" w:rsidRDefault="00AF1F07" w:rsidP="00681A8E">
      <w:pPr>
        <w:widowControl w:val="0"/>
        <w:tabs>
          <w:tab w:val="left" w:pos="1196"/>
        </w:tabs>
        <w:ind w:firstLine="709"/>
        <w:jc w:val="both"/>
        <w:rPr>
          <w:sz w:val="28"/>
          <w:szCs w:val="28"/>
        </w:rPr>
      </w:pPr>
      <w:r w:rsidRPr="00F546F9">
        <w:rPr>
          <w:sz w:val="28"/>
          <w:szCs w:val="28"/>
        </w:rPr>
        <w:t>3) обязательства получателей субсидий по долевому финансированию целевых расходов;</w:t>
      </w:r>
    </w:p>
    <w:p w14:paraId="28E7192D" w14:textId="77777777" w:rsidR="00AF1F07" w:rsidRPr="00F546F9" w:rsidRDefault="00AF1F07" w:rsidP="00681A8E">
      <w:pPr>
        <w:widowControl w:val="0"/>
        <w:tabs>
          <w:tab w:val="left" w:pos="1196"/>
        </w:tabs>
        <w:ind w:firstLine="709"/>
        <w:jc w:val="both"/>
        <w:rPr>
          <w:sz w:val="28"/>
          <w:szCs w:val="28"/>
        </w:rPr>
      </w:pPr>
      <w:r w:rsidRPr="00F546F9">
        <w:rPr>
          <w:sz w:val="28"/>
          <w:szCs w:val="28"/>
        </w:rPr>
        <w:t>4) обязательства получателей субсидии по целевому использованию субсидии;</w:t>
      </w:r>
    </w:p>
    <w:p w14:paraId="44BD8BEB" w14:textId="77777777" w:rsidR="00AF1F07" w:rsidRPr="00F546F9" w:rsidRDefault="00AF1F07" w:rsidP="00681A8E">
      <w:pPr>
        <w:widowControl w:val="0"/>
        <w:tabs>
          <w:tab w:val="left" w:pos="1196"/>
        </w:tabs>
        <w:ind w:firstLine="709"/>
        <w:jc w:val="both"/>
        <w:rPr>
          <w:sz w:val="28"/>
          <w:szCs w:val="28"/>
        </w:rPr>
      </w:pPr>
      <w:r w:rsidRPr="00F546F9">
        <w:rPr>
          <w:sz w:val="28"/>
          <w:szCs w:val="28"/>
        </w:rPr>
        <w:t>5) формы и порядок предоставления отчетности о результатах выполнения получателем субсидий установленных условий;</w:t>
      </w:r>
    </w:p>
    <w:p w14:paraId="36AD9588" w14:textId="77777777" w:rsidR="00AF1F07" w:rsidRPr="00F546F9" w:rsidRDefault="00AF1F07" w:rsidP="00681A8E">
      <w:pPr>
        <w:widowControl w:val="0"/>
        <w:tabs>
          <w:tab w:val="left" w:pos="1196"/>
        </w:tabs>
        <w:ind w:firstLine="709"/>
        <w:jc w:val="both"/>
        <w:rPr>
          <w:sz w:val="28"/>
          <w:szCs w:val="28"/>
        </w:rPr>
      </w:pPr>
      <w:r w:rsidRPr="00F546F9">
        <w:rPr>
          <w:sz w:val="28"/>
          <w:szCs w:val="28"/>
        </w:rPr>
        <w:t>6) порядок возврата субсидий в случае нарушения условий, установленных при их предоставлении;</w:t>
      </w:r>
    </w:p>
    <w:p w14:paraId="3C4E501C" w14:textId="77777777" w:rsidR="00AF1F07" w:rsidRPr="00F546F9" w:rsidRDefault="00AF1F07" w:rsidP="00681A8E">
      <w:pPr>
        <w:widowControl w:val="0"/>
        <w:tabs>
          <w:tab w:val="left" w:pos="1196"/>
        </w:tabs>
        <w:ind w:firstLine="709"/>
        <w:jc w:val="both"/>
        <w:rPr>
          <w:sz w:val="28"/>
          <w:szCs w:val="28"/>
        </w:rPr>
      </w:pPr>
      <w:r w:rsidRPr="00F546F9">
        <w:rPr>
          <w:sz w:val="28"/>
          <w:szCs w:val="28"/>
        </w:rPr>
        <w:t xml:space="preserve">7) согласие получателя субсидии, а также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них проверки </w:t>
      </w:r>
      <w:r w:rsidRPr="00F546F9">
        <w:rPr>
          <w:sz w:val="28"/>
          <w:szCs w:val="28"/>
        </w:rPr>
        <w:lastRenderedPageBreak/>
        <w:t>главным распорядителем как получателем бюджетных средств и органом муниципального финансового контроля за соблюдением целей, условий и порядка предоставления субсидии;</w:t>
      </w:r>
    </w:p>
    <w:p w14:paraId="23640383" w14:textId="205C3D9B" w:rsidR="00AF1F07" w:rsidRPr="00F546F9" w:rsidRDefault="00AF1F07" w:rsidP="00681A8E">
      <w:pPr>
        <w:widowControl w:val="0"/>
        <w:tabs>
          <w:tab w:val="left" w:pos="1196"/>
        </w:tabs>
        <w:ind w:firstLine="709"/>
        <w:jc w:val="both"/>
        <w:rPr>
          <w:sz w:val="28"/>
          <w:szCs w:val="28"/>
        </w:rPr>
      </w:pPr>
      <w:r w:rsidRPr="00F546F9">
        <w:rPr>
          <w:sz w:val="28"/>
          <w:szCs w:val="28"/>
        </w:rPr>
        <w:t xml:space="preserve">8) запрет на приобретение получателями субсидий –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из бюджета </w:t>
      </w:r>
      <w:r w:rsidR="00D207EA">
        <w:rPr>
          <w:sz w:val="28"/>
          <w:szCs w:val="28"/>
        </w:rPr>
        <w:t>Староджерелиевского</w:t>
      </w:r>
      <w:r w:rsidR="00C42AE6" w:rsidRPr="00F546F9">
        <w:rPr>
          <w:sz w:val="28"/>
          <w:szCs w:val="28"/>
        </w:rPr>
        <w:t xml:space="preserve"> сельского поселения Красноармейского района </w:t>
      </w:r>
      <w:r w:rsidRPr="00F546F9">
        <w:rPr>
          <w:sz w:val="28"/>
          <w:szCs w:val="28"/>
        </w:rPr>
        <w:t>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14:paraId="4EE77B0D" w14:textId="77777777" w:rsidR="00AF1F07" w:rsidRPr="00F546F9" w:rsidRDefault="00AF1F07" w:rsidP="00681A8E">
      <w:pPr>
        <w:widowControl w:val="0"/>
        <w:tabs>
          <w:tab w:val="left" w:pos="1196"/>
        </w:tabs>
        <w:ind w:firstLine="709"/>
        <w:jc w:val="both"/>
        <w:rPr>
          <w:sz w:val="28"/>
          <w:szCs w:val="28"/>
        </w:rPr>
      </w:pPr>
      <w:r w:rsidRPr="00F546F9">
        <w:rPr>
          <w:sz w:val="28"/>
          <w:szCs w:val="28"/>
        </w:rPr>
        <w:t>9) ответственность за несоблюдение сторонами условий предоставления субсидий.</w:t>
      </w:r>
    </w:p>
    <w:p w14:paraId="21687FFC" w14:textId="77777777" w:rsidR="00AF1F07" w:rsidRPr="00F546F9" w:rsidRDefault="00AF1F07" w:rsidP="00681A8E">
      <w:pPr>
        <w:widowControl w:val="0"/>
        <w:tabs>
          <w:tab w:val="left" w:pos="1196"/>
        </w:tabs>
        <w:ind w:firstLine="709"/>
        <w:jc w:val="both"/>
        <w:rPr>
          <w:sz w:val="28"/>
          <w:szCs w:val="28"/>
        </w:rPr>
      </w:pPr>
      <w:r w:rsidRPr="00F546F9">
        <w:rPr>
          <w:sz w:val="28"/>
          <w:szCs w:val="28"/>
          <w:lang w:bidi="ru-RU"/>
        </w:rPr>
        <w:t>Соглашение оформляется в соответствии с</w:t>
      </w:r>
      <w:r w:rsidR="000A689D" w:rsidRPr="00F546F9">
        <w:rPr>
          <w:sz w:val="28"/>
          <w:szCs w:val="28"/>
          <w:lang w:bidi="ru-RU"/>
        </w:rPr>
        <w:t xml:space="preserve"> </w:t>
      </w:r>
      <w:r w:rsidRPr="00F546F9">
        <w:rPr>
          <w:sz w:val="28"/>
          <w:szCs w:val="28"/>
          <w:lang w:bidi="ru-RU"/>
        </w:rPr>
        <w:t xml:space="preserve">типовой формой, </w:t>
      </w:r>
      <w:r w:rsidR="002D7205" w:rsidRPr="00F546F9">
        <w:rPr>
          <w:sz w:val="28"/>
          <w:szCs w:val="28"/>
          <w:lang w:bidi="ru-RU"/>
        </w:rPr>
        <w:t xml:space="preserve">утвержденной </w:t>
      </w:r>
      <w:r w:rsidR="00744254" w:rsidRPr="00F546F9">
        <w:rPr>
          <w:sz w:val="28"/>
          <w:szCs w:val="28"/>
          <w:lang w:bidi="ru-RU"/>
        </w:rPr>
        <w:t>финансовым органом Администрации</w:t>
      </w:r>
      <w:r w:rsidRPr="00F546F9">
        <w:rPr>
          <w:sz w:val="28"/>
          <w:szCs w:val="28"/>
          <w:lang w:bidi="ru-RU"/>
        </w:rPr>
        <w:t>.</w:t>
      </w:r>
    </w:p>
    <w:p w14:paraId="4102AD5B" w14:textId="77777777" w:rsidR="00AF1F07" w:rsidRPr="00F546F9" w:rsidRDefault="00AF1F07" w:rsidP="00681A8E">
      <w:pPr>
        <w:widowControl w:val="0"/>
        <w:tabs>
          <w:tab w:val="left" w:pos="1196"/>
        </w:tabs>
        <w:ind w:firstLine="709"/>
        <w:jc w:val="both"/>
        <w:rPr>
          <w:sz w:val="28"/>
          <w:szCs w:val="28"/>
        </w:rPr>
      </w:pPr>
      <w:r w:rsidRPr="00F546F9">
        <w:rPr>
          <w:sz w:val="28"/>
          <w:szCs w:val="28"/>
        </w:rPr>
        <w:t>2</w:t>
      </w:r>
      <w:r w:rsidR="005F6612" w:rsidRPr="00F546F9">
        <w:rPr>
          <w:sz w:val="28"/>
          <w:szCs w:val="28"/>
        </w:rPr>
        <w:t>7</w:t>
      </w:r>
      <w:r w:rsidRPr="00F546F9">
        <w:rPr>
          <w:sz w:val="28"/>
          <w:szCs w:val="28"/>
        </w:rPr>
        <w:t>. В случае уменьшения Администрации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Соглашение включаются условия о согласовании новых условий Соглашения или о расторжении Соглашения при недостижении согласия по новым условиям.</w:t>
      </w:r>
    </w:p>
    <w:p w14:paraId="1EC1487D" w14:textId="77777777" w:rsidR="00AF1F07" w:rsidRPr="00F546F9" w:rsidRDefault="00AF1F07" w:rsidP="00681A8E">
      <w:pPr>
        <w:widowControl w:val="0"/>
        <w:tabs>
          <w:tab w:val="left" w:pos="1196"/>
        </w:tabs>
        <w:ind w:firstLine="709"/>
        <w:jc w:val="both"/>
        <w:rPr>
          <w:sz w:val="28"/>
          <w:szCs w:val="28"/>
        </w:rPr>
      </w:pPr>
      <w:r w:rsidRPr="00F546F9">
        <w:rPr>
          <w:sz w:val="28"/>
          <w:szCs w:val="28"/>
        </w:rPr>
        <w:t>2</w:t>
      </w:r>
      <w:r w:rsidR="005F6612" w:rsidRPr="00F546F9">
        <w:rPr>
          <w:sz w:val="28"/>
          <w:szCs w:val="28"/>
        </w:rPr>
        <w:t>8</w:t>
      </w:r>
      <w:r w:rsidRPr="00F546F9">
        <w:rPr>
          <w:sz w:val="28"/>
          <w:szCs w:val="28"/>
        </w:rPr>
        <w:t>. Дополнительное соглашение о расторжении Соглашения заключается при условии:</w:t>
      </w:r>
    </w:p>
    <w:p w14:paraId="7806A15F" w14:textId="77777777" w:rsidR="00AF1F07" w:rsidRPr="00F546F9" w:rsidRDefault="00AF1F07" w:rsidP="00681A8E">
      <w:pPr>
        <w:widowControl w:val="0"/>
        <w:tabs>
          <w:tab w:val="left" w:pos="1196"/>
        </w:tabs>
        <w:ind w:firstLine="709"/>
        <w:jc w:val="both"/>
        <w:rPr>
          <w:sz w:val="28"/>
          <w:szCs w:val="28"/>
        </w:rPr>
      </w:pPr>
      <w:r w:rsidRPr="00F546F9">
        <w:rPr>
          <w:sz w:val="28"/>
          <w:szCs w:val="28"/>
        </w:rPr>
        <w:t>1) изменения ранее доведенных до Администрации лимитов бюджетных обязательств при недостижении согласия по новым условиям Соглашения;</w:t>
      </w:r>
    </w:p>
    <w:p w14:paraId="3169C208" w14:textId="77777777" w:rsidR="00AF1F07" w:rsidRPr="00F546F9" w:rsidRDefault="00AF1F07" w:rsidP="00681A8E">
      <w:pPr>
        <w:widowControl w:val="0"/>
        <w:tabs>
          <w:tab w:val="left" w:pos="1196"/>
        </w:tabs>
        <w:ind w:firstLine="709"/>
        <w:jc w:val="both"/>
        <w:rPr>
          <w:sz w:val="28"/>
          <w:szCs w:val="28"/>
        </w:rPr>
      </w:pPr>
      <w:r w:rsidRPr="00F546F9">
        <w:rPr>
          <w:sz w:val="28"/>
          <w:szCs w:val="28"/>
        </w:rPr>
        <w:t>2) отказа получателя субсидии от получения субсидии, направленного в адрес Администрации;</w:t>
      </w:r>
    </w:p>
    <w:p w14:paraId="414584F2" w14:textId="77777777" w:rsidR="00AF1F07" w:rsidRPr="00F546F9" w:rsidRDefault="00AF1F07" w:rsidP="00681A8E">
      <w:pPr>
        <w:widowControl w:val="0"/>
        <w:tabs>
          <w:tab w:val="left" w:pos="1196"/>
        </w:tabs>
        <w:ind w:firstLine="709"/>
        <w:jc w:val="both"/>
        <w:rPr>
          <w:sz w:val="28"/>
          <w:szCs w:val="28"/>
        </w:rPr>
      </w:pPr>
      <w:r w:rsidRPr="00F546F9">
        <w:rPr>
          <w:sz w:val="28"/>
          <w:szCs w:val="28"/>
        </w:rPr>
        <w:t>3) реорганизации (за исключением реорганизации в форме присоединения к получателю субсидии другого юридического лица) или прекращения деятельности получателя субсидии.</w:t>
      </w:r>
    </w:p>
    <w:p w14:paraId="230A222A" w14:textId="77777777" w:rsidR="00AF1F07" w:rsidRPr="00F546F9" w:rsidRDefault="00AF1F07" w:rsidP="00681A8E">
      <w:pPr>
        <w:widowControl w:val="0"/>
        <w:tabs>
          <w:tab w:val="left" w:pos="1196"/>
        </w:tabs>
        <w:ind w:firstLine="709"/>
        <w:jc w:val="both"/>
        <w:rPr>
          <w:sz w:val="28"/>
          <w:szCs w:val="28"/>
        </w:rPr>
      </w:pPr>
      <w:r w:rsidRPr="00F546F9">
        <w:rPr>
          <w:sz w:val="28"/>
          <w:szCs w:val="28"/>
        </w:rPr>
        <w:t>Стороны Соглашения заключают дополнительное соглашение о расторжении Соглашения в течение 10 рабочих дней со дня получения письменного уведомления одной из сторон Соглашения.</w:t>
      </w:r>
    </w:p>
    <w:p w14:paraId="56CD6E76" w14:textId="5444C760" w:rsidR="00AF1F07" w:rsidRPr="00F546F9" w:rsidRDefault="00AF1F07" w:rsidP="00681A8E">
      <w:pPr>
        <w:widowControl w:val="0"/>
        <w:tabs>
          <w:tab w:val="left" w:pos="1196"/>
        </w:tabs>
        <w:ind w:firstLine="709"/>
        <w:jc w:val="both"/>
        <w:rPr>
          <w:sz w:val="28"/>
          <w:szCs w:val="28"/>
        </w:rPr>
      </w:pPr>
      <w:r w:rsidRPr="00F546F9">
        <w:rPr>
          <w:sz w:val="28"/>
          <w:szCs w:val="28"/>
        </w:rPr>
        <w:t>2</w:t>
      </w:r>
      <w:r w:rsidR="005F6612" w:rsidRPr="00F546F9">
        <w:rPr>
          <w:sz w:val="28"/>
          <w:szCs w:val="28"/>
        </w:rPr>
        <w:t>9</w:t>
      </w:r>
      <w:r w:rsidRPr="00F546F9">
        <w:rPr>
          <w:sz w:val="28"/>
          <w:szCs w:val="28"/>
        </w:rPr>
        <w:t xml:space="preserve">. Субсидия предоставляется </w:t>
      </w:r>
      <w:r w:rsidR="00D30014" w:rsidRPr="00F546F9">
        <w:rPr>
          <w:sz w:val="28"/>
          <w:szCs w:val="28"/>
        </w:rPr>
        <w:t xml:space="preserve">ежемесячно, </w:t>
      </w:r>
      <w:r w:rsidRPr="00F546F9">
        <w:rPr>
          <w:sz w:val="28"/>
          <w:szCs w:val="28"/>
        </w:rPr>
        <w:t xml:space="preserve">в пределах бюджетных ассигнований, предусмотренных решением о бюджете </w:t>
      </w:r>
      <w:r w:rsidR="00D207EA">
        <w:rPr>
          <w:sz w:val="28"/>
          <w:szCs w:val="28"/>
        </w:rPr>
        <w:t>Староджерелиевского</w:t>
      </w:r>
      <w:r w:rsidR="00C42AE6" w:rsidRPr="00F546F9">
        <w:rPr>
          <w:sz w:val="28"/>
          <w:szCs w:val="28"/>
        </w:rPr>
        <w:t xml:space="preserve"> сельского поселения Красноармейского района </w:t>
      </w:r>
      <w:r w:rsidRPr="00F546F9">
        <w:rPr>
          <w:sz w:val="28"/>
          <w:szCs w:val="28"/>
        </w:rPr>
        <w:t>на соответствующий финансовый год, в размере произведенных затрат</w:t>
      </w:r>
      <w:r w:rsidR="00184962" w:rsidRPr="00F546F9">
        <w:rPr>
          <w:sz w:val="28"/>
          <w:szCs w:val="28"/>
        </w:rPr>
        <w:t>, подтвержденном документами, предоставляемыми получателем субсидии в соответствии с подпунктом 6 пункта 25 настоящего Порядка</w:t>
      </w:r>
      <w:r w:rsidRPr="00F546F9">
        <w:rPr>
          <w:sz w:val="28"/>
          <w:szCs w:val="28"/>
        </w:rPr>
        <w:t>.</w:t>
      </w:r>
    </w:p>
    <w:p w14:paraId="22139077" w14:textId="77777777" w:rsidR="00100F60" w:rsidRPr="00F546F9" w:rsidRDefault="00100F60" w:rsidP="00100F60">
      <w:pPr>
        <w:widowControl w:val="0"/>
        <w:tabs>
          <w:tab w:val="left" w:pos="1196"/>
        </w:tabs>
        <w:ind w:firstLine="709"/>
        <w:jc w:val="both"/>
        <w:rPr>
          <w:sz w:val="28"/>
          <w:szCs w:val="28"/>
        </w:rPr>
      </w:pPr>
      <w:r w:rsidRPr="00F546F9">
        <w:rPr>
          <w:sz w:val="28"/>
          <w:szCs w:val="28"/>
        </w:rPr>
        <w:t>Администрация в течение</w:t>
      </w:r>
      <w:r w:rsidR="000A689D" w:rsidRPr="00F546F9">
        <w:rPr>
          <w:sz w:val="28"/>
          <w:szCs w:val="28"/>
        </w:rPr>
        <w:t xml:space="preserve"> </w:t>
      </w:r>
      <w:r w:rsidRPr="00F546F9">
        <w:rPr>
          <w:sz w:val="28"/>
          <w:szCs w:val="28"/>
        </w:rPr>
        <w:t>2</w:t>
      </w:r>
      <w:r w:rsidR="000A689D" w:rsidRPr="00F546F9">
        <w:rPr>
          <w:sz w:val="28"/>
          <w:szCs w:val="28"/>
        </w:rPr>
        <w:t xml:space="preserve"> </w:t>
      </w:r>
      <w:r w:rsidRPr="00F546F9">
        <w:rPr>
          <w:sz w:val="28"/>
          <w:szCs w:val="28"/>
        </w:rPr>
        <w:t>рабочих</w:t>
      </w:r>
      <w:r w:rsidR="000A689D" w:rsidRPr="00F546F9">
        <w:rPr>
          <w:sz w:val="28"/>
          <w:szCs w:val="28"/>
        </w:rPr>
        <w:t xml:space="preserve"> </w:t>
      </w:r>
      <w:r w:rsidRPr="00F546F9">
        <w:rPr>
          <w:sz w:val="28"/>
          <w:szCs w:val="28"/>
        </w:rPr>
        <w:t>дней</w:t>
      </w:r>
      <w:r w:rsidR="000A689D" w:rsidRPr="00F546F9">
        <w:rPr>
          <w:sz w:val="28"/>
          <w:szCs w:val="28"/>
        </w:rPr>
        <w:t xml:space="preserve"> </w:t>
      </w:r>
      <w:r w:rsidRPr="00F546F9">
        <w:rPr>
          <w:sz w:val="28"/>
          <w:szCs w:val="28"/>
        </w:rPr>
        <w:t>осуществляет</w:t>
      </w:r>
      <w:r w:rsidR="000A689D" w:rsidRPr="00F546F9">
        <w:rPr>
          <w:sz w:val="28"/>
          <w:szCs w:val="28"/>
        </w:rPr>
        <w:t xml:space="preserve"> </w:t>
      </w:r>
      <w:r w:rsidRPr="00F546F9">
        <w:rPr>
          <w:sz w:val="28"/>
          <w:szCs w:val="28"/>
        </w:rPr>
        <w:t>проверку</w:t>
      </w:r>
      <w:r w:rsidR="000A689D" w:rsidRPr="00F546F9">
        <w:rPr>
          <w:sz w:val="28"/>
          <w:szCs w:val="28"/>
        </w:rPr>
        <w:t xml:space="preserve"> </w:t>
      </w:r>
      <w:r w:rsidRPr="00F546F9">
        <w:rPr>
          <w:sz w:val="28"/>
          <w:szCs w:val="28"/>
        </w:rPr>
        <w:t>и</w:t>
      </w:r>
      <w:r w:rsidR="000A689D" w:rsidRPr="00F546F9">
        <w:rPr>
          <w:sz w:val="28"/>
          <w:szCs w:val="28"/>
        </w:rPr>
        <w:t xml:space="preserve"> </w:t>
      </w:r>
      <w:r w:rsidRPr="00F546F9">
        <w:rPr>
          <w:sz w:val="28"/>
          <w:szCs w:val="28"/>
        </w:rPr>
        <w:t>согласование представленн</w:t>
      </w:r>
      <w:r w:rsidR="001951D2" w:rsidRPr="00F546F9">
        <w:rPr>
          <w:sz w:val="28"/>
          <w:szCs w:val="28"/>
        </w:rPr>
        <w:t>ых</w:t>
      </w:r>
      <w:r w:rsidR="000A689D" w:rsidRPr="00F546F9">
        <w:rPr>
          <w:sz w:val="28"/>
          <w:szCs w:val="28"/>
        </w:rPr>
        <w:t xml:space="preserve"> </w:t>
      </w:r>
      <w:r w:rsidRPr="00F546F9">
        <w:rPr>
          <w:sz w:val="28"/>
          <w:szCs w:val="28"/>
        </w:rPr>
        <w:t>получателем</w:t>
      </w:r>
      <w:r w:rsidR="000A689D" w:rsidRPr="00F546F9">
        <w:rPr>
          <w:sz w:val="28"/>
          <w:szCs w:val="28"/>
        </w:rPr>
        <w:t xml:space="preserve"> </w:t>
      </w:r>
      <w:r w:rsidRPr="00F546F9">
        <w:rPr>
          <w:sz w:val="28"/>
          <w:szCs w:val="28"/>
        </w:rPr>
        <w:t>субсиди</w:t>
      </w:r>
      <w:r w:rsidR="001951D2" w:rsidRPr="00F546F9">
        <w:rPr>
          <w:sz w:val="28"/>
          <w:szCs w:val="28"/>
        </w:rPr>
        <w:t>и</w:t>
      </w:r>
      <w:r w:rsidR="000A689D" w:rsidRPr="00F546F9">
        <w:rPr>
          <w:sz w:val="28"/>
          <w:szCs w:val="28"/>
        </w:rPr>
        <w:t xml:space="preserve"> </w:t>
      </w:r>
      <w:r w:rsidR="001951D2" w:rsidRPr="00F546F9">
        <w:rPr>
          <w:sz w:val="28"/>
          <w:szCs w:val="28"/>
        </w:rPr>
        <w:t xml:space="preserve">документов </w:t>
      </w:r>
      <w:r w:rsidRPr="00F546F9">
        <w:rPr>
          <w:sz w:val="28"/>
          <w:szCs w:val="28"/>
        </w:rPr>
        <w:t xml:space="preserve">и направляет </w:t>
      </w:r>
      <w:r w:rsidR="001951D2" w:rsidRPr="00F546F9">
        <w:rPr>
          <w:sz w:val="28"/>
          <w:szCs w:val="28"/>
        </w:rPr>
        <w:t>указанные документы</w:t>
      </w:r>
      <w:r w:rsidRPr="00F546F9">
        <w:rPr>
          <w:sz w:val="28"/>
          <w:szCs w:val="28"/>
        </w:rPr>
        <w:t xml:space="preserve"> в финансовый отдел </w:t>
      </w:r>
      <w:r w:rsidR="001951D2" w:rsidRPr="00F546F9">
        <w:rPr>
          <w:sz w:val="28"/>
          <w:szCs w:val="28"/>
        </w:rPr>
        <w:t>А</w:t>
      </w:r>
      <w:r w:rsidRPr="00F546F9">
        <w:rPr>
          <w:sz w:val="28"/>
          <w:szCs w:val="28"/>
        </w:rPr>
        <w:t>дминистрации.</w:t>
      </w:r>
    </w:p>
    <w:p w14:paraId="6399F8C6" w14:textId="77777777" w:rsidR="00100F60" w:rsidRPr="00F546F9" w:rsidRDefault="001951D2" w:rsidP="00100F60">
      <w:pPr>
        <w:widowControl w:val="0"/>
        <w:tabs>
          <w:tab w:val="left" w:pos="1196"/>
        </w:tabs>
        <w:ind w:firstLine="709"/>
        <w:jc w:val="both"/>
        <w:rPr>
          <w:sz w:val="28"/>
          <w:szCs w:val="28"/>
        </w:rPr>
      </w:pPr>
      <w:r w:rsidRPr="00F546F9">
        <w:rPr>
          <w:sz w:val="28"/>
          <w:szCs w:val="28"/>
        </w:rPr>
        <w:t>Финансовый</w:t>
      </w:r>
      <w:r w:rsidR="000A689D" w:rsidRPr="00F546F9">
        <w:rPr>
          <w:sz w:val="28"/>
          <w:szCs w:val="28"/>
        </w:rPr>
        <w:t xml:space="preserve"> </w:t>
      </w:r>
      <w:r w:rsidRPr="00F546F9">
        <w:rPr>
          <w:sz w:val="28"/>
          <w:szCs w:val="28"/>
        </w:rPr>
        <w:t>отдел</w:t>
      </w:r>
      <w:r w:rsidR="000A689D" w:rsidRPr="00F546F9">
        <w:rPr>
          <w:sz w:val="28"/>
          <w:szCs w:val="28"/>
        </w:rPr>
        <w:t xml:space="preserve"> </w:t>
      </w:r>
      <w:r w:rsidRPr="00F546F9">
        <w:rPr>
          <w:sz w:val="28"/>
          <w:szCs w:val="28"/>
        </w:rPr>
        <w:t>А</w:t>
      </w:r>
      <w:r w:rsidR="00100F60" w:rsidRPr="00F546F9">
        <w:rPr>
          <w:sz w:val="28"/>
          <w:szCs w:val="28"/>
        </w:rPr>
        <w:t>дминистрации</w:t>
      </w:r>
      <w:r w:rsidR="000A689D" w:rsidRPr="00F546F9">
        <w:rPr>
          <w:sz w:val="28"/>
          <w:szCs w:val="28"/>
        </w:rPr>
        <w:t xml:space="preserve"> </w:t>
      </w:r>
      <w:r w:rsidR="00100F60" w:rsidRPr="00F546F9">
        <w:rPr>
          <w:sz w:val="28"/>
          <w:szCs w:val="28"/>
        </w:rPr>
        <w:t>в</w:t>
      </w:r>
      <w:r w:rsidR="000A689D" w:rsidRPr="00F546F9">
        <w:rPr>
          <w:sz w:val="28"/>
          <w:szCs w:val="28"/>
        </w:rPr>
        <w:t xml:space="preserve"> </w:t>
      </w:r>
      <w:r w:rsidR="00100F60" w:rsidRPr="00F546F9">
        <w:rPr>
          <w:sz w:val="28"/>
          <w:szCs w:val="28"/>
        </w:rPr>
        <w:t>течение</w:t>
      </w:r>
      <w:r w:rsidR="000A689D" w:rsidRPr="00F546F9">
        <w:rPr>
          <w:sz w:val="28"/>
          <w:szCs w:val="28"/>
        </w:rPr>
        <w:t xml:space="preserve"> </w:t>
      </w:r>
      <w:r w:rsidR="00100F60" w:rsidRPr="00F546F9">
        <w:rPr>
          <w:sz w:val="28"/>
          <w:szCs w:val="28"/>
        </w:rPr>
        <w:t>3</w:t>
      </w:r>
      <w:r w:rsidR="000A689D" w:rsidRPr="00F546F9">
        <w:rPr>
          <w:sz w:val="28"/>
          <w:szCs w:val="28"/>
        </w:rPr>
        <w:t xml:space="preserve"> </w:t>
      </w:r>
      <w:r w:rsidR="00100F60" w:rsidRPr="00F546F9">
        <w:rPr>
          <w:sz w:val="28"/>
          <w:szCs w:val="28"/>
        </w:rPr>
        <w:t>рабочих</w:t>
      </w:r>
      <w:r w:rsidR="000A689D" w:rsidRPr="00F546F9">
        <w:rPr>
          <w:sz w:val="28"/>
          <w:szCs w:val="28"/>
        </w:rPr>
        <w:t xml:space="preserve"> </w:t>
      </w:r>
      <w:r w:rsidR="00100F60" w:rsidRPr="00F546F9">
        <w:rPr>
          <w:sz w:val="28"/>
          <w:szCs w:val="28"/>
        </w:rPr>
        <w:t>дней</w:t>
      </w:r>
      <w:r w:rsidR="000A689D" w:rsidRPr="00F546F9">
        <w:rPr>
          <w:sz w:val="28"/>
          <w:szCs w:val="28"/>
        </w:rPr>
        <w:t xml:space="preserve"> </w:t>
      </w:r>
      <w:r w:rsidR="00100F60" w:rsidRPr="00F546F9">
        <w:rPr>
          <w:sz w:val="28"/>
          <w:szCs w:val="28"/>
        </w:rPr>
        <w:t>после</w:t>
      </w:r>
      <w:r w:rsidR="000A689D" w:rsidRPr="00F546F9">
        <w:rPr>
          <w:sz w:val="28"/>
          <w:szCs w:val="28"/>
        </w:rPr>
        <w:t xml:space="preserve"> </w:t>
      </w:r>
      <w:r w:rsidR="00100F60" w:rsidRPr="00F546F9">
        <w:rPr>
          <w:sz w:val="28"/>
          <w:szCs w:val="28"/>
        </w:rPr>
        <w:t>представления согласованного расчета субсидии оформляет заявку на финансирование.</w:t>
      </w:r>
    </w:p>
    <w:p w14:paraId="24E9B214" w14:textId="77777777" w:rsidR="005F6612" w:rsidRPr="00F546F9" w:rsidRDefault="008236DE" w:rsidP="005F6612">
      <w:pPr>
        <w:widowControl w:val="0"/>
        <w:tabs>
          <w:tab w:val="left" w:pos="1196"/>
        </w:tabs>
        <w:ind w:firstLine="709"/>
        <w:jc w:val="both"/>
        <w:rPr>
          <w:sz w:val="28"/>
          <w:szCs w:val="28"/>
        </w:rPr>
      </w:pPr>
      <w:r w:rsidRPr="00F546F9">
        <w:rPr>
          <w:sz w:val="28"/>
          <w:szCs w:val="28"/>
        </w:rPr>
        <w:lastRenderedPageBreak/>
        <w:t xml:space="preserve">30. </w:t>
      </w:r>
      <w:r w:rsidR="005F6612" w:rsidRPr="00F546F9">
        <w:rPr>
          <w:sz w:val="28"/>
          <w:szCs w:val="28"/>
        </w:rPr>
        <w:t>Администрация на основании заявки на финансирование в пределах утвержденных лимитов бюджетных обязательств и показателей кассового плана перечисляет субсидию на расчетный счет получателя субсидии, открытый ему в кредитной организации не</w:t>
      </w:r>
      <w:r w:rsidR="000A689D" w:rsidRPr="00F546F9">
        <w:rPr>
          <w:sz w:val="28"/>
          <w:szCs w:val="28"/>
        </w:rPr>
        <w:t xml:space="preserve"> </w:t>
      </w:r>
      <w:r w:rsidR="005F6612" w:rsidRPr="00F546F9">
        <w:rPr>
          <w:sz w:val="28"/>
          <w:szCs w:val="28"/>
        </w:rPr>
        <w:t>позднее</w:t>
      </w:r>
      <w:r w:rsidR="000A689D" w:rsidRPr="00F546F9">
        <w:rPr>
          <w:sz w:val="28"/>
          <w:szCs w:val="28"/>
        </w:rPr>
        <w:t xml:space="preserve"> </w:t>
      </w:r>
      <w:r w:rsidR="005F6612" w:rsidRPr="00F546F9">
        <w:rPr>
          <w:sz w:val="28"/>
          <w:szCs w:val="28"/>
        </w:rPr>
        <w:t>10-го</w:t>
      </w:r>
      <w:r w:rsidR="000A689D" w:rsidRPr="00F546F9">
        <w:rPr>
          <w:sz w:val="28"/>
          <w:szCs w:val="28"/>
        </w:rPr>
        <w:t xml:space="preserve"> </w:t>
      </w:r>
      <w:r w:rsidR="005F6612" w:rsidRPr="00F546F9">
        <w:rPr>
          <w:sz w:val="28"/>
          <w:szCs w:val="28"/>
        </w:rPr>
        <w:t>рабочего</w:t>
      </w:r>
      <w:r w:rsidR="000A689D" w:rsidRPr="00F546F9">
        <w:rPr>
          <w:sz w:val="28"/>
          <w:szCs w:val="28"/>
        </w:rPr>
        <w:t xml:space="preserve"> </w:t>
      </w:r>
      <w:r w:rsidR="005F6612" w:rsidRPr="00F546F9">
        <w:rPr>
          <w:sz w:val="28"/>
          <w:szCs w:val="28"/>
        </w:rPr>
        <w:t>дня</w:t>
      </w:r>
      <w:r w:rsidR="000A689D" w:rsidRPr="00F546F9">
        <w:rPr>
          <w:sz w:val="28"/>
          <w:szCs w:val="28"/>
        </w:rPr>
        <w:t xml:space="preserve"> </w:t>
      </w:r>
      <w:r w:rsidR="005F6612" w:rsidRPr="00F546F9">
        <w:rPr>
          <w:sz w:val="28"/>
          <w:szCs w:val="28"/>
        </w:rPr>
        <w:t>после</w:t>
      </w:r>
      <w:r w:rsidR="000A689D" w:rsidRPr="00F546F9">
        <w:rPr>
          <w:sz w:val="28"/>
          <w:szCs w:val="28"/>
        </w:rPr>
        <w:t xml:space="preserve"> </w:t>
      </w:r>
      <w:r w:rsidR="005F6612" w:rsidRPr="00F546F9">
        <w:rPr>
          <w:sz w:val="28"/>
          <w:szCs w:val="28"/>
        </w:rPr>
        <w:t>принятия</w:t>
      </w:r>
      <w:r w:rsidR="000A689D" w:rsidRPr="00F546F9">
        <w:rPr>
          <w:sz w:val="28"/>
          <w:szCs w:val="28"/>
        </w:rPr>
        <w:t xml:space="preserve"> </w:t>
      </w:r>
      <w:r w:rsidR="005F6612" w:rsidRPr="00F546F9">
        <w:rPr>
          <w:sz w:val="28"/>
          <w:szCs w:val="28"/>
        </w:rPr>
        <w:t>главным</w:t>
      </w:r>
      <w:r w:rsidR="000A689D" w:rsidRPr="00F546F9">
        <w:rPr>
          <w:sz w:val="28"/>
          <w:szCs w:val="28"/>
        </w:rPr>
        <w:t xml:space="preserve"> </w:t>
      </w:r>
      <w:r w:rsidR="005F6612" w:rsidRPr="00F546F9">
        <w:rPr>
          <w:sz w:val="28"/>
          <w:szCs w:val="28"/>
        </w:rPr>
        <w:t>распорядителем решения о предоставлении субсидии.</w:t>
      </w:r>
    </w:p>
    <w:p w14:paraId="1640F5EC" w14:textId="67082E42" w:rsidR="00AF1F07" w:rsidRPr="00F546F9" w:rsidRDefault="005F6612" w:rsidP="008B5946">
      <w:pPr>
        <w:widowControl w:val="0"/>
        <w:tabs>
          <w:tab w:val="left" w:pos="1196"/>
        </w:tabs>
        <w:ind w:firstLine="709"/>
        <w:jc w:val="both"/>
        <w:rPr>
          <w:sz w:val="28"/>
          <w:szCs w:val="28"/>
        </w:rPr>
      </w:pPr>
      <w:bookmarkStart w:id="14" w:name="Par155"/>
      <w:bookmarkEnd w:id="14"/>
      <w:r w:rsidRPr="00F546F9">
        <w:rPr>
          <w:sz w:val="28"/>
          <w:szCs w:val="28"/>
        </w:rPr>
        <w:t>31</w:t>
      </w:r>
      <w:r w:rsidR="00AF1F07" w:rsidRPr="00F546F9">
        <w:rPr>
          <w:sz w:val="28"/>
          <w:szCs w:val="28"/>
        </w:rPr>
        <w:t xml:space="preserve">. </w:t>
      </w:r>
      <w:bookmarkStart w:id="15" w:name="100226"/>
      <w:bookmarkEnd w:id="15"/>
      <w:r w:rsidR="00AF1F07" w:rsidRPr="00F546F9">
        <w:rPr>
          <w:sz w:val="28"/>
          <w:szCs w:val="28"/>
        </w:rPr>
        <w:t>Показатели результативности предоставления субсидии устанавливается в соглашении для каждого Получателя субсидии.</w:t>
      </w:r>
    </w:p>
    <w:p w14:paraId="55FBD899" w14:textId="77777777" w:rsidR="00C30730" w:rsidRDefault="00C30730" w:rsidP="00681A8E">
      <w:pPr>
        <w:widowControl w:val="0"/>
        <w:tabs>
          <w:tab w:val="left" w:pos="1196"/>
          <w:tab w:val="center" w:pos="4153"/>
          <w:tab w:val="right" w:pos="8306"/>
        </w:tabs>
        <w:jc w:val="center"/>
        <w:outlineLvl w:val="2"/>
        <w:rPr>
          <w:b/>
          <w:sz w:val="28"/>
          <w:szCs w:val="28"/>
          <w:lang w:val="x-none" w:eastAsia="x-none"/>
        </w:rPr>
      </w:pPr>
    </w:p>
    <w:p w14:paraId="55271F66" w14:textId="125EB2BE" w:rsidR="00AF1F07" w:rsidRPr="008B5946" w:rsidRDefault="00AF1F07" w:rsidP="00681A8E">
      <w:pPr>
        <w:widowControl w:val="0"/>
        <w:tabs>
          <w:tab w:val="left" w:pos="1196"/>
          <w:tab w:val="center" w:pos="4153"/>
          <w:tab w:val="right" w:pos="8306"/>
        </w:tabs>
        <w:jc w:val="center"/>
        <w:outlineLvl w:val="2"/>
        <w:rPr>
          <w:b/>
          <w:sz w:val="28"/>
          <w:szCs w:val="28"/>
          <w:lang w:val="x-none" w:eastAsia="x-none"/>
        </w:rPr>
      </w:pPr>
      <w:r w:rsidRPr="008B5946">
        <w:rPr>
          <w:b/>
          <w:sz w:val="28"/>
          <w:szCs w:val="28"/>
          <w:lang w:val="x-none" w:eastAsia="x-none"/>
        </w:rPr>
        <w:t>4. Требования к отчетности</w:t>
      </w:r>
    </w:p>
    <w:p w14:paraId="58EC5C87" w14:textId="77777777" w:rsidR="00AF1F07" w:rsidRPr="00F546F9" w:rsidRDefault="00AF1F07" w:rsidP="00681A8E">
      <w:pPr>
        <w:widowControl w:val="0"/>
        <w:tabs>
          <w:tab w:val="left" w:pos="1196"/>
        </w:tabs>
        <w:ind w:firstLine="709"/>
        <w:jc w:val="both"/>
        <w:rPr>
          <w:sz w:val="28"/>
          <w:szCs w:val="28"/>
        </w:rPr>
      </w:pPr>
    </w:p>
    <w:p w14:paraId="7EA68407" w14:textId="77777777" w:rsidR="00AF1F07" w:rsidRPr="00F546F9" w:rsidRDefault="00AF1F07" w:rsidP="00681A8E">
      <w:pPr>
        <w:widowControl w:val="0"/>
        <w:tabs>
          <w:tab w:val="left" w:pos="1196"/>
        </w:tabs>
        <w:ind w:firstLine="709"/>
        <w:jc w:val="both"/>
        <w:rPr>
          <w:sz w:val="28"/>
          <w:szCs w:val="28"/>
        </w:rPr>
      </w:pPr>
      <w:r w:rsidRPr="00F546F9">
        <w:rPr>
          <w:sz w:val="28"/>
          <w:szCs w:val="28"/>
        </w:rPr>
        <w:t xml:space="preserve">32. Получатель субсидии ежеквартально, в срок не позднее последнего рабочего дня месяца, следующего за отчетным кварталом, представляет в Администрацию отчет о достижении </w:t>
      </w:r>
      <w:r w:rsidR="004D4CD6" w:rsidRPr="00F546F9">
        <w:rPr>
          <w:sz w:val="28"/>
          <w:szCs w:val="28"/>
        </w:rPr>
        <w:t xml:space="preserve">значений результатов и показателей, предусмотренных пунктом </w:t>
      </w:r>
      <w:r w:rsidR="008C56E9" w:rsidRPr="00F546F9">
        <w:rPr>
          <w:sz w:val="28"/>
          <w:szCs w:val="28"/>
        </w:rPr>
        <w:t>31</w:t>
      </w:r>
      <w:r w:rsidR="004D4CD6" w:rsidRPr="00F546F9">
        <w:rPr>
          <w:sz w:val="28"/>
          <w:szCs w:val="28"/>
        </w:rPr>
        <w:t xml:space="preserve"> настоящего Порядка, </w:t>
      </w:r>
      <w:r w:rsidRPr="00F546F9">
        <w:rPr>
          <w:sz w:val="28"/>
          <w:szCs w:val="28"/>
        </w:rPr>
        <w:t>по форме, установленной Приложением 4 к настоящему Порядку и отчет об осуществлении расходов, источником финансового обеспечения которых является субсидия, по форме, установленной Приложением 5 к настоящему Порядку.</w:t>
      </w:r>
    </w:p>
    <w:p w14:paraId="5523EA57" w14:textId="77777777" w:rsidR="00AF1F07" w:rsidRPr="00F546F9" w:rsidRDefault="00AF1F07" w:rsidP="00681A8E">
      <w:pPr>
        <w:widowControl w:val="0"/>
        <w:tabs>
          <w:tab w:val="left" w:pos="1196"/>
        </w:tabs>
        <w:ind w:firstLine="709"/>
        <w:jc w:val="both"/>
        <w:rPr>
          <w:sz w:val="28"/>
          <w:szCs w:val="28"/>
        </w:rPr>
      </w:pPr>
      <w:r w:rsidRPr="00F546F9">
        <w:rPr>
          <w:sz w:val="28"/>
          <w:szCs w:val="28"/>
        </w:rPr>
        <w:t>Администрация имеет право установить в соглашении сроки и формы предоставления получателем субсидии дополнительной отчетности.</w:t>
      </w:r>
    </w:p>
    <w:p w14:paraId="5DE1F7BA" w14:textId="77777777" w:rsidR="00AF1F07" w:rsidRPr="00F546F9" w:rsidRDefault="00AF1F07" w:rsidP="00681A8E">
      <w:pPr>
        <w:widowControl w:val="0"/>
        <w:tabs>
          <w:tab w:val="left" w:pos="1196"/>
        </w:tabs>
        <w:ind w:firstLine="709"/>
        <w:jc w:val="both"/>
        <w:rPr>
          <w:sz w:val="28"/>
          <w:szCs w:val="28"/>
        </w:rPr>
      </w:pPr>
    </w:p>
    <w:p w14:paraId="40E97888" w14:textId="77777777" w:rsidR="00AF1F07" w:rsidRPr="008B5946" w:rsidRDefault="00AF1F07" w:rsidP="00681A8E">
      <w:pPr>
        <w:widowControl w:val="0"/>
        <w:tabs>
          <w:tab w:val="left" w:pos="1196"/>
          <w:tab w:val="center" w:pos="4153"/>
          <w:tab w:val="right" w:pos="8306"/>
        </w:tabs>
        <w:jc w:val="center"/>
        <w:outlineLvl w:val="2"/>
        <w:rPr>
          <w:b/>
          <w:sz w:val="28"/>
          <w:szCs w:val="28"/>
          <w:lang w:eastAsia="x-none"/>
        </w:rPr>
      </w:pPr>
      <w:r w:rsidRPr="008B5946">
        <w:rPr>
          <w:b/>
          <w:sz w:val="28"/>
          <w:szCs w:val="28"/>
          <w:lang w:val="x-none" w:eastAsia="x-none"/>
        </w:rPr>
        <w:t xml:space="preserve">5. </w:t>
      </w:r>
      <w:r w:rsidR="009718E8" w:rsidRPr="008B5946">
        <w:rPr>
          <w:b/>
          <w:sz w:val="28"/>
          <w:szCs w:val="28"/>
          <w:lang w:eastAsia="x-none"/>
        </w:rPr>
        <w:t>Порядок осуществления контроля (мониторинга)</w:t>
      </w:r>
      <w:r w:rsidRPr="008B5946">
        <w:rPr>
          <w:b/>
          <w:sz w:val="28"/>
          <w:szCs w:val="28"/>
          <w:lang w:eastAsia="x-none"/>
        </w:rPr>
        <w:t xml:space="preserve"> </w:t>
      </w:r>
    </w:p>
    <w:p w14:paraId="57C1CAB4" w14:textId="77777777" w:rsidR="001442CE" w:rsidRPr="008B5946" w:rsidRDefault="00AF1F07" w:rsidP="00681A8E">
      <w:pPr>
        <w:widowControl w:val="0"/>
        <w:tabs>
          <w:tab w:val="left" w:pos="1196"/>
          <w:tab w:val="center" w:pos="4153"/>
          <w:tab w:val="right" w:pos="8306"/>
        </w:tabs>
        <w:jc w:val="center"/>
        <w:outlineLvl w:val="2"/>
        <w:rPr>
          <w:b/>
          <w:sz w:val="28"/>
          <w:szCs w:val="28"/>
          <w:lang w:eastAsia="x-none"/>
        </w:rPr>
      </w:pPr>
      <w:r w:rsidRPr="008B5946">
        <w:rPr>
          <w:b/>
          <w:sz w:val="28"/>
          <w:szCs w:val="28"/>
          <w:lang w:val="x-none" w:eastAsia="x-none"/>
        </w:rPr>
        <w:t>за соблюдением</w:t>
      </w:r>
      <w:r w:rsidRPr="008B5946">
        <w:rPr>
          <w:b/>
          <w:sz w:val="28"/>
          <w:szCs w:val="28"/>
          <w:lang w:eastAsia="x-none"/>
        </w:rPr>
        <w:t xml:space="preserve"> </w:t>
      </w:r>
      <w:r w:rsidRPr="008B5946">
        <w:rPr>
          <w:b/>
          <w:sz w:val="28"/>
          <w:szCs w:val="28"/>
          <w:lang w:val="x-none" w:eastAsia="x-none"/>
        </w:rPr>
        <w:t>условий, цели и порядка предоставления</w:t>
      </w:r>
      <w:r w:rsidR="001442CE" w:rsidRPr="008B5946">
        <w:rPr>
          <w:b/>
          <w:sz w:val="28"/>
          <w:szCs w:val="28"/>
          <w:lang w:eastAsia="x-none"/>
        </w:rPr>
        <w:t xml:space="preserve"> </w:t>
      </w:r>
      <w:r w:rsidRPr="008B5946">
        <w:rPr>
          <w:b/>
          <w:sz w:val="28"/>
          <w:szCs w:val="28"/>
          <w:lang w:val="x-none" w:eastAsia="x-none"/>
        </w:rPr>
        <w:t>субсидий</w:t>
      </w:r>
    </w:p>
    <w:p w14:paraId="408A384D" w14:textId="77777777" w:rsidR="00AF1F07" w:rsidRPr="008B5946" w:rsidRDefault="00AF1F07" w:rsidP="00681A8E">
      <w:pPr>
        <w:widowControl w:val="0"/>
        <w:tabs>
          <w:tab w:val="left" w:pos="1196"/>
          <w:tab w:val="center" w:pos="4153"/>
          <w:tab w:val="right" w:pos="8306"/>
        </w:tabs>
        <w:jc w:val="center"/>
        <w:outlineLvl w:val="2"/>
        <w:rPr>
          <w:b/>
          <w:sz w:val="28"/>
          <w:szCs w:val="28"/>
          <w:lang w:val="x-none" w:eastAsia="x-none"/>
        </w:rPr>
      </w:pPr>
      <w:r w:rsidRPr="008B5946">
        <w:rPr>
          <w:b/>
          <w:sz w:val="28"/>
          <w:szCs w:val="28"/>
          <w:lang w:val="x-none" w:eastAsia="x-none"/>
        </w:rPr>
        <w:t>и ответственност</w:t>
      </w:r>
      <w:r w:rsidRPr="008B5946">
        <w:rPr>
          <w:b/>
          <w:sz w:val="28"/>
          <w:szCs w:val="28"/>
          <w:lang w:eastAsia="x-none"/>
        </w:rPr>
        <w:t>ь</w:t>
      </w:r>
      <w:r w:rsidRPr="008B5946">
        <w:rPr>
          <w:b/>
          <w:sz w:val="28"/>
          <w:szCs w:val="28"/>
          <w:lang w:val="x-none" w:eastAsia="x-none"/>
        </w:rPr>
        <w:t xml:space="preserve"> за их нарушение</w:t>
      </w:r>
    </w:p>
    <w:p w14:paraId="119EC4CE" w14:textId="77777777" w:rsidR="00AF1F07" w:rsidRPr="00F546F9" w:rsidRDefault="00AF1F07" w:rsidP="00681A8E">
      <w:pPr>
        <w:widowControl w:val="0"/>
        <w:tabs>
          <w:tab w:val="left" w:pos="1196"/>
        </w:tabs>
        <w:ind w:firstLine="709"/>
        <w:jc w:val="both"/>
        <w:rPr>
          <w:sz w:val="28"/>
          <w:szCs w:val="28"/>
        </w:rPr>
      </w:pPr>
    </w:p>
    <w:p w14:paraId="12F0DCB8" w14:textId="77777777" w:rsidR="00536A96" w:rsidRPr="00F546F9" w:rsidRDefault="00536A96" w:rsidP="00681A8E">
      <w:pPr>
        <w:widowControl w:val="0"/>
        <w:tabs>
          <w:tab w:val="left" w:pos="1196"/>
        </w:tabs>
        <w:ind w:firstLine="709"/>
        <w:jc w:val="both"/>
        <w:rPr>
          <w:sz w:val="28"/>
          <w:szCs w:val="28"/>
        </w:rPr>
      </w:pPr>
      <w:r w:rsidRPr="00F546F9">
        <w:rPr>
          <w:sz w:val="28"/>
          <w:szCs w:val="28"/>
        </w:rPr>
        <w:t>3</w:t>
      </w:r>
      <w:r w:rsidR="00E64A0A" w:rsidRPr="00F546F9">
        <w:rPr>
          <w:sz w:val="28"/>
          <w:szCs w:val="28"/>
        </w:rPr>
        <w:t>3</w:t>
      </w:r>
      <w:r w:rsidRPr="00F546F9">
        <w:rPr>
          <w:sz w:val="28"/>
          <w:szCs w:val="28"/>
        </w:rPr>
        <w:t xml:space="preserve">. В отношении получателей субсидий и лиц, </w:t>
      </w:r>
      <w:r w:rsidR="0062449E" w:rsidRPr="00F546F9">
        <w:rPr>
          <w:sz w:val="28"/>
          <w:szCs w:val="28"/>
        </w:rPr>
        <w:t>указанных в пункте 5 статьи 78 Бюджетного кодекса Российской Федерации</w:t>
      </w:r>
      <w:r w:rsidRPr="00F546F9">
        <w:rPr>
          <w:sz w:val="28"/>
          <w:szCs w:val="28"/>
        </w:rPr>
        <w:t>:</w:t>
      </w:r>
    </w:p>
    <w:p w14:paraId="3D503611" w14:textId="77777777" w:rsidR="00536A96" w:rsidRPr="00F546F9" w:rsidRDefault="00536A96" w:rsidP="00681A8E">
      <w:pPr>
        <w:widowControl w:val="0"/>
        <w:tabs>
          <w:tab w:val="left" w:pos="1196"/>
        </w:tabs>
        <w:ind w:firstLine="709"/>
        <w:jc w:val="both"/>
        <w:rPr>
          <w:sz w:val="28"/>
          <w:szCs w:val="28"/>
        </w:rPr>
      </w:pPr>
      <w:r w:rsidRPr="00F546F9">
        <w:rPr>
          <w:sz w:val="28"/>
          <w:szCs w:val="28"/>
        </w:rPr>
        <w:t>1) Администрацией осуществляются проверки соблюдения ими порядка и условий предоставления субсидий, в том числе в части достижения результатов их предоставления;</w:t>
      </w:r>
    </w:p>
    <w:p w14:paraId="4936FEFF" w14:textId="77777777" w:rsidR="00536A96" w:rsidRPr="00F546F9" w:rsidRDefault="00536A96" w:rsidP="00681A8E">
      <w:pPr>
        <w:widowControl w:val="0"/>
        <w:tabs>
          <w:tab w:val="left" w:pos="1196"/>
        </w:tabs>
        <w:ind w:firstLine="709"/>
        <w:jc w:val="both"/>
        <w:rPr>
          <w:sz w:val="28"/>
          <w:szCs w:val="28"/>
        </w:rPr>
      </w:pPr>
      <w:r w:rsidRPr="00F546F9">
        <w:rPr>
          <w:sz w:val="28"/>
          <w:szCs w:val="28"/>
        </w:rPr>
        <w:t>2) органами муниципального финансового контроля осуществляются проверки в соответствии со статьями 268.1 и 269.2 Бюджетного кодекса Российской Федерации.</w:t>
      </w:r>
    </w:p>
    <w:p w14:paraId="5DE147CA" w14:textId="77777777" w:rsidR="00AF1F07" w:rsidRPr="00F546F9" w:rsidRDefault="00AF1F07" w:rsidP="00681A8E">
      <w:pPr>
        <w:widowControl w:val="0"/>
        <w:tabs>
          <w:tab w:val="left" w:pos="1196"/>
        </w:tabs>
        <w:ind w:firstLine="709"/>
        <w:jc w:val="both"/>
        <w:rPr>
          <w:sz w:val="28"/>
          <w:szCs w:val="28"/>
        </w:rPr>
      </w:pPr>
      <w:r w:rsidRPr="00F546F9">
        <w:rPr>
          <w:sz w:val="28"/>
          <w:szCs w:val="28"/>
        </w:rPr>
        <w:t xml:space="preserve">34. Администрация проводит мониторинг достижения результатов предоставления </w:t>
      </w:r>
      <w:r w:rsidR="0084085F" w:rsidRPr="00F546F9">
        <w:rPr>
          <w:sz w:val="28"/>
          <w:szCs w:val="28"/>
        </w:rPr>
        <w:t xml:space="preserve">субсидий </w:t>
      </w:r>
      <w:r w:rsidRPr="00F546F9">
        <w:rPr>
          <w:sz w:val="28"/>
          <w:szCs w:val="28"/>
        </w:rPr>
        <w:t xml:space="preserve">исходя из достижения значений результатов предоставления </w:t>
      </w:r>
      <w:r w:rsidR="0084085F" w:rsidRPr="00F546F9">
        <w:rPr>
          <w:sz w:val="28"/>
          <w:szCs w:val="28"/>
        </w:rPr>
        <w:t>субсидий</w:t>
      </w:r>
      <w:r w:rsidRPr="00F546F9">
        <w:rPr>
          <w:sz w:val="28"/>
          <w:szCs w:val="28"/>
        </w:rPr>
        <w:t xml:space="preserve">, определенных соглашением, и событий, отражающих факт завершения соответствующего мероприятия по получению результата предоставления </w:t>
      </w:r>
      <w:r w:rsidR="0084085F" w:rsidRPr="00F546F9">
        <w:rPr>
          <w:sz w:val="28"/>
          <w:szCs w:val="28"/>
        </w:rPr>
        <w:t xml:space="preserve">субсидий </w:t>
      </w:r>
      <w:r w:rsidRPr="00F546F9">
        <w:rPr>
          <w:sz w:val="28"/>
          <w:szCs w:val="28"/>
        </w:rPr>
        <w:t>(контрольная точка), в порядке и по формам, которые установлены Министерством финансов Российской Федерации.</w:t>
      </w:r>
    </w:p>
    <w:p w14:paraId="268BF158" w14:textId="6AC8F32A" w:rsidR="00AF1F07" w:rsidRPr="00F546F9" w:rsidRDefault="00AF1F07" w:rsidP="00681A8E">
      <w:pPr>
        <w:widowControl w:val="0"/>
        <w:tabs>
          <w:tab w:val="left" w:pos="1196"/>
        </w:tabs>
        <w:ind w:firstLine="709"/>
        <w:jc w:val="both"/>
        <w:rPr>
          <w:sz w:val="28"/>
          <w:szCs w:val="28"/>
        </w:rPr>
      </w:pPr>
      <w:r w:rsidRPr="00F546F9">
        <w:rPr>
          <w:sz w:val="28"/>
          <w:szCs w:val="28"/>
        </w:rPr>
        <w:t xml:space="preserve">35. Субсидия подлежит возврату в бюджет </w:t>
      </w:r>
      <w:r w:rsidR="00D207EA">
        <w:rPr>
          <w:sz w:val="28"/>
          <w:szCs w:val="28"/>
        </w:rPr>
        <w:t>Староджерелиевского</w:t>
      </w:r>
      <w:r w:rsidR="00C42AE6" w:rsidRPr="00F546F9">
        <w:rPr>
          <w:sz w:val="28"/>
          <w:szCs w:val="28"/>
        </w:rPr>
        <w:t xml:space="preserve"> сельского поселения Красноармейского района </w:t>
      </w:r>
      <w:r w:rsidRPr="00F546F9">
        <w:rPr>
          <w:sz w:val="28"/>
          <w:szCs w:val="28"/>
        </w:rPr>
        <w:t>в следующих случаях:</w:t>
      </w:r>
    </w:p>
    <w:p w14:paraId="61B67217" w14:textId="77777777" w:rsidR="00AF1F07" w:rsidRPr="00F546F9" w:rsidRDefault="00AF1F07" w:rsidP="00681A8E">
      <w:pPr>
        <w:widowControl w:val="0"/>
        <w:tabs>
          <w:tab w:val="left" w:pos="1196"/>
        </w:tabs>
        <w:ind w:firstLine="709"/>
        <w:jc w:val="both"/>
        <w:rPr>
          <w:sz w:val="28"/>
          <w:szCs w:val="28"/>
        </w:rPr>
      </w:pPr>
      <w:r w:rsidRPr="00F546F9">
        <w:rPr>
          <w:sz w:val="28"/>
          <w:szCs w:val="28"/>
        </w:rPr>
        <w:t>1) нарушение получателем субсидии условий, целей и порядка предоставления субсидии, выявленное по факту проверки, проведенной Администрацией или органом муниципального финансового контроля;</w:t>
      </w:r>
    </w:p>
    <w:p w14:paraId="2F43D43E" w14:textId="77777777" w:rsidR="00AF1F07" w:rsidRPr="00F546F9" w:rsidRDefault="00AF1F07" w:rsidP="00681A8E">
      <w:pPr>
        <w:widowControl w:val="0"/>
        <w:tabs>
          <w:tab w:val="left" w:pos="1196"/>
        </w:tabs>
        <w:ind w:firstLine="709"/>
        <w:jc w:val="both"/>
        <w:rPr>
          <w:sz w:val="28"/>
          <w:szCs w:val="28"/>
        </w:rPr>
      </w:pPr>
      <w:r w:rsidRPr="00F546F9">
        <w:rPr>
          <w:sz w:val="28"/>
          <w:szCs w:val="28"/>
        </w:rPr>
        <w:t xml:space="preserve">2) недостижение получателем субсидии на 31 декабря года, в котором </w:t>
      </w:r>
      <w:r w:rsidRPr="00F546F9">
        <w:rPr>
          <w:sz w:val="28"/>
          <w:szCs w:val="28"/>
        </w:rPr>
        <w:lastRenderedPageBreak/>
        <w:t xml:space="preserve">предоставлена субсидия, значений результатов и показателей предоставления субсидии, указанных в пункте </w:t>
      </w:r>
      <w:r w:rsidR="008C56E9" w:rsidRPr="00F546F9">
        <w:rPr>
          <w:sz w:val="28"/>
          <w:szCs w:val="28"/>
        </w:rPr>
        <w:t>31</w:t>
      </w:r>
      <w:r w:rsidRPr="00F546F9">
        <w:rPr>
          <w:sz w:val="28"/>
          <w:szCs w:val="28"/>
        </w:rPr>
        <w:t xml:space="preserve"> настоящего Порядка.</w:t>
      </w:r>
    </w:p>
    <w:p w14:paraId="583219FA" w14:textId="77777777" w:rsidR="00AF1F07" w:rsidRPr="00F546F9" w:rsidRDefault="00AF1F07" w:rsidP="00681A8E">
      <w:pPr>
        <w:widowControl w:val="0"/>
        <w:tabs>
          <w:tab w:val="left" w:pos="1196"/>
        </w:tabs>
        <w:ind w:firstLine="709"/>
        <w:jc w:val="both"/>
        <w:rPr>
          <w:sz w:val="28"/>
          <w:szCs w:val="28"/>
        </w:rPr>
      </w:pPr>
      <w:bookmarkStart w:id="16" w:name="Par197"/>
      <w:bookmarkEnd w:id="16"/>
      <w:r w:rsidRPr="00F546F9">
        <w:rPr>
          <w:sz w:val="28"/>
          <w:szCs w:val="28"/>
        </w:rPr>
        <w:t>36. Администрация в срок не позднее 30 рабочих дней со дня выявления нарушения, послужившего основанием для возврата субсидии и (или) средств, полученных на основании договоров, заключенных с получателем субсидии, направляет получателю субсидии письменное уведомление с указанием причины возврата и подлежащей к возврату суммы (далее – уведомление).</w:t>
      </w:r>
    </w:p>
    <w:p w14:paraId="151B624A" w14:textId="4CDE1CB8" w:rsidR="00AF1F07" w:rsidRPr="00F546F9" w:rsidRDefault="00AF1F07" w:rsidP="00681A8E">
      <w:pPr>
        <w:widowControl w:val="0"/>
        <w:tabs>
          <w:tab w:val="left" w:pos="1196"/>
        </w:tabs>
        <w:ind w:firstLine="709"/>
        <w:jc w:val="both"/>
        <w:rPr>
          <w:sz w:val="28"/>
          <w:szCs w:val="28"/>
        </w:rPr>
      </w:pPr>
      <w:bookmarkStart w:id="17" w:name="Par198"/>
      <w:bookmarkEnd w:id="17"/>
      <w:r w:rsidRPr="00F546F9">
        <w:rPr>
          <w:sz w:val="28"/>
          <w:szCs w:val="28"/>
        </w:rPr>
        <w:t xml:space="preserve">Получатель субсидии в течение 15 рабочих дней со дня получения уведомления осуществляет возврат субсидии в бюджет </w:t>
      </w:r>
      <w:r w:rsidR="00D207EA">
        <w:rPr>
          <w:sz w:val="28"/>
          <w:szCs w:val="28"/>
        </w:rPr>
        <w:t>Староджерелиевского</w:t>
      </w:r>
      <w:r w:rsidR="00F05519" w:rsidRPr="00F546F9">
        <w:rPr>
          <w:sz w:val="28"/>
          <w:szCs w:val="28"/>
        </w:rPr>
        <w:t xml:space="preserve"> сельского поселения Красноармейского района </w:t>
      </w:r>
      <w:r w:rsidRPr="00F546F9">
        <w:rPr>
          <w:sz w:val="28"/>
          <w:szCs w:val="28"/>
        </w:rPr>
        <w:t>по платежным реквизитам, указанным в уведомлении, или направляют в адрес Администрации ответ с мотивированным отказом от возврата субсидии.</w:t>
      </w:r>
    </w:p>
    <w:p w14:paraId="56967BE3" w14:textId="77777777" w:rsidR="00AF1F07" w:rsidRPr="00F546F9" w:rsidRDefault="00AF1F07" w:rsidP="00681A8E">
      <w:pPr>
        <w:widowControl w:val="0"/>
        <w:tabs>
          <w:tab w:val="left" w:pos="1196"/>
        </w:tabs>
        <w:ind w:firstLine="709"/>
        <w:jc w:val="both"/>
        <w:rPr>
          <w:sz w:val="28"/>
          <w:szCs w:val="28"/>
        </w:rPr>
      </w:pPr>
      <w:r w:rsidRPr="00F546F9">
        <w:rPr>
          <w:sz w:val="28"/>
          <w:szCs w:val="28"/>
        </w:rPr>
        <w:t>В случае отказа получателя субсидии от добровольного возврата субсидии, Администрация в трехмесячный срок со дня истечения срока, указанного в абзаце втором настоящего пункта, принимает меры к взысканию субсидии в судебном порядке.</w:t>
      </w:r>
    </w:p>
    <w:p w14:paraId="661B867C" w14:textId="77777777" w:rsidR="00AF1F07" w:rsidRPr="00F546F9" w:rsidRDefault="00AF1F07" w:rsidP="00681A8E">
      <w:pPr>
        <w:widowControl w:val="0"/>
        <w:tabs>
          <w:tab w:val="left" w:pos="1196"/>
        </w:tabs>
        <w:ind w:firstLine="709"/>
        <w:jc w:val="both"/>
        <w:rPr>
          <w:sz w:val="28"/>
          <w:szCs w:val="28"/>
        </w:rPr>
      </w:pPr>
      <w:bookmarkStart w:id="18" w:name="Par200"/>
      <w:bookmarkEnd w:id="18"/>
      <w:r w:rsidRPr="00F546F9">
        <w:rPr>
          <w:sz w:val="28"/>
          <w:szCs w:val="28"/>
        </w:rPr>
        <w:t>37. Неиспользованный в отчетном финансовом году остаток субсидии может быть использован в текущем финансовом году на те же цели при наличии решения Администрации о наличии потребности в указанных средствах, о чем получатель субсидии извещается Администрацией в течение 5 рабочих дней со дня принятия такого решения путем направления получателю субсидии письма о согласовании осуществления расходов, источником финансового обеспечения которых является остаток субсидии.</w:t>
      </w:r>
    </w:p>
    <w:p w14:paraId="490326C7" w14:textId="77777777" w:rsidR="00AF1F07" w:rsidRPr="00F546F9" w:rsidRDefault="00AF1F07" w:rsidP="00681A8E">
      <w:pPr>
        <w:widowControl w:val="0"/>
        <w:tabs>
          <w:tab w:val="left" w:pos="1196"/>
        </w:tabs>
        <w:ind w:firstLine="709"/>
        <w:jc w:val="both"/>
        <w:rPr>
          <w:sz w:val="28"/>
          <w:szCs w:val="28"/>
        </w:rPr>
      </w:pPr>
      <w:r w:rsidRPr="00F546F9">
        <w:rPr>
          <w:sz w:val="28"/>
          <w:szCs w:val="28"/>
        </w:rPr>
        <w:t>В целях согласования возможности использования остатка субсидии получатель субсидии в течение 10 рабочих дней после окончания отчетного финансового года направляет в адрес Администрации письменное обращение с обоснованием потребности в его использовании и подтверждающие документы.</w:t>
      </w:r>
    </w:p>
    <w:p w14:paraId="18F37112" w14:textId="77777777" w:rsidR="00AF1F07" w:rsidRPr="00F546F9" w:rsidRDefault="00AF1F07" w:rsidP="00681A8E">
      <w:pPr>
        <w:widowControl w:val="0"/>
        <w:tabs>
          <w:tab w:val="left" w:pos="1196"/>
        </w:tabs>
        <w:ind w:firstLine="709"/>
        <w:jc w:val="both"/>
        <w:rPr>
          <w:sz w:val="28"/>
          <w:szCs w:val="28"/>
        </w:rPr>
      </w:pPr>
      <w:r w:rsidRPr="00F546F9">
        <w:rPr>
          <w:sz w:val="28"/>
          <w:szCs w:val="28"/>
        </w:rPr>
        <w:t>В течение 10 рабочих дней с даты получения обращения Администрация принимает решение о наличии потребности в средствах, указанных в абзаце первом настоящего пункта, и направляет его на согласование в Администрацию. В течение 5 рабочих дней после получения решения от Администрации извещает получателя субсидии о принятом решении.</w:t>
      </w:r>
    </w:p>
    <w:p w14:paraId="4E456BAC" w14:textId="77777777" w:rsidR="00AF1F07" w:rsidRPr="00F546F9" w:rsidRDefault="00AF1F07" w:rsidP="00681A8E">
      <w:pPr>
        <w:widowControl w:val="0"/>
        <w:tabs>
          <w:tab w:val="left" w:pos="1196"/>
        </w:tabs>
        <w:ind w:firstLine="709"/>
        <w:jc w:val="both"/>
        <w:rPr>
          <w:sz w:val="28"/>
          <w:szCs w:val="28"/>
        </w:rPr>
      </w:pPr>
      <w:r w:rsidRPr="00F546F9">
        <w:rPr>
          <w:sz w:val="28"/>
          <w:szCs w:val="28"/>
        </w:rPr>
        <w:t>В случае принятия решения о невозможности использования остатка субсидии в текущем финансовом году, Администрация извещает получателя субсидии в течение одного рабочего дня со дня принятия указанного решения. Возврат неиспользованного остатка субсидии осуществляется получателем субсидии в течение 10 рабочих дней со дня принятия решения о невозможности использования остатка субсидии в текущем финансовом году.</w:t>
      </w:r>
    </w:p>
    <w:p w14:paraId="58407ECC" w14:textId="77777777" w:rsidR="00AF1F07" w:rsidRPr="00F546F9" w:rsidRDefault="00AF1F07" w:rsidP="00681A8E">
      <w:pPr>
        <w:widowControl w:val="0"/>
        <w:tabs>
          <w:tab w:val="left" w:pos="1196"/>
        </w:tabs>
        <w:ind w:firstLine="709"/>
        <w:jc w:val="both"/>
        <w:rPr>
          <w:sz w:val="28"/>
          <w:szCs w:val="28"/>
        </w:rPr>
      </w:pPr>
      <w:r w:rsidRPr="00F546F9">
        <w:rPr>
          <w:sz w:val="28"/>
          <w:szCs w:val="28"/>
        </w:rPr>
        <w:t>При принятии Администрацией решения о наличии потребности в остатках субсидии положение о возможности осуществления затрат, источником финансового обеспечения которых является остаток субсидии, включается в Соглашение.</w:t>
      </w:r>
    </w:p>
    <w:p w14:paraId="3D4D45BB" w14:textId="77777777" w:rsidR="00AF1F07" w:rsidRPr="00F546F9" w:rsidRDefault="00AF1F07" w:rsidP="00681A8E">
      <w:pPr>
        <w:widowControl w:val="0"/>
        <w:tabs>
          <w:tab w:val="left" w:pos="1196"/>
        </w:tabs>
        <w:ind w:firstLine="709"/>
        <w:jc w:val="both"/>
        <w:rPr>
          <w:sz w:val="28"/>
          <w:szCs w:val="28"/>
        </w:rPr>
      </w:pPr>
      <w:r w:rsidRPr="00F546F9">
        <w:rPr>
          <w:sz w:val="28"/>
          <w:szCs w:val="28"/>
        </w:rPr>
        <w:t xml:space="preserve">38. При отсутствии обращения получателя субсидии в Администрация о согласовании возможности использования остатка субсидии возврат в </w:t>
      </w:r>
      <w:r w:rsidRPr="00F546F9">
        <w:rPr>
          <w:sz w:val="28"/>
          <w:szCs w:val="28"/>
        </w:rPr>
        <w:lastRenderedPageBreak/>
        <w:t>текущем финансовом году остатка субсидии осуществляется в течение первых десяти рабочих дней года, следующего за отчетным.</w:t>
      </w:r>
    </w:p>
    <w:p w14:paraId="5878E6CE" w14:textId="77777777" w:rsidR="00AF1F07" w:rsidRPr="00F546F9" w:rsidRDefault="00AF1F07" w:rsidP="00681A8E">
      <w:pPr>
        <w:widowControl w:val="0"/>
        <w:shd w:val="clear" w:color="auto" w:fill="FFFFFF"/>
        <w:tabs>
          <w:tab w:val="left" w:pos="1196"/>
        </w:tabs>
        <w:ind w:firstLine="709"/>
        <w:jc w:val="both"/>
        <w:rPr>
          <w:b/>
          <w:bCs/>
          <w:sz w:val="28"/>
          <w:szCs w:val="28"/>
          <w:lang w:eastAsia="x-none"/>
        </w:rPr>
      </w:pPr>
    </w:p>
    <w:p w14:paraId="313B5ECE" w14:textId="77777777" w:rsidR="00AF1F07" w:rsidRPr="00F546F9" w:rsidRDefault="00AF1F07" w:rsidP="00681A8E">
      <w:pPr>
        <w:widowControl w:val="0"/>
        <w:shd w:val="clear" w:color="auto" w:fill="FFFFFF"/>
        <w:tabs>
          <w:tab w:val="left" w:pos="1196"/>
        </w:tabs>
        <w:ind w:firstLine="709"/>
        <w:jc w:val="both"/>
        <w:rPr>
          <w:b/>
          <w:bCs/>
          <w:sz w:val="28"/>
          <w:szCs w:val="28"/>
          <w:lang w:eastAsia="x-none"/>
        </w:rPr>
      </w:pPr>
    </w:p>
    <w:p w14:paraId="4DB0C2E0" w14:textId="77777777" w:rsidR="001442CE" w:rsidRPr="00F546F9" w:rsidRDefault="001442CE" w:rsidP="00681A8E">
      <w:pPr>
        <w:widowControl w:val="0"/>
        <w:suppressAutoHyphens/>
        <w:autoSpaceDE w:val="0"/>
        <w:ind w:left="4515"/>
        <w:rPr>
          <w:rFonts w:eastAsia="Arial"/>
          <w:sz w:val="28"/>
          <w:szCs w:val="28"/>
          <w:lang w:bidi="ru-RU"/>
        </w:rPr>
      </w:pPr>
    </w:p>
    <w:p w14:paraId="1130F481" w14:textId="77777777" w:rsidR="00067692" w:rsidRPr="00067692" w:rsidRDefault="00067692" w:rsidP="00067692">
      <w:pPr>
        <w:rPr>
          <w:sz w:val="28"/>
          <w:szCs w:val="28"/>
        </w:rPr>
      </w:pPr>
      <w:r w:rsidRPr="00067692">
        <w:rPr>
          <w:sz w:val="28"/>
          <w:szCs w:val="28"/>
        </w:rPr>
        <w:t>Глава</w:t>
      </w:r>
    </w:p>
    <w:p w14:paraId="1E20A646" w14:textId="3321D569" w:rsidR="00067692" w:rsidRPr="00067692" w:rsidRDefault="00D207EA" w:rsidP="00067692">
      <w:pPr>
        <w:rPr>
          <w:sz w:val="28"/>
          <w:szCs w:val="28"/>
        </w:rPr>
      </w:pPr>
      <w:r>
        <w:rPr>
          <w:sz w:val="28"/>
          <w:szCs w:val="28"/>
        </w:rPr>
        <w:t>Староджерелиевского</w:t>
      </w:r>
      <w:r w:rsidR="00067692" w:rsidRPr="00067692">
        <w:rPr>
          <w:sz w:val="28"/>
          <w:szCs w:val="28"/>
        </w:rPr>
        <w:t xml:space="preserve"> сельского поселения</w:t>
      </w:r>
    </w:p>
    <w:p w14:paraId="659781C0" w14:textId="4AE143F2" w:rsidR="00F546F9" w:rsidRDefault="00067692" w:rsidP="00067692">
      <w:pPr>
        <w:rPr>
          <w:sz w:val="28"/>
          <w:szCs w:val="28"/>
        </w:rPr>
      </w:pPr>
      <w:r w:rsidRPr="00067692">
        <w:rPr>
          <w:sz w:val="28"/>
          <w:szCs w:val="28"/>
        </w:rPr>
        <w:t xml:space="preserve">Красноармейского района                                 </w:t>
      </w:r>
      <w:r w:rsidR="008B5946">
        <w:rPr>
          <w:sz w:val="28"/>
          <w:szCs w:val="28"/>
        </w:rPr>
        <w:t xml:space="preserve">                          </w:t>
      </w:r>
      <w:proofErr w:type="spellStart"/>
      <w:r w:rsidR="008B5946">
        <w:rPr>
          <w:sz w:val="28"/>
          <w:szCs w:val="28"/>
        </w:rPr>
        <w:t>Л.Г.Миргородская</w:t>
      </w:r>
      <w:proofErr w:type="spellEnd"/>
    </w:p>
    <w:p w14:paraId="5F200C50" w14:textId="6B8531C6" w:rsidR="00C30730" w:rsidRDefault="00C30730" w:rsidP="00067692">
      <w:pPr>
        <w:rPr>
          <w:sz w:val="28"/>
          <w:szCs w:val="28"/>
        </w:rPr>
      </w:pPr>
    </w:p>
    <w:p w14:paraId="6FD37B87" w14:textId="1F36DAF6" w:rsidR="00C30730" w:rsidRDefault="00C30730" w:rsidP="00067692">
      <w:pPr>
        <w:rPr>
          <w:sz w:val="28"/>
          <w:szCs w:val="28"/>
        </w:rPr>
      </w:pPr>
    </w:p>
    <w:p w14:paraId="167ADF05" w14:textId="02CA7985" w:rsidR="00C30730" w:rsidRDefault="00C30730" w:rsidP="00067692">
      <w:pPr>
        <w:rPr>
          <w:sz w:val="28"/>
          <w:szCs w:val="28"/>
        </w:rPr>
      </w:pPr>
    </w:p>
    <w:p w14:paraId="2CA4875C" w14:textId="3EE99610" w:rsidR="00C30730" w:rsidRDefault="00C30730" w:rsidP="00067692">
      <w:pPr>
        <w:rPr>
          <w:sz w:val="28"/>
          <w:szCs w:val="28"/>
        </w:rPr>
      </w:pPr>
    </w:p>
    <w:p w14:paraId="222EB2CA" w14:textId="748DB417" w:rsidR="00C30730" w:rsidRDefault="00C30730" w:rsidP="00067692">
      <w:pPr>
        <w:rPr>
          <w:sz w:val="28"/>
          <w:szCs w:val="28"/>
        </w:rPr>
      </w:pPr>
    </w:p>
    <w:p w14:paraId="7B42C5D8" w14:textId="4BACFA76" w:rsidR="00C30730" w:rsidRDefault="00C30730" w:rsidP="00067692">
      <w:pPr>
        <w:rPr>
          <w:sz w:val="28"/>
          <w:szCs w:val="28"/>
        </w:rPr>
      </w:pPr>
    </w:p>
    <w:p w14:paraId="4611589C" w14:textId="2281270D" w:rsidR="00C30730" w:rsidRDefault="00C30730" w:rsidP="00067692">
      <w:pPr>
        <w:rPr>
          <w:sz w:val="28"/>
          <w:szCs w:val="28"/>
        </w:rPr>
      </w:pPr>
    </w:p>
    <w:p w14:paraId="4FC3D10C" w14:textId="2637A376" w:rsidR="00C30730" w:rsidRDefault="00C30730" w:rsidP="00067692">
      <w:pPr>
        <w:rPr>
          <w:sz w:val="28"/>
          <w:szCs w:val="28"/>
        </w:rPr>
      </w:pPr>
    </w:p>
    <w:p w14:paraId="3F86A123" w14:textId="2AE08931" w:rsidR="00C30730" w:rsidRDefault="00C30730" w:rsidP="00067692">
      <w:pPr>
        <w:rPr>
          <w:sz w:val="28"/>
          <w:szCs w:val="28"/>
        </w:rPr>
      </w:pPr>
    </w:p>
    <w:p w14:paraId="02FBEF9A" w14:textId="16238F69" w:rsidR="00C30730" w:rsidRDefault="00C30730" w:rsidP="00067692">
      <w:pPr>
        <w:rPr>
          <w:sz w:val="28"/>
          <w:szCs w:val="28"/>
        </w:rPr>
      </w:pPr>
    </w:p>
    <w:p w14:paraId="6D4165EB" w14:textId="00EFD0C0" w:rsidR="00C30730" w:rsidRDefault="00C30730" w:rsidP="00067692">
      <w:pPr>
        <w:rPr>
          <w:sz w:val="28"/>
          <w:szCs w:val="28"/>
        </w:rPr>
      </w:pPr>
    </w:p>
    <w:p w14:paraId="0B280A47" w14:textId="1A1F05EF" w:rsidR="00C30730" w:rsidRDefault="00C30730" w:rsidP="00067692">
      <w:pPr>
        <w:rPr>
          <w:sz w:val="28"/>
          <w:szCs w:val="28"/>
        </w:rPr>
      </w:pPr>
    </w:p>
    <w:p w14:paraId="33337363" w14:textId="57DE58B8" w:rsidR="00C30730" w:rsidRDefault="00C30730" w:rsidP="00067692">
      <w:pPr>
        <w:rPr>
          <w:sz w:val="28"/>
          <w:szCs w:val="28"/>
        </w:rPr>
      </w:pPr>
    </w:p>
    <w:p w14:paraId="07FE7270" w14:textId="4778D78D" w:rsidR="00C30730" w:rsidRDefault="00C30730" w:rsidP="00067692">
      <w:pPr>
        <w:rPr>
          <w:sz w:val="28"/>
          <w:szCs w:val="28"/>
        </w:rPr>
      </w:pPr>
    </w:p>
    <w:p w14:paraId="01F22427" w14:textId="41619D2C" w:rsidR="00C30730" w:rsidRDefault="00C30730" w:rsidP="00067692">
      <w:pPr>
        <w:rPr>
          <w:sz w:val="28"/>
          <w:szCs w:val="28"/>
        </w:rPr>
      </w:pPr>
    </w:p>
    <w:p w14:paraId="58D772E2" w14:textId="3EF87F3E" w:rsidR="00C30730" w:rsidRDefault="00C30730" w:rsidP="00067692">
      <w:pPr>
        <w:rPr>
          <w:sz w:val="28"/>
          <w:szCs w:val="28"/>
        </w:rPr>
      </w:pPr>
    </w:p>
    <w:p w14:paraId="5E364FAE" w14:textId="649B9E1A" w:rsidR="00C30730" w:rsidRDefault="00C30730" w:rsidP="00067692">
      <w:pPr>
        <w:rPr>
          <w:sz w:val="28"/>
          <w:szCs w:val="28"/>
        </w:rPr>
      </w:pPr>
    </w:p>
    <w:p w14:paraId="410D27C2" w14:textId="30BB0EED" w:rsidR="00C30730" w:rsidRDefault="00C30730" w:rsidP="00067692">
      <w:pPr>
        <w:rPr>
          <w:sz w:val="28"/>
          <w:szCs w:val="28"/>
        </w:rPr>
      </w:pPr>
    </w:p>
    <w:p w14:paraId="13385E96" w14:textId="749154B7" w:rsidR="00C30730" w:rsidRDefault="00C30730" w:rsidP="00067692">
      <w:pPr>
        <w:rPr>
          <w:sz w:val="28"/>
          <w:szCs w:val="28"/>
        </w:rPr>
      </w:pPr>
    </w:p>
    <w:p w14:paraId="066BE17A" w14:textId="73B5B57F" w:rsidR="00C30730" w:rsidRDefault="00C30730" w:rsidP="00067692">
      <w:pPr>
        <w:rPr>
          <w:sz w:val="28"/>
          <w:szCs w:val="28"/>
        </w:rPr>
      </w:pPr>
    </w:p>
    <w:p w14:paraId="1D00C179" w14:textId="410B0E02" w:rsidR="00C30730" w:rsidRDefault="00C30730" w:rsidP="00067692">
      <w:pPr>
        <w:rPr>
          <w:sz w:val="28"/>
          <w:szCs w:val="28"/>
        </w:rPr>
      </w:pPr>
    </w:p>
    <w:p w14:paraId="60252E67" w14:textId="0D7210CB" w:rsidR="00C30730" w:rsidRDefault="00C30730" w:rsidP="00067692">
      <w:pPr>
        <w:rPr>
          <w:sz w:val="28"/>
          <w:szCs w:val="28"/>
        </w:rPr>
      </w:pPr>
    </w:p>
    <w:p w14:paraId="6BFAFA62" w14:textId="16647C1D" w:rsidR="00C30730" w:rsidRDefault="00C30730" w:rsidP="00067692">
      <w:pPr>
        <w:rPr>
          <w:sz w:val="28"/>
          <w:szCs w:val="28"/>
        </w:rPr>
      </w:pPr>
    </w:p>
    <w:p w14:paraId="27FA176A" w14:textId="4060FDCC" w:rsidR="00C30730" w:rsidRDefault="00C30730" w:rsidP="00067692">
      <w:pPr>
        <w:rPr>
          <w:sz w:val="28"/>
          <w:szCs w:val="28"/>
        </w:rPr>
      </w:pPr>
    </w:p>
    <w:p w14:paraId="63F54F1A" w14:textId="54E88A09" w:rsidR="00C30730" w:rsidRDefault="00C30730" w:rsidP="00067692">
      <w:pPr>
        <w:rPr>
          <w:sz w:val="28"/>
          <w:szCs w:val="28"/>
        </w:rPr>
      </w:pPr>
    </w:p>
    <w:p w14:paraId="78046331" w14:textId="5B5E4C87" w:rsidR="00C30730" w:rsidRDefault="00C30730" w:rsidP="00067692">
      <w:pPr>
        <w:rPr>
          <w:sz w:val="28"/>
          <w:szCs w:val="28"/>
        </w:rPr>
      </w:pPr>
    </w:p>
    <w:p w14:paraId="4BAACF74" w14:textId="72E56B01" w:rsidR="00C30730" w:rsidRDefault="00C30730" w:rsidP="00067692">
      <w:pPr>
        <w:rPr>
          <w:sz w:val="28"/>
          <w:szCs w:val="28"/>
        </w:rPr>
      </w:pPr>
    </w:p>
    <w:p w14:paraId="66470BB5" w14:textId="4E9912D1" w:rsidR="00C30730" w:rsidRDefault="00C30730" w:rsidP="00067692">
      <w:pPr>
        <w:rPr>
          <w:sz w:val="28"/>
          <w:szCs w:val="28"/>
        </w:rPr>
      </w:pPr>
    </w:p>
    <w:p w14:paraId="6173C3A0" w14:textId="3124B9F3" w:rsidR="00C30730" w:rsidRDefault="00C30730" w:rsidP="00067692">
      <w:pPr>
        <w:rPr>
          <w:sz w:val="28"/>
          <w:szCs w:val="28"/>
        </w:rPr>
      </w:pPr>
    </w:p>
    <w:p w14:paraId="68FE7D89" w14:textId="0622DDF2" w:rsidR="00C30730" w:rsidRDefault="00C30730" w:rsidP="00067692">
      <w:pPr>
        <w:rPr>
          <w:sz w:val="28"/>
          <w:szCs w:val="28"/>
        </w:rPr>
      </w:pPr>
    </w:p>
    <w:p w14:paraId="02A932FB" w14:textId="30158527" w:rsidR="00C30730" w:rsidRDefault="00C30730" w:rsidP="00067692">
      <w:pPr>
        <w:rPr>
          <w:sz w:val="28"/>
          <w:szCs w:val="28"/>
        </w:rPr>
      </w:pPr>
    </w:p>
    <w:p w14:paraId="44A1E4F7" w14:textId="11D9A044" w:rsidR="00C30730" w:rsidRDefault="00C30730" w:rsidP="00067692">
      <w:pPr>
        <w:rPr>
          <w:sz w:val="28"/>
          <w:szCs w:val="28"/>
        </w:rPr>
      </w:pPr>
    </w:p>
    <w:p w14:paraId="64E5FD95" w14:textId="77777777" w:rsidR="00C30730" w:rsidRDefault="00C30730" w:rsidP="00067692">
      <w:pPr>
        <w:rPr>
          <w:sz w:val="28"/>
          <w:szCs w:val="28"/>
        </w:rPr>
      </w:pPr>
    </w:p>
    <w:p w14:paraId="4969636E" w14:textId="6B1840A9" w:rsidR="00C30730" w:rsidRDefault="00C30730" w:rsidP="00067692">
      <w:pPr>
        <w:rPr>
          <w:sz w:val="28"/>
          <w:szCs w:val="28"/>
        </w:rPr>
      </w:pPr>
    </w:p>
    <w:p w14:paraId="1C757B19" w14:textId="6200308B" w:rsidR="00C30730" w:rsidRDefault="00C30730" w:rsidP="00067692">
      <w:pPr>
        <w:rPr>
          <w:sz w:val="28"/>
          <w:szCs w:val="28"/>
        </w:rPr>
      </w:pPr>
    </w:p>
    <w:p w14:paraId="3C5322C2" w14:textId="77777777" w:rsidR="00C30730" w:rsidRDefault="00C30730" w:rsidP="00067692">
      <w:pPr>
        <w:rPr>
          <w:sz w:val="28"/>
          <w:szCs w:val="28"/>
        </w:rPr>
      </w:pPr>
    </w:p>
    <w:p w14:paraId="63BB9494" w14:textId="2E3FD413" w:rsidR="00637F5E" w:rsidRDefault="00637F5E" w:rsidP="00067692">
      <w:pPr>
        <w:rPr>
          <w:sz w:val="28"/>
          <w:szCs w:val="28"/>
        </w:rPr>
      </w:pPr>
    </w:p>
    <w:p w14:paraId="23D3DDD7" w14:textId="77777777" w:rsidR="00AF1F07" w:rsidRPr="00F546F9" w:rsidRDefault="00AF1F07" w:rsidP="00F546F9">
      <w:pPr>
        <w:widowControl w:val="0"/>
        <w:suppressAutoHyphens/>
        <w:autoSpaceDE w:val="0"/>
        <w:ind w:left="4515"/>
        <w:jc w:val="center"/>
        <w:rPr>
          <w:rFonts w:eastAsia="Arial"/>
          <w:sz w:val="28"/>
          <w:szCs w:val="28"/>
          <w:lang w:bidi="ru-RU"/>
        </w:rPr>
      </w:pPr>
      <w:r w:rsidRPr="00F546F9">
        <w:rPr>
          <w:rFonts w:eastAsia="Arial"/>
          <w:sz w:val="28"/>
          <w:szCs w:val="28"/>
          <w:lang w:bidi="ru-RU"/>
        </w:rPr>
        <w:lastRenderedPageBreak/>
        <w:t>Приложение 1</w:t>
      </w:r>
    </w:p>
    <w:p w14:paraId="11F24882" w14:textId="3A9B8280" w:rsidR="00AF1F07" w:rsidRPr="00F546F9" w:rsidRDefault="00AF1F07" w:rsidP="00F546F9">
      <w:pPr>
        <w:widowControl w:val="0"/>
        <w:suppressAutoHyphens/>
        <w:autoSpaceDE w:val="0"/>
        <w:ind w:left="4515"/>
        <w:jc w:val="center"/>
        <w:rPr>
          <w:rFonts w:eastAsia="Arial"/>
          <w:sz w:val="28"/>
          <w:szCs w:val="28"/>
          <w:lang w:bidi="ru-RU"/>
        </w:rPr>
      </w:pPr>
      <w:r w:rsidRPr="00F546F9">
        <w:rPr>
          <w:rFonts w:eastAsia="Arial"/>
          <w:sz w:val="28"/>
          <w:szCs w:val="28"/>
          <w:lang w:bidi="ru-RU"/>
        </w:rPr>
        <w:t xml:space="preserve">к Порядку </w:t>
      </w:r>
      <w:r w:rsidR="002D7205" w:rsidRPr="00F546F9">
        <w:rPr>
          <w:rFonts w:eastAsia="Arial"/>
          <w:sz w:val="28"/>
          <w:szCs w:val="28"/>
          <w:lang w:bidi="ru-RU"/>
        </w:rPr>
        <w:t xml:space="preserve">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из бюджета </w:t>
      </w:r>
      <w:r w:rsidR="00D207EA">
        <w:rPr>
          <w:sz w:val="28"/>
          <w:szCs w:val="28"/>
        </w:rPr>
        <w:t>Староджерелиевского</w:t>
      </w:r>
      <w:r w:rsidR="000516FB" w:rsidRPr="00F546F9">
        <w:rPr>
          <w:sz w:val="28"/>
          <w:szCs w:val="28"/>
        </w:rPr>
        <w:t xml:space="preserve"> сельского поселения Красноармейского района</w:t>
      </w:r>
    </w:p>
    <w:p w14:paraId="16D44B6E" w14:textId="77777777" w:rsidR="002D7205" w:rsidRPr="00F546F9" w:rsidRDefault="002D7205" w:rsidP="00F546F9">
      <w:pPr>
        <w:widowControl w:val="0"/>
        <w:suppressAutoHyphens/>
        <w:autoSpaceDE w:val="0"/>
        <w:ind w:left="4515"/>
        <w:jc w:val="center"/>
        <w:rPr>
          <w:rFonts w:eastAsia="Arial"/>
          <w:sz w:val="28"/>
          <w:szCs w:val="28"/>
          <w:lang w:bidi="ru-RU"/>
        </w:rPr>
      </w:pPr>
    </w:p>
    <w:p w14:paraId="695E6C86" w14:textId="77777777" w:rsidR="00AF1F07" w:rsidRPr="00F546F9" w:rsidRDefault="00AF1F07" w:rsidP="00F546F9">
      <w:pPr>
        <w:widowControl w:val="0"/>
        <w:suppressAutoHyphens/>
        <w:autoSpaceDE w:val="0"/>
        <w:ind w:left="4515"/>
        <w:jc w:val="right"/>
        <w:rPr>
          <w:rFonts w:eastAsia="Arial"/>
          <w:b/>
          <w:bCs/>
          <w:sz w:val="28"/>
          <w:szCs w:val="28"/>
          <w:lang w:bidi="ru-RU"/>
        </w:rPr>
      </w:pPr>
      <w:r w:rsidRPr="00F546F9">
        <w:rPr>
          <w:rFonts w:eastAsia="Arial"/>
          <w:b/>
          <w:bCs/>
          <w:sz w:val="28"/>
          <w:szCs w:val="28"/>
          <w:lang w:bidi="ru-RU"/>
        </w:rPr>
        <w:t>Форма</w:t>
      </w:r>
    </w:p>
    <w:p w14:paraId="667643A8" w14:textId="77777777" w:rsidR="00AF1F07" w:rsidRPr="00F546F9" w:rsidRDefault="00AF1F07" w:rsidP="00681A8E">
      <w:pPr>
        <w:widowControl w:val="0"/>
        <w:suppressAutoHyphens/>
        <w:autoSpaceDE w:val="0"/>
        <w:ind w:firstLine="720"/>
        <w:jc w:val="both"/>
        <w:rPr>
          <w:rFonts w:eastAsia="Arial"/>
          <w:sz w:val="28"/>
          <w:szCs w:val="28"/>
          <w:lang w:bidi="ru-RU"/>
        </w:rPr>
      </w:pPr>
    </w:p>
    <w:p w14:paraId="620E66A3" w14:textId="0955E5E4" w:rsidR="00AF1F07" w:rsidRPr="00F546F9" w:rsidRDefault="00AF1F07" w:rsidP="00681A8E">
      <w:pPr>
        <w:widowControl w:val="0"/>
        <w:suppressAutoHyphens/>
        <w:autoSpaceDE w:val="0"/>
        <w:ind w:left="4500"/>
        <w:rPr>
          <w:rFonts w:eastAsia="Arial"/>
          <w:sz w:val="28"/>
          <w:szCs w:val="28"/>
          <w:lang w:bidi="ru-RU"/>
        </w:rPr>
      </w:pPr>
      <w:r w:rsidRPr="00F546F9">
        <w:rPr>
          <w:rFonts w:eastAsia="Arial"/>
          <w:sz w:val="28"/>
          <w:szCs w:val="28"/>
          <w:lang w:bidi="ru-RU"/>
        </w:rPr>
        <w:t xml:space="preserve">Главе </w:t>
      </w:r>
      <w:r w:rsidR="00D207EA">
        <w:rPr>
          <w:rFonts w:eastAsia="Arial"/>
          <w:sz w:val="28"/>
          <w:szCs w:val="28"/>
          <w:lang w:bidi="ru-RU"/>
        </w:rPr>
        <w:t>Староджерелиевского</w:t>
      </w:r>
      <w:r w:rsidR="000516FB" w:rsidRPr="00F546F9">
        <w:rPr>
          <w:rFonts w:eastAsia="Arial"/>
          <w:sz w:val="28"/>
          <w:szCs w:val="28"/>
          <w:lang w:bidi="ru-RU"/>
        </w:rPr>
        <w:t xml:space="preserve"> сельского поселения Красноармейского района</w:t>
      </w:r>
    </w:p>
    <w:p w14:paraId="5D84568D" w14:textId="77777777" w:rsidR="00AF1F07" w:rsidRPr="00F546F9" w:rsidRDefault="00AF1F07" w:rsidP="00681A8E">
      <w:pPr>
        <w:widowControl w:val="0"/>
        <w:suppressAutoHyphens/>
        <w:autoSpaceDE w:val="0"/>
        <w:ind w:left="4530"/>
        <w:rPr>
          <w:rFonts w:eastAsia="Arial"/>
          <w:sz w:val="28"/>
          <w:szCs w:val="28"/>
          <w:lang w:bidi="ru-RU"/>
        </w:rPr>
      </w:pPr>
      <w:r w:rsidRPr="00F546F9">
        <w:rPr>
          <w:rFonts w:eastAsia="Arial"/>
          <w:sz w:val="28"/>
          <w:szCs w:val="28"/>
          <w:lang w:bidi="ru-RU"/>
        </w:rPr>
        <w:t>__________________________________</w:t>
      </w:r>
    </w:p>
    <w:p w14:paraId="38F9492C" w14:textId="77777777" w:rsidR="00AF1F07" w:rsidRPr="00F546F9" w:rsidRDefault="00AF1F07" w:rsidP="00681A8E">
      <w:pPr>
        <w:widowControl w:val="0"/>
        <w:suppressAutoHyphens/>
        <w:autoSpaceDE w:val="0"/>
        <w:ind w:left="4470"/>
        <w:rPr>
          <w:rFonts w:eastAsia="Arial"/>
          <w:sz w:val="28"/>
          <w:szCs w:val="28"/>
          <w:lang w:bidi="ru-RU"/>
        </w:rPr>
      </w:pPr>
      <w:r w:rsidRPr="00F546F9">
        <w:rPr>
          <w:rFonts w:eastAsia="Arial"/>
          <w:sz w:val="28"/>
          <w:szCs w:val="28"/>
          <w:lang w:bidi="ru-RU"/>
        </w:rPr>
        <w:t>от __________________________________</w:t>
      </w:r>
    </w:p>
    <w:p w14:paraId="4E78F0AE" w14:textId="77777777" w:rsidR="00AF1F07" w:rsidRPr="00F546F9" w:rsidRDefault="00AF1F07" w:rsidP="00681A8E">
      <w:pPr>
        <w:widowControl w:val="0"/>
        <w:suppressAutoHyphens/>
        <w:autoSpaceDE w:val="0"/>
        <w:ind w:left="4515"/>
        <w:rPr>
          <w:rFonts w:eastAsia="Arial"/>
          <w:sz w:val="28"/>
          <w:szCs w:val="28"/>
          <w:lang w:bidi="ru-RU"/>
        </w:rPr>
      </w:pPr>
      <w:r w:rsidRPr="00F546F9">
        <w:rPr>
          <w:rFonts w:eastAsia="Arial"/>
          <w:sz w:val="28"/>
          <w:szCs w:val="28"/>
          <w:lang w:bidi="ru-RU"/>
        </w:rPr>
        <w:t>__________________________________</w:t>
      </w:r>
    </w:p>
    <w:p w14:paraId="10B618EF" w14:textId="77777777" w:rsidR="00AF1F07" w:rsidRPr="00F546F9" w:rsidRDefault="00AF1F07" w:rsidP="00681A8E">
      <w:pPr>
        <w:widowControl w:val="0"/>
        <w:suppressAutoHyphens/>
        <w:autoSpaceDE w:val="0"/>
        <w:ind w:firstLine="698"/>
        <w:jc w:val="center"/>
        <w:rPr>
          <w:rFonts w:eastAsia="Arial"/>
          <w:sz w:val="28"/>
          <w:szCs w:val="28"/>
          <w:lang w:bidi="ru-RU"/>
        </w:rPr>
      </w:pPr>
      <w:r w:rsidRPr="00F546F9">
        <w:rPr>
          <w:rFonts w:eastAsia="Arial"/>
          <w:sz w:val="28"/>
          <w:szCs w:val="28"/>
          <w:lang w:bidi="ru-RU"/>
        </w:rPr>
        <w:t xml:space="preserve">                 </w:t>
      </w:r>
      <w:r w:rsidR="00BA1D00" w:rsidRPr="00F546F9">
        <w:rPr>
          <w:rFonts w:eastAsia="Arial"/>
          <w:sz w:val="28"/>
          <w:szCs w:val="28"/>
          <w:lang w:bidi="ru-RU"/>
        </w:rPr>
        <w:t xml:space="preserve">                            </w:t>
      </w:r>
      <w:r w:rsidRPr="00F546F9">
        <w:rPr>
          <w:rFonts w:eastAsia="Arial"/>
          <w:sz w:val="28"/>
          <w:szCs w:val="28"/>
          <w:lang w:bidi="ru-RU"/>
        </w:rPr>
        <w:t xml:space="preserve">(наименование </w:t>
      </w:r>
      <w:r w:rsidR="00BA1D00" w:rsidRPr="00F546F9">
        <w:rPr>
          <w:rFonts w:eastAsia="Arial"/>
          <w:sz w:val="28"/>
          <w:szCs w:val="28"/>
          <w:lang w:bidi="ru-RU"/>
        </w:rPr>
        <w:t>участника отбора</w:t>
      </w:r>
      <w:r w:rsidRPr="00F546F9">
        <w:rPr>
          <w:rFonts w:eastAsia="Arial"/>
          <w:sz w:val="28"/>
          <w:szCs w:val="28"/>
          <w:lang w:bidi="ru-RU"/>
        </w:rPr>
        <w:t>)</w:t>
      </w:r>
    </w:p>
    <w:p w14:paraId="34E73482" w14:textId="77777777" w:rsidR="00AF1F07" w:rsidRPr="00F546F9" w:rsidRDefault="00AF1F07" w:rsidP="00681A8E">
      <w:pPr>
        <w:widowControl w:val="0"/>
        <w:suppressAutoHyphens/>
        <w:autoSpaceDE w:val="0"/>
        <w:ind w:firstLine="720"/>
        <w:jc w:val="both"/>
        <w:rPr>
          <w:rFonts w:eastAsia="Arial"/>
          <w:sz w:val="28"/>
          <w:szCs w:val="28"/>
          <w:lang w:bidi="ru-RU"/>
        </w:rPr>
      </w:pPr>
    </w:p>
    <w:p w14:paraId="24D63519" w14:textId="77777777" w:rsidR="00AF1F07" w:rsidRPr="00F546F9" w:rsidRDefault="00AF1F07" w:rsidP="00681A8E">
      <w:pPr>
        <w:widowControl w:val="0"/>
        <w:suppressAutoHyphens/>
        <w:autoSpaceDE w:val="0"/>
        <w:ind w:firstLine="720"/>
        <w:jc w:val="both"/>
        <w:rPr>
          <w:rFonts w:eastAsia="Arial"/>
          <w:sz w:val="28"/>
          <w:szCs w:val="28"/>
          <w:lang w:bidi="ru-RU"/>
        </w:rPr>
      </w:pPr>
    </w:p>
    <w:p w14:paraId="48BFB9B4" w14:textId="77777777" w:rsidR="00AF1F07" w:rsidRPr="00F546F9" w:rsidRDefault="00AF1F07" w:rsidP="00681A8E">
      <w:pPr>
        <w:widowControl w:val="0"/>
        <w:suppressAutoHyphens/>
        <w:autoSpaceDE w:val="0"/>
        <w:jc w:val="center"/>
        <w:rPr>
          <w:rFonts w:eastAsia="Arial"/>
          <w:sz w:val="28"/>
          <w:szCs w:val="28"/>
          <w:lang w:bidi="ru-RU"/>
        </w:rPr>
      </w:pPr>
      <w:r w:rsidRPr="00F546F9">
        <w:rPr>
          <w:rFonts w:eastAsia="Arial"/>
          <w:b/>
          <w:bCs/>
          <w:sz w:val="28"/>
          <w:szCs w:val="28"/>
          <w:lang w:bidi="ru-RU"/>
        </w:rPr>
        <w:t>ЗАЯВКА</w:t>
      </w:r>
    </w:p>
    <w:p w14:paraId="7E43FC03" w14:textId="77777777" w:rsidR="00CD5C2F" w:rsidRPr="00F546F9" w:rsidRDefault="00AF1F07" w:rsidP="00681A8E">
      <w:pPr>
        <w:widowControl w:val="0"/>
        <w:suppressAutoHyphens/>
        <w:autoSpaceDE w:val="0"/>
        <w:jc w:val="center"/>
        <w:rPr>
          <w:rFonts w:eastAsia="Arial"/>
          <w:sz w:val="28"/>
          <w:szCs w:val="28"/>
          <w:lang w:bidi="ru-RU"/>
        </w:rPr>
      </w:pPr>
      <w:r w:rsidRPr="00F546F9">
        <w:rPr>
          <w:rFonts w:eastAsia="Arial"/>
          <w:sz w:val="28"/>
          <w:szCs w:val="28"/>
          <w:lang w:bidi="ru-RU"/>
        </w:rPr>
        <w:t xml:space="preserve">на </w:t>
      </w:r>
      <w:r w:rsidR="00CD5C2F" w:rsidRPr="00F546F9">
        <w:rPr>
          <w:rFonts w:eastAsia="Arial"/>
          <w:sz w:val="28"/>
          <w:szCs w:val="28"/>
          <w:lang w:bidi="ru-RU"/>
        </w:rPr>
        <w:t>участие в отборе для предоставления</w:t>
      </w:r>
      <w:r w:rsidRPr="00F546F9">
        <w:rPr>
          <w:rFonts w:eastAsia="Arial"/>
          <w:sz w:val="28"/>
          <w:szCs w:val="28"/>
          <w:lang w:bidi="ru-RU"/>
        </w:rPr>
        <w:t xml:space="preserve"> субсидий</w:t>
      </w:r>
    </w:p>
    <w:p w14:paraId="11280630" w14:textId="0AC5A74E" w:rsidR="00AF1F07" w:rsidRPr="00F546F9" w:rsidRDefault="00AF1F07" w:rsidP="00681A8E">
      <w:pPr>
        <w:widowControl w:val="0"/>
        <w:suppressAutoHyphens/>
        <w:autoSpaceDE w:val="0"/>
        <w:jc w:val="center"/>
        <w:rPr>
          <w:rFonts w:eastAsia="Arial"/>
          <w:sz w:val="28"/>
          <w:szCs w:val="28"/>
          <w:lang w:bidi="ru-RU"/>
        </w:rPr>
      </w:pPr>
      <w:r w:rsidRPr="00F546F9">
        <w:rPr>
          <w:rFonts w:eastAsia="Arial"/>
          <w:sz w:val="28"/>
          <w:szCs w:val="28"/>
          <w:lang w:bidi="ru-RU"/>
        </w:rPr>
        <w:t xml:space="preserve">из бюджета </w:t>
      </w:r>
      <w:r w:rsidR="00D207EA">
        <w:rPr>
          <w:sz w:val="28"/>
          <w:szCs w:val="28"/>
        </w:rPr>
        <w:t>Староджерелиевского</w:t>
      </w:r>
      <w:r w:rsidR="000516FB" w:rsidRPr="00F546F9">
        <w:rPr>
          <w:sz w:val="28"/>
          <w:szCs w:val="28"/>
        </w:rPr>
        <w:t xml:space="preserve"> сельского поселения Красноармейского района</w:t>
      </w:r>
    </w:p>
    <w:p w14:paraId="47822618" w14:textId="77777777" w:rsidR="00AF1F07" w:rsidRPr="00F546F9" w:rsidRDefault="00AF1F07" w:rsidP="00681A8E">
      <w:pPr>
        <w:widowControl w:val="0"/>
        <w:suppressAutoHyphens/>
        <w:autoSpaceDE w:val="0"/>
        <w:ind w:firstLine="720"/>
        <w:jc w:val="both"/>
        <w:rPr>
          <w:rFonts w:eastAsia="Arial"/>
          <w:sz w:val="28"/>
          <w:szCs w:val="28"/>
          <w:lang w:bidi="ru-RU"/>
        </w:rPr>
      </w:pPr>
    </w:p>
    <w:p w14:paraId="66FC4B92" w14:textId="77777777" w:rsidR="00AF1F07" w:rsidRPr="00F546F9" w:rsidRDefault="00AF1F07" w:rsidP="00681A8E">
      <w:pPr>
        <w:widowControl w:val="0"/>
        <w:suppressAutoHyphens/>
        <w:autoSpaceDE w:val="0"/>
        <w:ind w:firstLine="690"/>
        <w:jc w:val="both"/>
        <w:rPr>
          <w:rFonts w:eastAsia="Arial"/>
          <w:sz w:val="28"/>
          <w:szCs w:val="28"/>
          <w:lang w:bidi="ru-RU"/>
        </w:rPr>
      </w:pPr>
      <w:r w:rsidRPr="00F546F9">
        <w:rPr>
          <w:rFonts w:eastAsia="Arial"/>
          <w:sz w:val="28"/>
          <w:szCs w:val="28"/>
          <w:lang w:bidi="ru-RU"/>
        </w:rPr>
        <w:t>Прошу принять на рассмотрение документы от _______</w:t>
      </w:r>
      <w:r w:rsidR="000516FB" w:rsidRPr="00F546F9">
        <w:rPr>
          <w:rFonts w:eastAsia="Arial"/>
          <w:sz w:val="28"/>
          <w:szCs w:val="28"/>
          <w:lang w:bidi="ru-RU"/>
        </w:rPr>
        <w:t>___________</w:t>
      </w:r>
      <w:r w:rsidRPr="00F546F9">
        <w:rPr>
          <w:rFonts w:eastAsia="Arial"/>
          <w:sz w:val="28"/>
          <w:szCs w:val="28"/>
          <w:lang w:bidi="ru-RU"/>
        </w:rPr>
        <w:t>______________</w:t>
      </w:r>
    </w:p>
    <w:p w14:paraId="77EC0C9B" w14:textId="77777777" w:rsidR="00AF1F07" w:rsidRPr="00F546F9" w:rsidRDefault="00AF1F07" w:rsidP="00681A8E">
      <w:pPr>
        <w:widowControl w:val="0"/>
        <w:suppressAutoHyphens/>
        <w:autoSpaceDE w:val="0"/>
        <w:jc w:val="both"/>
        <w:rPr>
          <w:rFonts w:eastAsia="Arial"/>
          <w:sz w:val="28"/>
          <w:szCs w:val="28"/>
          <w:lang w:bidi="ru-RU"/>
        </w:rPr>
      </w:pPr>
      <w:r w:rsidRPr="00F546F9">
        <w:rPr>
          <w:rFonts w:eastAsia="Arial"/>
          <w:sz w:val="28"/>
          <w:szCs w:val="28"/>
          <w:lang w:bidi="ru-RU"/>
        </w:rPr>
        <w:t>_____________________________________________________</w:t>
      </w:r>
      <w:r w:rsidR="000516FB" w:rsidRPr="00F546F9">
        <w:rPr>
          <w:rFonts w:eastAsia="Arial"/>
          <w:sz w:val="28"/>
          <w:szCs w:val="28"/>
          <w:lang w:bidi="ru-RU"/>
        </w:rPr>
        <w:t>_____________</w:t>
      </w:r>
      <w:r w:rsidRPr="00F546F9">
        <w:rPr>
          <w:rFonts w:eastAsia="Arial"/>
          <w:sz w:val="28"/>
          <w:szCs w:val="28"/>
          <w:lang w:bidi="ru-RU"/>
        </w:rPr>
        <w:t>_____________</w:t>
      </w:r>
    </w:p>
    <w:p w14:paraId="35AC9E14" w14:textId="77777777" w:rsidR="00AF1F07" w:rsidRPr="00F546F9" w:rsidRDefault="00AF1F07" w:rsidP="00740E9F">
      <w:pPr>
        <w:widowControl w:val="0"/>
        <w:suppressAutoHyphens/>
        <w:autoSpaceDE w:val="0"/>
        <w:rPr>
          <w:rFonts w:eastAsia="Arial"/>
          <w:sz w:val="28"/>
          <w:szCs w:val="28"/>
          <w:vertAlign w:val="superscript"/>
          <w:lang w:bidi="ru-RU"/>
        </w:rPr>
      </w:pPr>
      <w:r w:rsidRPr="00F546F9">
        <w:rPr>
          <w:rFonts w:eastAsia="Arial"/>
          <w:sz w:val="28"/>
          <w:szCs w:val="28"/>
          <w:vertAlign w:val="superscript"/>
          <w:lang w:bidi="ru-RU"/>
        </w:rPr>
        <w:t>(полное и сокращенное наименование организации, фамилия, имя, отчество индивидуального предпринимателя</w:t>
      </w:r>
      <w:r w:rsidR="00912AA9" w:rsidRPr="00F546F9">
        <w:rPr>
          <w:rFonts w:eastAsia="Arial"/>
          <w:sz w:val="28"/>
          <w:szCs w:val="28"/>
          <w:vertAlign w:val="superscript"/>
          <w:lang w:bidi="ru-RU"/>
        </w:rPr>
        <w:t>, физического лица</w:t>
      </w:r>
      <w:r w:rsidRPr="00F546F9">
        <w:rPr>
          <w:rFonts w:eastAsia="Arial"/>
          <w:sz w:val="28"/>
          <w:szCs w:val="28"/>
          <w:vertAlign w:val="superscript"/>
          <w:lang w:bidi="ru-RU"/>
        </w:rPr>
        <w:t>)</w:t>
      </w:r>
    </w:p>
    <w:p w14:paraId="3A394433" w14:textId="09EAAD9F" w:rsidR="00AF1F07" w:rsidRPr="00F546F9" w:rsidRDefault="00AF1F07" w:rsidP="00681A8E">
      <w:pPr>
        <w:widowControl w:val="0"/>
        <w:suppressAutoHyphens/>
        <w:autoSpaceDE w:val="0"/>
        <w:jc w:val="both"/>
        <w:rPr>
          <w:rFonts w:eastAsia="Arial"/>
          <w:sz w:val="28"/>
          <w:szCs w:val="28"/>
          <w:lang w:bidi="ru-RU"/>
        </w:rPr>
      </w:pPr>
      <w:r w:rsidRPr="00F546F9">
        <w:rPr>
          <w:rFonts w:eastAsia="Arial"/>
          <w:sz w:val="28"/>
          <w:szCs w:val="28"/>
          <w:lang w:bidi="ru-RU"/>
        </w:rPr>
        <w:t xml:space="preserve">для </w:t>
      </w:r>
      <w:r w:rsidR="00B23550" w:rsidRPr="00F546F9">
        <w:rPr>
          <w:rFonts w:eastAsia="Arial"/>
          <w:sz w:val="28"/>
          <w:szCs w:val="28"/>
          <w:lang w:bidi="ru-RU"/>
        </w:rPr>
        <w:t xml:space="preserve">участия в отборе для </w:t>
      </w:r>
      <w:r w:rsidRPr="00F546F9">
        <w:rPr>
          <w:rFonts w:eastAsia="Arial"/>
          <w:sz w:val="28"/>
          <w:szCs w:val="28"/>
          <w:lang w:bidi="ru-RU"/>
        </w:rPr>
        <w:t xml:space="preserve">предоставления субсидий из бюджета </w:t>
      </w:r>
      <w:r w:rsidR="00D207EA">
        <w:rPr>
          <w:sz w:val="28"/>
          <w:szCs w:val="28"/>
        </w:rPr>
        <w:t>Староджерелиевского</w:t>
      </w:r>
      <w:r w:rsidR="000516FB" w:rsidRPr="00F546F9">
        <w:rPr>
          <w:sz w:val="28"/>
          <w:szCs w:val="28"/>
        </w:rPr>
        <w:t xml:space="preserve"> сельского поселения Красноармейского района</w:t>
      </w:r>
      <w:r w:rsidR="00D67479" w:rsidRPr="00F546F9">
        <w:rPr>
          <w:rFonts w:eastAsia="Arial"/>
          <w:sz w:val="28"/>
          <w:szCs w:val="28"/>
          <w:lang w:bidi="ru-RU"/>
        </w:rPr>
        <w:t xml:space="preserve"> </w:t>
      </w:r>
      <w:r w:rsidRPr="00F546F9">
        <w:rPr>
          <w:rFonts w:eastAsia="Arial"/>
          <w:sz w:val="28"/>
          <w:szCs w:val="28"/>
          <w:lang w:bidi="ru-RU"/>
        </w:rPr>
        <w:t xml:space="preserve">на </w:t>
      </w:r>
      <w:r w:rsidR="00562990" w:rsidRPr="00F546F9">
        <w:rPr>
          <w:rFonts w:eastAsia="Arial"/>
          <w:sz w:val="28"/>
          <w:szCs w:val="28"/>
          <w:lang w:bidi="ru-RU"/>
        </w:rPr>
        <w:t xml:space="preserve">возмещение недополученных доходов (возмещение затрат) </w:t>
      </w:r>
      <w:r w:rsidRPr="00F546F9">
        <w:rPr>
          <w:rFonts w:eastAsia="Arial"/>
          <w:sz w:val="28"/>
          <w:szCs w:val="28"/>
          <w:lang w:bidi="ru-RU"/>
        </w:rPr>
        <w:t xml:space="preserve">юридическим лицам (за исключением субсидий государственным (муниципальным) учреждениям), индивидуальным предпринимателям, физическим лицам </w:t>
      </w:r>
      <w:r w:rsidR="00562990" w:rsidRPr="00F546F9">
        <w:rPr>
          <w:rFonts w:eastAsia="Arial"/>
          <w:sz w:val="28"/>
          <w:szCs w:val="28"/>
          <w:lang w:bidi="ru-RU"/>
        </w:rPr>
        <w:t>–</w:t>
      </w:r>
      <w:r w:rsidRPr="00F546F9">
        <w:rPr>
          <w:rFonts w:eastAsia="Arial"/>
          <w:sz w:val="28"/>
          <w:szCs w:val="28"/>
          <w:lang w:bidi="ru-RU"/>
        </w:rPr>
        <w:t xml:space="preserve"> производителям</w:t>
      </w:r>
      <w:r w:rsidR="00562990" w:rsidRPr="00F546F9">
        <w:rPr>
          <w:rFonts w:eastAsia="Arial"/>
          <w:sz w:val="28"/>
          <w:szCs w:val="28"/>
          <w:lang w:bidi="ru-RU"/>
        </w:rPr>
        <w:t xml:space="preserve"> </w:t>
      </w:r>
      <w:r w:rsidRPr="00F546F9">
        <w:rPr>
          <w:rFonts w:eastAsia="Arial"/>
          <w:sz w:val="28"/>
          <w:szCs w:val="28"/>
          <w:lang w:bidi="ru-RU"/>
        </w:rPr>
        <w:t>товаров, работ, услуг.</w:t>
      </w:r>
    </w:p>
    <w:p w14:paraId="41FA37B0" w14:textId="77777777" w:rsidR="00AF1F07" w:rsidRPr="00F546F9" w:rsidRDefault="00AF1F07" w:rsidP="00681A8E">
      <w:pPr>
        <w:widowControl w:val="0"/>
        <w:suppressAutoHyphens/>
        <w:autoSpaceDE w:val="0"/>
        <w:ind w:firstLine="690"/>
        <w:jc w:val="both"/>
        <w:rPr>
          <w:rFonts w:eastAsia="Arial"/>
          <w:sz w:val="28"/>
          <w:szCs w:val="28"/>
          <w:lang w:bidi="ru-RU"/>
        </w:rPr>
      </w:pPr>
      <w:r w:rsidRPr="00F546F9">
        <w:rPr>
          <w:rFonts w:eastAsia="Arial"/>
          <w:sz w:val="28"/>
          <w:szCs w:val="28"/>
          <w:lang w:bidi="ru-RU"/>
        </w:rPr>
        <w:t>Сумма запрашиваемой субсидии _________________________ тыс. руб.</w:t>
      </w:r>
    </w:p>
    <w:p w14:paraId="373728A4" w14:textId="77777777" w:rsidR="00AF1F07" w:rsidRPr="00F546F9" w:rsidRDefault="00AF1F07" w:rsidP="00681A8E">
      <w:pPr>
        <w:widowControl w:val="0"/>
        <w:suppressAutoHyphens/>
        <w:autoSpaceDE w:val="0"/>
        <w:ind w:firstLine="690"/>
        <w:jc w:val="both"/>
        <w:rPr>
          <w:rFonts w:eastAsia="Arial"/>
          <w:sz w:val="28"/>
          <w:szCs w:val="28"/>
          <w:lang w:bidi="ru-RU"/>
        </w:rPr>
      </w:pPr>
      <w:r w:rsidRPr="00F546F9">
        <w:rPr>
          <w:rFonts w:eastAsia="Arial"/>
          <w:sz w:val="28"/>
          <w:szCs w:val="28"/>
          <w:lang w:bidi="ru-RU"/>
        </w:rPr>
        <w:t>Цель получения субсидии _______________________________________ __________________________________________________________________</w:t>
      </w:r>
    </w:p>
    <w:p w14:paraId="5A1EDCEA" w14:textId="00D01C4D" w:rsidR="00AF1F07" w:rsidRPr="00F546F9" w:rsidRDefault="00AF1F07" w:rsidP="00681A8E">
      <w:pPr>
        <w:widowControl w:val="0"/>
        <w:suppressAutoHyphens/>
        <w:autoSpaceDE w:val="0"/>
        <w:ind w:firstLine="690"/>
        <w:jc w:val="both"/>
        <w:rPr>
          <w:rFonts w:eastAsia="Arial"/>
          <w:sz w:val="28"/>
          <w:szCs w:val="28"/>
          <w:lang w:bidi="ru-RU"/>
        </w:rPr>
      </w:pPr>
      <w:r w:rsidRPr="00F546F9">
        <w:rPr>
          <w:rFonts w:eastAsia="Arial"/>
          <w:sz w:val="28"/>
          <w:szCs w:val="28"/>
          <w:lang w:bidi="ru-RU"/>
        </w:rPr>
        <w:t xml:space="preserve">С условиями отбора ознакомлен и предоставляю согласно Порядку </w:t>
      </w:r>
      <w:r w:rsidR="00912AA9" w:rsidRPr="00F546F9">
        <w:rPr>
          <w:rFonts w:eastAsia="Arial"/>
          <w:sz w:val="28"/>
          <w:szCs w:val="28"/>
          <w:lang w:bidi="ru-RU"/>
        </w:rPr>
        <w:t>предоставления субсидий</w:t>
      </w:r>
      <w:r w:rsidR="001E6F79" w:rsidRPr="00F546F9">
        <w:rPr>
          <w:rFonts w:eastAsia="Arial"/>
          <w:sz w:val="28"/>
          <w:szCs w:val="28"/>
          <w:lang w:bidi="ru-RU"/>
        </w:rPr>
        <w:t xml:space="preserve"> </w:t>
      </w:r>
      <w:r w:rsidR="00912AA9" w:rsidRPr="00F546F9">
        <w:rPr>
          <w:rFonts w:eastAsia="Arial"/>
          <w:sz w:val="28"/>
          <w:szCs w:val="28"/>
          <w:lang w:bidi="ru-RU"/>
        </w:rPr>
        <w:t xml:space="preserve">юридическим лицам (за исключением субсидий государственным (муниципальным) учреждениям), индивидуальным </w:t>
      </w:r>
      <w:r w:rsidR="00912AA9" w:rsidRPr="00F546F9">
        <w:rPr>
          <w:rFonts w:eastAsia="Arial"/>
          <w:sz w:val="28"/>
          <w:szCs w:val="28"/>
          <w:lang w:bidi="ru-RU"/>
        </w:rPr>
        <w:lastRenderedPageBreak/>
        <w:t xml:space="preserve">предпринимателям, физическим лицам – производителям товаров, работ, услуг из бюджета </w:t>
      </w:r>
      <w:r w:rsidR="00D207EA">
        <w:rPr>
          <w:sz w:val="28"/>
          <w:szCs w:val="28"/>
        </w:rPr>
        <w:t>Староджерелиевского</w:t>
      </w:r>
      <w:r w:rsidR="000516FB" w:rsidRPr="00F546F9">
        <w:rPr>
          <w:sz w:val="28"/>
          <w:szCs w:val="28"/>
        </w:rPr>
        <w:t xml:space="preserve"> сельского поселения Красноармейского района </w:t>
      </w:r>
      <w:r w:rsidRPr="00F546F9">
        <w:rPr>
          <w:rFonts w:eastAsia="Arial"/>
          <w:sz w:val="28"/>
          <w:szCs w:val="28"/>
          <w:lang w:bidi="ru-RU"/>
        </w:rPr>
        <w:t>необходимые документы в соответствии с нижеприведенным перечнем.</w:t>
      </w:r>
    </w:p>
    <w:p w14:paraId="6D0DE5D4" w14:textId="77777777" w:rsidR="00AF1F07" w:rsidRPr="00F546F9" w:rsidRDefault="00AF1F07" w:rsidP="00681A8E">
      <w:pPr>
        <w:widowControl w:val="0"/>
        <w:suppressAutoHyphens/>
        <w:autoSpaceDE w:val="0"/>
        <w:ind w:firstLine="698"/>
        <w:jc w:val="center"/>
        <w:rPr>
          <w:rFonts w:eastAsia="Arial"/>
          <w:sz w:val="28"/>
          <w:szCs w:val="28"/>
          <w:lang w:bidi="ru-RU"/>
        </w:rPr>
      </w:pPr>
    </w:p>
    <w:p w14:paraId="4936FAA3" w14:textId="77777777" w:rsidR="00AF1F07" w:rsidRPr="00F546F9" w:rsidRDefault="00AF1F07" w:rsidP="00912AA9">
      <w:pPr>
        <w:widowControl w:val="0"/>
        <w:suppressAutoHyphens/>
        <w:autoSpaceDE w:val="0"/>
        <w:jc w:val="center"/>
        <w:rPr>
          <w:rFonts w:eastAsia="Arial"/>
          <w:sz w:val="28"/>
          <w:szCs w:val="28"/>
          <w:lang w:bidi="ru-RU"/>
        </w:rPr>
      </w:pPr>
      <w:r w:rsidRPr="00F546F9">
        <w:rPr>
          <w:rFonts w:eastAsia="Arial"/>
          <w:sz w:val="28"/>
          <w:szCs w:val="28"/>
          <w:lang w:bidi="ru-RU"/>
        </w:rPr>
        <w:t>Перечень представленных документов</w:t>
      </w:r>
    </w:p>
    <w:p w14:paraId="5D3A2C89" w14:textId="77777777" w:rsidR="00AF1F07" w:rsidRPr="00F546F9" w:rsidRDefault="00AF1F07" w:rsidP="00681A8E">
      <w:pPr>
        <w:widowControl w:val="0"/>
        <w:suppressAutoHyphens/>
        <w:autoSpaceDE w:val="0"/>
        <w:ind w:firstLine="698"/>
        <w:jc w:val="center"/>
        <w:rPr>
          <w:rFonts w:eastAsia="Arial"/>
          <w:sz w:val="28"/>
          <w:szCs w:val="28"/>
          <w:lang w:bidi="ru-RU"/>
        </w:rPr>
      </w:pPr>
    </w:p>
    <w:tbl>
      <w:tblPr>
        <w:tblW w:w="9498" w:type="dxa"/>
        <w:tblInd w:w="108" w:type="dxa"/>
        <w:tblLayout w:type="fixed"/>
        <w:tblLook w:val="0000" w:firstRow="0" w:lastRow="0" w:firstColumn="0" w:lastColumn="0" w:noHBand="0" w:noVBand="0"/>
      </w:tblPr>
      <w:tblGrid>
        <w:gridCol w:w="817"/>
        <w:gridCol w:w="6838"/>
        <w:gridCol w:w="1843"/>
      </w:tblGrid>
      <w:tr w:rsidR="00AF1F07" w:rsidRPr="00F546F9" w14:paraId="50F22111" w14:textId="77777777" w:rsidTr="00DE6F50">
        <w:tc>
          <w:tcPr>
            <w:tcW w:w="817" w:type="dxa"/>
            <w:tcBorders>
              <w:top w:val="single" w:sz="1" w:space="0" w:color="000000"/>
              <w:left w:val="single" w:sz="1" w:space="0" w:color="000000"/>
              <w:bottom w:val="single" w:sz="1" w:space="0" w:color="000000"/>
            </w:tcBorders>
            <w:shd w:val="clear" w:color="auto" w:fill="auto"/>
          </w:tcPr>
          <w:p w14:paraId="1BCB5E23" w14:textId="77777777" w:rsidR="00AF1F07" w:rsidRPr="00F546F9" w:rsidRDefault="00AF1F07" w:rsidP="00681A8E">
            <w:pPr>
              <w:widowControl w:val="0"/>
              <w:suppressAutoHyphens/>
              <w:autoSpaceDE w:val="0"/>
              <w:jc w:val="center"/>
              <w:rPr>
                <w:rFonts w:eastAsia="Arial"/>
                <w:sz w:val="28"/>
                <w:szCs w:val="28"/>
                <w:lang w:bidi="ru-RU"/>
              </w:rPr>
            </w:pPr>
            <w:proofErr w:type="spellStart"/>
            <w:r w:rsidRPr="00F546F9">
              <w:rPr>
                <w:rFonts w:eastAsia="Arial"/>
                <w:sz w:val="28"/>
                <w:szCs w:val="28"/>
                <w:lang w:bidi="ru-RU"/>
              </w:rPr>
              <w:t>Nп</w:t>
            </w:r>
            <w:proofErr w:type="spellEnd"/>
            <w:r w:rsidRPr="00F546F9">
              <w:rPr>
                <w:rFonts w:eastAsia="Arial"/>
                <w:sz w:val="28"/>
                <w:szCs w:val="28"/>
                <w:lang w:bidi="ru-RU"/>
              </w:rPr>
              <w:t>/п</w:t>
            </w:r>
          </w:p>
        </w:tc>
        <w:tc>
          <w:tcPr>
            <w:tcW w:w="6838" w:type="dxa"/>
            <w:tcBorders>
              <w:top w:val="single" w:sz="1" w:space="0" w:color="000000"/>
              <w:left w:val="single" w:sz="1" w:space="0" w:color="000000"/>
              <w:bottom w:val="single" w:sz="1" w:space="0" w:color="000000"/>
            </w:tcBorders>
            <w:shd w:val="clear" w:color="auto" w:fill="auto"/>
          </w:tcPr>
          <w:p w14:paraId="63E71A70" w14:textId="77777777" w:rsidR="00AF1F07" w:rsidRPr="00F546F9" w:rsidRDefault="00AF1F07" w:rsidP="00681A8E">
            <w:pPr>
              <w:widowControl w:val="0"/>
              <w:suppressAutoHyphens/>
              <w:autoSpaceDE w:val="0"/>
              <w:jc w:val="center"/>
              <w:rPr>
                <w:rFonts w:eastAsia="Arial"/>
                <w:sz w:val="28"/>
                <w:szCs w:val="28"/>
                <w:lang w:bidi="ru-RU"/>
              </w:rPr>
            </w:pPr>
            <w:r w:rsidRPr="00F546F9">
              <w:rPr>
                <w:rFonts w:eastAsia="Arial"/>
                <w:sz w:val="28"/>
                <w:szCs w:val="28"/>
                <w:lang w:bidi="ru-RU"/>
              </w:rPr>
              <w:t>Наименование документа</w:t>
            </w: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14:paraId="33EE1D98" w14:textId="77777777" w:rsidR="00AF1F07" w:rsidRPr="00F546F9" w:rsidRDefault="00AF1F07" w:rsidP="00681A8E">
            <w:pPr>
              <w:widowControl w:val="0"/>
              <w:suppressAutoHyphens/>
              <w:autoSpaceDE w:val="0"/>
              <w:jc w:val="center"/>
              <w:rPr>
                <w:rFonts w:eastAsia="Arial"/>
                <w:sz w:val="28"/>
                <w:szCs w:val="28"/>
                <w:lang w:bidi="ru-RU"/>
              </w:rPr>
            </w:pPr>
            <w:r w:rsidRPr="00F546F9">
              <w:rPr>
                <w:rFonts w:eastAsia="Arial"/>
                <w:sz w:val="28"/>
                <w:szCs w:val="28"/>
                <w:lang w:bidi="ru-RU"/>
              </w:rPr>
              <w:t>Количество листов</w:t>
            </w:r>
          </w:p>
        </w:tc>
      </w:tr>
      <w:tr w:rsidR="00AF1F07" w:rsidRPr="00F546F9" w14:paraId="3AF29989" w14:textId="77777777" w:rsidTr="00DE6F50">
        <w:tc>
          <w:tcPr>
            <w:tcW w:w="817" w:type="dxa"/>
            <w:tcBorders>
              <w:top w:val="single" w:sz="1" w:space="0" w:color="000000"/>
              <w:left w:val="single" w:sz="1" w:space="0" w:color="000000"/>
              <w:bottom w:val="single" w:sz="1" w:space="0" w:color="000000"/>
            </w:tcBorders>
            <w:shd w:val="clear" w:color="auto" w:fill="auto"/>
          </w:tcPr>
          <w:p w14:paraId="73EB62A3" w14:textId="77777777" w:rsidR="00AF1F07" w:rsidRPr="00F546F9" w:rsidRDefault="00AF1F07" w:rsidP="00681A8E">
            <w:pPr>
              <w:widowControl w:val="0"/>
              <w:suppressAutoHyphens/>
              <w:autoSpaceDE w:val="0"/>
              <w:jc w:val="center"/>
              <w:rPr>
                <w:rFonts w:eastAsia="Arial"/>
                <w:sz w:val="28"/>
                <w:szCs w:val="28"/>
                <w:lang w:bidi="ru-RU"/>
              </w:rPr>
            </w:pPr>
            <w:r w:rsidRPr="00F546F9">
              <w:rPr>
                <w:rFonts w:eastAsia="Arial"/>
                <w:sz w:val="28"/>
                <w:szCs w:val="28"/>
                <w:lang w:bidi="ru-RU"/>
              </w:rPr>
              <w:t>1</w:t>
            </w:r>
          </w:p>
        </w:tc>
        <w:tc>
          <w:tcPr>
            <w:tcW w:w="6838" w:type="dxa"/>
            <w:tcBorders>
              <w:top w:val="single" w:sz="1" w:space="0" w:color="000000"/>
              <w:left w:val="single" w:sz="1" w:space="0" w:color="000000"/>
              <w:bottom w:val="single" w:sz="1" w:space="0" w:color="000000"/>
            </w:tcBorders>
            <w:shd w:val="clear" w:color="auto" w:fill="auto"/>
          </w:tcPr>
          <w:p w14:paraId="283402C6" w14:textId="77777777" w:rsidR="00AF1F07" w:rsidRPr="00F546F9" w:rsidRDefault="00AF1F07" w:rsidP="00681A8E">
            <w:pPr>
              <w:widowControl w:val="0"/>
              <w:suppressAutoHyphens/>
              <w:autoSpaceDE w:val="0"/>
              <w:jc w:val="center"/>
              <w:rPr>
                <w:rFonts w:eastAsia="Arial"/>
                <w:sz w:val="28"/>
                <w:szCs w:val="28"/>
                <w:lang w:bidi="ru-RU"/>
              </w:rPr>
            </w:pPr>
            <w:r w:rsidRPr="00F546F9">
              <w:rPr>
                <w:rFonts w:eastAsia="Arial"/>
                <w:sz w:val="28"/>
                <w:szCs w:val="28"/>
                <w:lang w:bidi="ru-RU"/>
              </w:rPr>
              <w:t>2</w:t>
            </w: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14:paraId="6E5B2DA2" w14:textId="77777777" w:rsidR="00AF1F07" w:rsidRPr="00F546F9" w:rsidRDefault="00AF1F07" w:rsidP="00681A8E">
            <w:pPr>
              <w:widowControl w:val="0"/>
              <w:suppressAutoHyphens/>
              <w:autoSpaceDE w:val="0"/>
              <w:jc w:val="center"/>
              <w:rPr>
                <w:rFonts w:eastAsia="Arial"/>
                <w:sz w:val="28"/>
                <w:szCs w:val="28"/>
                <w:lang w:bidi="ru-RU"/>
              </w:rPr>
            </w:pPr>
            <w:r w:rsidRPr="00F546F9">
              <w:rPr>
                <w:rFonts w:eastAsia="Arial"/>
                <w:sz w:val="28"/>
                <w:szCs w:val="28"/>
                <w:lang w:bidi="ru-RU"/>
              </w:rPr>
              <w:t>3</w:t>
            </w:r>
          </w:p>
        </w:tc>
      </w:tr>
      <w:tr w:rsidR="00AF1F07" w:rsidRPr="00F546F9" w14:paraId="76E56B19" w14:textId="77777777" w:rsidTr="00DE6F50">
        <w:tc>
          <w:tcPr>
            <w:tcW w:w="817" w:type="dxa"/>
            <w:tcBorders>
              <w:top w:val="single" w:sz="1" w:space="0" w:color="000000"/>
              <w:left w:val="single" w:sz="1" w:space="0" w:color="000000"/>
              <w:bottom w:val="single" w:sz="1" w:space="0" w:color="000000"/>
            </w:tcBorders>
            <w:shd w:val="clear" w:color="auto" w:fill="auto"/>
          </w:tcPr>
          <w:p w14:paraId="07F8F603" w14:textId="77777777" w:rsidR="00AF1F07" w:rsidRPr="00F546F9" w:rsidRDefault="00AF1F07" w:rsidP="00681A8E">
            <w:pPr>
              <w:widowControl w:val="0"/>
              <w:suppressAutoHyphens/>
              <w:autoSpaceDE w:val="0"/>
              <w:snapToGrid w:val="0"/>
              <w:jc w:val="both"/>
              <w:rPr>
                <w:rFonts w:eastAsia="Arial"/>
                <w:sz w:val="28"/>
                <w:szCs w:val="28"/>
                <w:lang w:bidi="ru-RU"/>
              </w:rPr>
            </w:pPr>
          </w:p>
        </w:tc>
        <w:tc>
          <w:tcPr>
            <w:tcW w:w="6838" w:type="dxa"/>
            <w:tcBorders>
              <w:top w:val="single" w:sz="1" w:space="0" w:color="000000"/>
              <w:left w:val="single" w:sz="1" w:space="0" w:color="000000"/>
              <w:bottom w:val="single" w:sz="1" w:space="0" w:color="000000"/>
            </w:tcBorders>
            <w:shd w:val="clear" w:color="auto" w:fill="auto"/>
          </w:tcPr>
          <w:p w14:paraId="75029160" w14:textId="77777777" w:rsidR="00AF1F07" w:rsidRPr="00F546F9" w:rsidRDefault="00AF1F07" w:rsidP="00681A8E">
            <w:pPr>
              <w:widowControl w:val="0"/>
              <w:suppressAutoHyphens/>
              <w:autoSpaceDE w:val="0"/>
              <w:snapToGrid w:val="0"/>
              <w:jc w:val="both"/>
              <w:rPr>
                <w:rFonts w:eastAsia="Arial"/>
                <w:sz w:val="28"/>
                <w:szCs w:val="28"/>
                <w:lang w:bidi="ru-RU"/>
              </w:rPr>
            </w:pP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14:paraId="7E900A3B" w14:textId="77777777" w:rsidR="00AF1F07" w:rsidRPr="00F546F9" w:rsidRDefault="00AF1F07" w:rsidP="00681A8E">
            <w:pPr>
              <w:widowControl w:val="0"/>
              <w:suppressAutoHyphens/>
              <w:autoSpaceDE w:val="0"/>
              <w:snapToGrid w:val="0"/>
              <w:jc w:val="both"/>
              <w:rPr>
                <w:rFonts w:eastAsia="Arial"/>
                <w:sz w:val="28"/>
                <w:szCs w:val="28"/>
                <w:lang w:bidi="ru-RU"/>
              </w:rPr>
            </w:pPr>
          </w:p>
        </w:tc>
      </w:tr>
      <w:tr w:rsidR="00AF1F07" w:rsidRPr="00F546F9" w14:paraId="3F2CB648" w14:textId="77777777" w:rsidTr="00DE6F50">
        <w:tc>
          <w:tcPr>
            <w:tcW w:w="817" w:type="dxa"/>
            <w:tcBorders>
              <w:left w:val="single" w:sz="1" w:space="0" w:color="000000"/>
              <w:bottom w:val="single" w:sz="1" w:space="0" w:color="000000"/>
            </w:tcBorders>
            <w:shd w:val="clear" w:color="auto" w:fill="auto"/>
          </w:tcPr>
          <w:p w14:paraId="5A4A8D0D" w14:textId="77777777" w:rsidR="00AF1F07" w:rsidRPr="00F546F9" w:rsidRDefault="00AF1F07" w:rsidP="00681A8E">
            <w:pPr>
              <w:widowControl w:val="0"/>
              <w:suppressAutoHyphens/>
              <w:autoSpaceDE w:val="0"/>
              <w:snapToGrid w:val="0"/>
              <w:jc w:val="both"/>
              <w:rPr>
                <w:rFonts w:eastAsia="Arial"/>
                <w:sz w:val="28"/>
                <w:szCs w:val="28"/>
                <w:lang w:bidi="ru-RU"/>
              </w:rPr>
            </w:pPr>
          </w:p>
        </w:tc>
        <w:tc>
          <w:tcPr>
            <w:tcW w:w="6838" w:type="dxa"/>
            <w:tcBorders>
              <w:left w:val="single" w:sz="1" w:space="0" w:color="000000"/>
              <w:bottom w:val="single" w:sz="1" w:space="0" w:color="000000"/>
            </w:tcBorders>
            <w:shd w:val="clear" w:color="auto" w:fill="auto"/>
          </w:tcPr>
          <w:p w14:paraId="79120602" w14:textId="77777777" w:rsidR="00AF1F07" w:rsidRPr="00F546F9" w:rsidRDefault="00AF1F07" w:rsidP="00681A8E">
            <w:pPr>
              <w:widowControl w:val="0"/>
              <w:suppressAutoHyphens/>
              <w:autoSpaceDE w:val="0"/>
              <w:snapToGrid w:val="0"/>
              <w:jc w:val="both"/>
              <w:rPr>
                <w:rFonts w:eastAsia="Arial"/>
                <w:sz w:val="28"/>
                <w:szCs w:val="28"/>
                <w:lang w:bidi="ru-RU"/>
              </w:rPr>
            </w:pPr>
          </w:p>
        </w:tc>
        <w:tc>
          <w:tcPr>
            <w:tcW w:w="1843" w:type="dxa"/>
            <w:tcBorders>
              <w:left w:val="single" w:sz="1" w:space="0" w:color="000000"/>
              <w:bottom w:val="single" w:sz="1" w:space="0" w:color="000000"/>
              <w:right w:val="single" w:sz="1" w:space="0" w:color="000000"/>
            </w:tcBorders>
            <w:shd w:val="clear" w:color="auto" w:fill="auto"/>
          </w:tcPr>
          <w:p w14:paraId="437D7635" w14:textId="77777777" w:rsidR="00AF1F07" w:rsidRPr="00F546F9" w:rsidRDefault="00AF1F07" w:rsidP="00681A8E">
            <w:pPr>
              <w:widowControl w:val="0"/>
              <w:suppressAutoHyphens/>
              <w:autoSpaceDE w:val="0"/>
              <w:snapToGrid w:val="0"/>
              <w:jc w:val="both"/>
              <w:rPr>
                <w:rFonts w:eastAsia="Arial"/>
                <w:sz w:val="28"/>
                <w:szCs w:val="28"/>
                <w:lang w:bidi="ru-RU"/>
              </w:rPr>
            </w:pPr>
          </w:p>
        </w:tc>
      </w:tr>
      <w:tr w:rsidR="00AF1F07" w:rsidRPr="00F546F9" w14:paraId="2967143D" w14:textId="77777777" w:rsidTr="00DE6F50">
        <w:tc>
          <w:tcPr>
            <w:tcW w:w="817" w:type="dxa"/>
            <w:tcBorders>
              <w:left w:val="single" w:sz="1" w:space="0" w:color="000000"/>
              <w:bottom w:val="single" w:sz="1" w:space="0" w:color="000000"/>
            </w:tcBorders>
            <w:shd w:val="clear" w:color="auto" w:fill="auto"/>
          </w:tcPr>
          <w:p w14:paraId="3159B8A1" w14:textId="77777777" w:rsidR="00AF1F07" w:rsidRPr="00F546F9" w:rsidRDefault="00AF1F07" w:rsidP="00681A8E">
            <w:pPr>
              <w:widowControl w:val="0"/>
              <w:suppressAutoHyphens/>
              <w:autoSpaceDE w:val="0"/>
              <w:snapToGrid w:val="0"/>
              <w:jc w:val="both"/>
              <w:rPr>
                <w:rFonts w:eastAsia="Arial"/>
                <w:sz w:val="28"/>
                <w:szCs w:val="28"/>
                <w:lang w:bidi="ru-RU"/>
              </w:rPr>
            </w:pPr>
          </w:p>
        </w:tc>
        <w:tc>
          <w:tcPr>
            <w:tcW w:w="6838" w:type="dxa"/>
            <w:tcBorders>
              <w:left w:val="single" w:sz="1" w:space="0" w:color="000000"/>
              <w:bottom w:val="single" w:sz="1" w:space="0" w:color="000000"/>
            </w:tcBorders>
            <w:shd w:val="clear" w:color="auto" w:fill="auto"/>
          </w:tcPr>
          <w:p w14:paraId="5A0CD579" w14:textId="77777777" w:rsidR="00AF1F07" w:rsidRPr="00F546F9" w:rsidRDefault="00AF1F07" w:rsidP="00681A8E">
            <w:pPr>
              <w:widowControl w:val="0"/>
              <w:suppressAutoHyphens/>
              <w:autoSpaceDE w:val="0"/>
              <w:snapToGrid w:val="0"/>
              <w:jc w:val="both"/>
              <w:rPr>
                <w:rFonts w:eastAsia="Arial"/>
                <w:sz w:val="28"/>
                <w:szCs w:val="28"/>
                <w:lang w:bidi="ru-RU"/>
              </w:rPr>
            </w:pPr>
          </w:p>
        </w:tc>
        <w:tc>
          <w:tcPr>
            <w:tcW w:w="1843" w:type="dxa"/>
            <w:tcBorders>
              <w:left w:val="single" w:sz="1" w:space="0" w:color="000000"/>
              <w:bottom w:val="single" w:sz="1" w:space="0" w:color="000000"/>
              <w:right w:val="single" w:sz="1" w:space="0" w:color="000000"/>
            </w:tcBorders>
            <w:shd w:val="clear" w:color="auto" w:fill="auto"/>
          </w:tcPr>
          <w:p w14:paraId="39666CC2" w14:textId="77777777" w:rsidR="00AF1F07" w:rsidRPr="00F546F9" w:rsidRDefault="00AF1F07" w:rsidP="00681A8E">
            <w:pPr>
              <w:widowControl w:val="0"/>
              <w:suppressAutoHyphens/>
              <w:autoSpaceDE w:val="0"/>
              <w:snapToGrid w:val="0"/>
              <w:jc w:val="both"/>
              <w:rPr>
                <w:rFonts w:eastAsia="Arial"/>
                <w:sz w:val="28"/>
                <w:szCs w:val="28"/>
                <w:lang w:bidi="ru-RU"/>
              </w:rPr>
            </w:pPr>
          </w:p>
        </w:tc>
      </w:tr>
      <w:tr w:rsidR="00AF1F07" w:rsidRPr="00F546F9" w14:paraId="490638CE" w14:textId="77777777" w:rsidTr="00DE6F50">
        <w:tc>
          <w:tcPr>
            <w:tcW w:w="817" w:type="dxa"/>
            <w:tcBorders>
              <w:left w:val="single" w:sz="1" w:space="0" w:color="000000"/>
              <w:bottom w:val="single" w:sz="1" w:space="0" w:color="000000"/>
            </w:tcBorders>
            <w:shd w:val="clear" w:color="auto" w:fill="auto"/>
          </w:tcPr>
          <w:p w14:paraId="72801FC1" w14:textId="77777777" w:rsidR="00AF1F07" w:rsidRPr="00F546F9" w:rsidRDefault="00AF1F07" w:rsidP="00681A8E">
            <w:pPr>
              <w:widowControl w:val="0"/>
              <w:suppressAutoHyphens/>
              <w:autoSpaceDE w:val="0"/>
              <w:snapToGrid w:val="0"/>
              <w:jc w:val="both"/>
              <w:rPr>
                <w:rFonts w:eastAsia="Arial"/>
                <w:sz w:val="28"/>
                <w:szCs w:val="28"/>
                <w:lang w:bidi="ru-RU"/>
              </w:rPr>
            </w:pPr>
          </w:p>
        </w:tc>
        <w:tc>
          <w:tcPr>
            <w:tcW w:w="6838" w:type="dxa"/>
            <w:tcBorders>
              <w:left w:val="single" w:sz="1" w:space="0" w:color="000000"/>
              <w:bottom w:val="single" w:sz="1" w:space="0" w:color="000000"/>
            </w:tcBorders>
            <w:shd w:val="clear" w:color="auto" w:fill="auto"/>
          </w:tcPr>
          <w:p w14:paraId="384F26C6" w14:textId="77777777" w:rsidR="00AF1F07" w:rsidRPr="00F546F9" w:rsidRDefault="00AF1F07" w:rsidP="00681A8E">
            <w:pPr>
              <w:widowControl w:val="0"/>
              <w:suppressAutoHyphens/>
              <w:autoSpaceDE w:val="0"/>
              <w:snapToGrid w:val="0"/>
              <w:jc w:val="both"/>
              <w:rPr>
                <w:rFonts w:eastAsia="Arial"/>
                <w:sz w:val="28"/>
                <w:szCs w:val="28"/>
                <w:lang w:bidi="ru-RU"/>
              </w:rPr>
            </w:pPr>
          </w:p>
        </w:tc>
        <w:tc>
          <w:tcPr>
            <w:tcW w:w="1843" w:type="dxa"/>
            <w:tcBorders>
              <w:left w:val="single" w:sz="1" w:space="0" w:color="000000"/>
              <w:bottom w:val="single" w:sz="1" w:space="0" w:color="000000"/>
              <w:right w:val="single" w:sz="1" w:space="0" w:color="000000"/>
            </w:tcBorders>
            <w:shd w:val="clear" w:color="auto" w:fill="auto"/>
          </w:tcPr>
          <w:p w14:paraId="4F8F56EA" w14:textId="77777777" w:rsidR="00AF1F07" w:rsidRPr="00F546F9" w:rsidRDefault="00AF1F07" w:rsidP="00681A8E">
            <w:pPr>
              <w:widowControl w:val="0"/>
              <w:suppressAutoHyphens/>
              <w:autoSpaceDE w:val="0"/>
              <w:snapToGrid w:val="0"/>
              <w:jc w:val="both"/>
              <w:rPr>
                <w:rFonts w:eastAsia="Arial"/>
                <w:sz w:val="28"/>
                <w:szCs w:val="28"/>
                <w:lang w:bidi="ru-RU"/>
              </w:rPr>
            </w:pPr>
          </w:p>
        </w:tc>
      </w:tr>
      <w:tr w:rsidR="00AF1F07" w:rsidRPr="00F546F9" w14:paraId="1C3E2875" w14:textId="77777777" w:rsidTr="00DE6F50">
        <w:tc>
          <w:tcPr>
            <w:tcW w:w="817" w:type="dxa"/>
            <w:tcBorders>
              <w:left w:val="single" w:sz="1" w:space="0" w:color="000000"/>
              <w:bottom w:val="single" w:sz="1" w:space="0" w:color="000000"/>
            </w:tcBorders>
            <w:shd w:val="clear" w:color="auto" w:fill="auto"/>
          </w:tcPr>
          <w:p w14:paraId="0EBE22F6" w14:textId="77777777" w:rsidR="00AF1F07" w:rsidRPr="00F546F9" w:rsidRDefault="00AF1F07" w:rsidP="00681A8E">
            <w:pPr>
              <w:widowControl w:val="0"/>
              <w:suppressAutoHyphens/>
              <w:autoSpaceDE w:val="0"/>
              <w:snapToGrid w:val="0"/>
              <w:jc w:val="both"/>
              <w:rPr>
                <w:rFonts w:eastAsia="Arial"/>
                <w:sz w:val="28"/>
                <w:szCs w:val="28"/>
                <w:lang w:bidi="ru-RU"/>
              </w:rPr>
            </w:pPr>
          </w:p>
        </w:tc>
        <w:tc>
          <w:tcPr>
            <w:tcW w:w="6838" w:type="dxa"/>
            <w:tcBorders>
              <w:left w:val="single" w:sz="1" w:space="0" w:color="000000"/>
              <w:bottom w:val="single" w:sz="1" w:space="0" w:color="000000"/>
            </w:tcBorders>
            <w:shd w:val="clear" w:color="auto" w:fill="auto"/>
          </w:tcPr>
          <w:p w14:paraId="2F4FEEF7" w14:textId="77777777" w:rsidR="00AF1F07" w:rsidRPr="00F546F9" w:rsidRDefault="00AF1F07" w:rsidP="00681A8E">
            <w:pPr>
              <w:widowControl w:val="0"/>
              <w:suppressAutoHyphens/>
              <w:autoSpaceDE w:val="0"/>
              <w:snapToGrid w:val="0"/>
              <w:jc w:val="both"/>
              <w:rPr>
                <w:rFonts w:eastAsia="Arial"/>
                <w:sz w:val="28"/>
                <w:szCs w:val="28"/>
                <w:lang w:bidi="ru-RU"/>
              </w:rPr>
            </w:pPr>
          </w:p>
        </w:tc>
        <w:tc>
          <w:tcPr>
            <w:tcW w:w="1843" w:type="dxa"/>
            <w:tcBorders>
              <w:left w:val="single" w:sz="1" w:space="0" w:color="000000"/>
              <w:bottom w:val="single" w:sz="1" w:space="0" w:color="000000"/>
              <w:right w:val="single" w:sz="1" w:space="0" w:color="000000"/>
            </w:tcBorders>
            <w:shd w:val="clear" w:color="auto" w:fill="auto"/>
          </w:tcPr>
          <w:p w14:paraId="288F4B08" w14:textId="77777777" w:rsidR="00AF1F07" w:rsidRPr="00F546F9" w:rsidRDefault="00AF1F07" w:rsidP="00681A8E">
            <w:pPr>
              <w:widowControl w:val="0"/>
              <w:suppressAutoHyphens/>
              <w:autoSpaceDE w:val="0"/>
              <w:snapToGrid w:val="0"/>
              <w:jc w:val="both"/>
              <w:rPr>
                <w:rFonts w:eastAsia="Arial"/>
                <w:sz w:val="28"/>
                <w:szCs w:val="28"/>
                <w:lang w:bidi="ru-RU"/>
              </w:rPr>
            </w:pPr>
          </w:p>
        </w:tc>
      </w:tr>
    </w:tbl>
    <w:p w14:paraId="17A2CCF9" w14:textId="77777777" w:rsidR="00AF1F07" w:rsidRPr="00F546F9" w:rsidRDefault="00AF1F07" w:rsidP="00681A8E">
      <w:pPr>
        <w:widowControl w:val="0"/>
        <w:suppressAutoHyphens/>
        <w:autoSpaceDE w:val="0"/>
        <w:ind w:firstLine="720"/>
        <w:jc w:val="both"/>
        <w:rPr>
          <w:rFonts w:eastAsia="Arial"/>
          <w:sz w:val="28"/>
          <w:szCs w:val="28"/>
          <w:lang w:bidi="ru-RU"/>
        </w:rPr>
      </w:pPr>
    </w:p>
    <w:p w14:paraId="5B9E3656" w14:textId="77777777" w:rsidR="0031367B" w:rsidRPr="00F546F9" w:rsidRDefault="0031367B" w:rsidP="0031367B">
      <w:pPr>
        <w:widowControl w:val="0"/>
        <w:suppressAutoHyphens/>
        <w:autoSpaceDE w:val="0"/>
        <w:rPr>
          <w:rFonts w:eastAsia="Arial"/>
          <w:sz w:val="28"/>
          <w:szCs w:val="28"/>
          <w:lang w:bidi="ru-RU"/>
        </w:rPr>
      </w:pPr>
      <w:r w:rsidRPr="00F546F9">
        <w:rPr>
          <w:rFonts w:eastAsia="Arial"/>
          <w:sz w:val="28"/>
          <w:szCs w:val="28"/>
          <w:lang w:bidi="ru-RU"/>
        </w:rPr>
        <w:t>Руководитель организации</w:t>
      </w:r>
    </w:p>
    <w:p w14:paraId="5F975ED3" w14:textId="77777777" w:rsidR="0031367B" w:rsidRPr="00F546F9" w:rsidRDefault="0031367B" w:rsidP="0031367B">
      <w:pPr>
        <w:widowControl w:val="0"/>
        <w:suppressAutoHyphens/>
        <w:autoSpaceDE w:val="0"/>
        <w:rPr>
          <w:rFonts w:eastAsia="Arial"/>
          <w:sz w:val="28"/>
          <w:szCs w:val="28"/>
          <w:lang w:bidi="ru-RU"/>
        </w:rPr>
      </w:pPr>
      <w:r w:rsidRPr="00F546F9">
        <w:rPr>
          <w:rFonts w:eastAsia="Arial"/>
          <w:sz w:val="28"/>
          <w:szCs w:val="28"/>
          <w:lang w:bidi="ru-RU"/>
        </w:rPr>
        <w:t>(индивидуальный предприниматель,</w:t>
      </w:r>
    </w:p>
    <w:p w14:paraId="4D1DBFD5" w14:textId="77777777" w:rsidR="0031367B" w:rsidRPr="00F546F9" w:rsidRDefault="0031367B" w:rsidP="0031367B">
      <w:pPr>
        <w:widowControl w:val="0"/>
        <w:suppressAutoHyphens/>
        <w:autoSpaceDE w:val="0"/>
        <w:rPr>
          <w:rFonts w:eastAsia="Arial"/>
          <w:lang w:bidi="ru-RU"/>
        </w:rPr>
      </w:pPr>
      <w:r w:rsidRPr="00F546F9">
        <w:rPr>
          <w:rFonts w:eastAsia="Arial"/>
          <w:sz w:val="28"/>
          <w:szCs w:val="28"/>
          <w:lang w:bidi="ru-RU"/>
        </w:rPr>
        <w:t>физическое лицо</w:t>
      </w:r>
      <w:r w:rsidRPr="00F546F9">
        <w:rPr>
          <w:rFonts w:eastAsia="Arial"/>
          <w:lang w:bidi="ru-RU"/>
        </w:rPr>
        <w:t xml:space="preserve">)                         </w:t>
      </w:r>
      <w:r w:rsidR="00784068" w:rsidRPr="00F546F9">
        <w:rPr>
          <w:rFonts w:eastAsia="Arial"/>
          <w:lang w:bidi="ru-RU"/>
        </w:rPr>
        <w:t xml:space="preserve">         </w:t>
      </w:r>
      <w:r w:rsidRPr="00F546F9">
        <w:rPr>
          <w:rFonts w:eastAsia="Arial"/>
          <w:lang w:bidi="ru-RU"/>
        </w:rPr>
        <w:t>_____________ _______</w:t>
      </w:r>
      <w:r w:rsidR="00784068" w:rsidRPr="00F546F9">
        <w:rPr>
          <w:rFonts w:eastAsia="Arial"/>
          <w:lang w:bidi="ru-RU"/>
        </w:rPr>
        <w:t>__</w:t>
      </w:r>
      <w:r w:rsidRPr="00F546F9">
        <w:rPr>
          <w:rFonts w:eastAsia="Arial"/>
          <w:lang w:bidi="ru-RU"/>
        </w:rPr>
        <w:t>________________</w:t>
      </w:r>
    </w:p>
    <w:p w14:paraId="09553FE6" w14:textId="77777777" w:rsidR="0031367B" w:rsidRPr="00F546F9" w:rsidRDefault="0031367B" w:rsidP="0031367B">
      <w:pPr>
        <w:widowControl w:val="0"/>
        <w:suppressAutoHyphens/>
        <w:autoSpaceDE w:val="0"/>
        <w:rPr>
          <w:rFonts w:eastAsia="Arial"/>
          <w:lang w:bidi="ru-RU"/>
        </w:rPr>
      </w:pPr>
      <w:r w:rsidRPr="00F546F9">
        <w:rPr>
          <w:rFonts w:eastAsia="Arial"/>
          <w:lang w:bidi="ru-RU"/>
        </w:rPr>
        <w:t xml:space="preserve">                                                                   </w:t>
      </w:r>
      <w:r w:rsidR="00F546F9">
        <w:rPr>
          <w:rFonts w:eastAsia="Arial"/>
          <w:lang w:bidi="ru-RU"/>
        </w:rPr>
        <w:t xml:space="preserve">      </w:t>
      </w:r>
      <w:r w:rsidRPr="00F546F9">
        <w:rPr>
          <w:rFonts w:eastAsia="Arial"/>
          <w:lang w:bidi="ru-RU"/>
        </w:rPr>
        <w:t xml:space="preserve">  (подпись)</w:t>
      </w:r>
      <w:r w:rsidR="00784068" w:rsidRPr="00F546F9">
        <w:rPr>
          <w:rFonts w:eastAsia="Arial"/>
          <w:lang w:bidi="ru-RU"/>
        </w:rPr>
        <w:t xml:space="preserve">      </w:t>
      </w:r>
      <w:r w:rsidRPr="00F546F9">
        <w:rPr>
          <w:rFonts w:eastAsia="Arial"/>
          <w:lang w:bidi="ru-RU"/>
        </w:rPr>
        <w:t xml:space="preserve"> (расшифровка подписи) </w:t>
      </w:r>
    </w:p>
    <w:p w14:paraId="26811527" w14:textId="77777777" w:rsidR="0031367B" w:rsidRPr="00F546F9" w:rsidRDefault="0031367B" w:rsidP="0031367B">
      <w:pPr>
        <w:widowControl w:val="0"/>
        <w:suppressAutoHyphens/>
        <w:autoSpaceDE w:val="0"/>
        <w:rPr>
          <w:rFonts w:eastAsia="Arial"/>
          <w:lang w:bidi="ru-RU"/>
        </w:rPr>
      </w:pPr>
    </w:p>
    <w:p w14:paraId="41152E4B" w14:textId="77777777" w:rsidR="0031367B" w:rsidRPr="00F546F9" w:rsidRDefault="0031367B" w:rsidP="0031367B">
      <w:pPr>
        <w:widowControl w:val="0"/>
        <w:suppressAutoHyphens/>
        <w:autoSpaceDE w:val="0"/>
        <w:rPr>
          <w:rFonts w:eastAsia="Arial"/>
          <w:lang w:bidi="ru-RU"/>
        </w:rPr>
      </w:pPr>
      <w:r w:rsidRPr="00F546F9">
        <w:rPr>
          <w:rFonts w:eastAsia="Arial"/>
          <w:sz w:val="28"/>
          <w:szCs w:val="28"/>
          <w:lang w:bidi="ru-RU"/>
        </w:rPr>
        <w:t xml:space="preserve">Исполнитель </w:t>
      </w:r>
      <w:r w:rsidRPr="00F546F9">
        <w:rPr>
          <w:rFonts w:eastAsia="Arial"/>
          <w:lang w:bidi="ru-RU"/>
        </w:rPr>
        <w:t>________________ ___________________ _____________</w:t>
      </w:r>
    </w:p>
    <w:p w14:paraId="649DC4C4" w14:textId="77777777" w:rsidR="0031367B" w:rsidRPr="00F546F9" w:rsidRDefault="0031367B" w:rsidP="0031367B">
      <w:pPr>
        <w:widowControl w:val="0"/>
        <w:suppressAutoHyphens/>
        <w:autoSpaceDE w:val="0"/>
        <w:rPr>
          <w:rFonts w:eastAsia="Arial"/>
          <w:lang w:bidi="ru-RU"/>
        </w:rPr>
      </w:pPr>
      <w:r w:rsidRPr="00F546F9">
        <w:rPr>
          <w:rFonts w:eastAsia="Arial"/>
          <w:lang w:bidi="ru-RU"/>
        </w:rPr>
        <w:t xml:space="preserve">                      </w:t>
      </w:r>
      <w:r w:rsidR="00F546F9">
        <w:rPr>
          <w:rFonts w:eastAsia="Arial"/>
          <w:lang w:bidi="ru-RU"/>
        </w:rPr>
        <w:t xml:space="preserve">       </w:t>
      </w:r>
      <w:r w:rsidRPr="00F546F9">
        <w:rPr>
          <w:rFonts w:eastAsia="Arial"/>
          <w:lang w:bidi="ru-RU"/>
        </w:rPr>
        <w:t xml:space="preserve"> (должность)                (ФИО)            </w:t>
      </w:r>
      <w:r w:rsidR="00784068" w:rsidRPr="00F546F9">
        <w:rPr>
          <w:rFonts w:eastAsia="Arial"/>
          <w:lang w:bidi="ru-RU"/>
        </w:rPr>
        <w:t xml:space="preserve">                 </w:t>
      </w:r>
      <w:r w:rsidRPr="00F546F9">
        <w:rPr>
          <w:rFonts w:eastAsia="Arial"/>
          <w:lang w:bidi="ru-RU"/>
        </w:rPr>
        <w:t xml:space="preserve">     (телефон) </w:t>
      </w:r>
    </w:p>
    <w:p w14:paraId="13928506" w14:textId="77777777" w:rsidR="0031367B" w:rsidRPr="00F546F9" w:rsidRDefault="0031367B" w:rsidP="0031367B">
      <w:pPr>
        <w:widowControl w:val="0"/>
        <w:suppressAutoHyphens/>
        <w:autoSpaceDE w:val="0"/>
        <w:rPr>
          <w:rFonts w:eastAsia="Arial"/>
          <w:sz w:val="28"/>
          <w:szCs w:val="28"/>
          <w:lang w:bidi="ru-RU"/>
        </w:rPr>
      </w:pPr>
    </w:p>
    <w:p w14:paraId="7705E748" w14:textId="77777777" w:rsidR="0031367B" w:rsidRPr="00F546F9" w:rsidRDefault="0031367B" w:rsidP="0031367B">
      <w:pPr>
        <w:widowControl w:val="0"/>
        <w:suppressAutoHyphens/>
        <w:autoSpaceDE w:val="0"/>
        <w:rPr>
          <w:rFonts w:eastAsia="Arial"/>
          <w:sz w:val="28"/>
          <w:szCs w:val="28"/>
          <w:lang w:bidi="ru-RU"/>
        </w:rPr>
      </w:pPr>
      <w:r w:rsidRPr="00F546F9">
        <w:rPr>
          <w:rFonts w:eastAsia="Arial"/>
          <w:sz w:val="28"/>
          <w:szCs w:val="28"/>
          <w:lang w:bidi="ru-RU"/>
        </w:rPr>
        <w:t>Дата подачи заявки: «___» ___________ 202__ г.</w:t>
      </w:r>
    </w:p>
    <w:p w14:paraId="3886A686" w14:textId="77777777" w:rsidR="00AF1F07" w:rsidRPr="00F546F9" w:rsidRDefault="00AF1F07" w:rsidP="00681A8E">
      <w:pPr>
        <w:widowControl w:val="0"/>
        <w:suppressAutoHyphens/>
        <w:autoSpaceDE w:val="0"/>
        <w:rPr>
          <w:rFonts w:eastAsia="Arial"/>
          <w:sz w:val="28"/>
          <w:szCs w:val="28"/>
          <w:lang w:bidi="ru-RU"/>
        </w:rPr>
      </w:pPr>
    </w:p>
    <w:p w14:paraId="20AF35C7" w14:textId="77777777" w:rsidR="00AF1F07" w:rsidRDefault="00AF1F07" w:rsidP="00681A8E">
      <w:pPr>
        <w:widowControl w:val="0"/>
        <w:suppressAutoHyphens/>
        <w:autoSpaceDE w:val="0"/>
        <w:ind w:left="4530"/>
        <w:rPr>
          <w:rFonts w:eastAsia="Arial"/>
          <w:sz w:val="28"/>
          <w:szCs w:val="28"/>
          <w:lang w:bidi="ru-RU"/>
        </w:rPr>
      </w:pPr>
    </w:p>
    <w:p w14:paraId="7CAED7A0" w14:textId="77777777" w:rsidR="00F546F9" w:rsidRDefault="00F546F9" w:rsidP="00681A8E">
      <w:pPr>
        <w:widowControl w:val="0"/>
        <w:suppressAutoHyphens/>
        <w:autoSpaceDE w:val="0"/>
        <w:ind w:left="4530"/>
        <w:rPr>
          <w:rFonts w:eastAsia="Arial"/>
          <w:sz w:val="28"/>
          <w:szCs w:val="28"/>
          <w:lang w:bidi="ru-RU"/>
        </w:rPr>
      </w:pPr>
    </w:p>
    <w:p w14:paraId="5A930823" w14:textId="77777777" w:rsidR="00067692" w:rsidRPr="00067692" w:rsidRDefault="00067692" w:rsidP="00067692">
      <w:pPr>
        <w:rPr>
          <w:sz w:val="28"/>
          <w:szCs w:val="28"/>
        </w:rPr>
      </w:pPr>
      <w:r w:rsidRPr="00067692">
        <w:rPr>
          <w:sz w:val="28"/>
          <w:szCs w:val="28"/>
        </w:rPr>
        <w:t>Глава</w:t>
      </w:r>
    </w:p>
    <w:p w14:paraId="55AC2006" w14:textId="3A1D1AA8" w:rsidR="00067692" w:rsidRPr="00067692" w:rsidRDefault="00D207EA" w:rsidP="00067692">
      <w:pPr>
        <w:rPr>
          <w:sz w:val="28"/>
          <w:szCs w:val="28"/>
        </w:rPr>
      </w:pPr>
      <w:r>
        <w:rPr>
          <w:sz w:val="28"/>
          <w:szCs w:val="28"/>
        </w:rPr>
        <w:t>Староджерелиевского</w:t>
      </w:r>
      <w:r w:rsidR="00067692" w:rsidRPr="00067692">
        <w:rPr>
          <w:sz w:val="28"/>
          <w:szCs w:val="28"/>
        </w:rPr>
        <w:t xml:space="preserve"> сельского поселения</w:t>
      </w:r>
    </w:p>
    <w:p w14:paraId="475562F1" w14:textId="7BA1649C" w:rsidR="00F546F9" w:rsidRDefault="00067692" w:rsidP="00067692">
      <w:pPr>
        <w:rPr>
          <w:sz w:val="28"/>
          <w:szCs w:val="28"/>
        </w:rPr>
      </w:pPr>
      <w:r w:rsidRPr="00067692">
        <w:rPr>
          <w:sz w:val="28"/>
          <w:szCs w:val="28"/>
        </w:rPr>
        <w:t xml:space="preserve">Красноармейского района                                                        </w:t>
      </w:r>
      <w:r w:rsidR="008B5946">
        <w:rPr>
          <w:sz w:val="28"/>
          <w:szCs w:val="28"/>
        </w:rPr>
        <w:t xml:space="preserve">   Л.Г.Миргородская</w:t>
      </w:r>
    </w:p>
    <w:p w14:paraId="31C18C72" w14:textId="77777777" w:rsidR="00067692" w:rsidRDefault="00067692" w:rsidP="00067692">
      <w:pPr>
        <w:rPr>
          <w:sz w:val="28"/>
          <w:szCs w:val="28"/>
        </w:rPr>
      </w:pPr>
    </w:p>
    <w:p w14:paraId="6935C389" w14:textId="77777777" w:rsidR="00067692" w:rsidRPr="00877B55" w:rsidRDefault="00067692" w:rsidP="00067692">
      <w:pPr>
        <w:rPr>
          <w:sz w:val="28"/>
          <w:szCs w:val="28"/>
        </w:rPr>
      </w:pPr>
    </w:p>
    <w:p w14:paraId="4E9B3B9B" w14:textId="77777777" w:rsidR="00F546F9" w:rsidRDefault="00F546F9" w:rsidP="00681A8E">
      <w:pPr>
        <w:widowControl w:val="0"/>
        <w:suppressAutoHyphens/>
        <w:autoSpaceDE w:val="0"/>
        <w:ind w:left="4530"/>
        <w:rPr>
          <w:rFonts w:eastAsia="Arial"/>
          <w:sz w:val="28"/>
          <w:szCs w:val="28"/>
          <w:lang w:bidi="ru-RU"/>
        </w:rPr>
      </w:pPr>
    </w:p>
    <w:p w14:paraId="344A852C" w14:textId="77777777" w:rsidR="00F546F9" w:rsidRPr="00F546F9" w:rsidRDefault="00F546F9" w:rsidP="00681A8E">
      <w:pPr>
        <w:widowControl w:val="0"/>
        <w:suppressAutoHyphens/>
        <w:autoSpaceDE w:val="0"/>
        <w:ind w:left="4530"/>
        <w:rPr>
          <w:rFonts w:eastAsia="Arial"/>
          <w:sz w:val="32"/>
          <w:szCs w:val="28"/>
          <w:lang w:bidi="ru-RU"/>
        </w:rPr>
      </w:pPr>
    </w:p>
    <w:p w14:paraId="29E3B6FD" w14:textId="77777777" w:rsidR="00F546F9" w:rsidRDefault="00F546F9" w:rsidP="00681A8E">
      <w:pPr>
        <w:widowControl w:val="0"/>
        <w:suppressAutoHyphens/>
        <w:autoSpaceDE w:val="0"/>
        <w:ind w:left="4530"/>
        <w:rPr>
          <w:rFonts w:eastAsia="Arial"/>
          <w:sz w:val="28"/>
          <w:szCs w:val="28"/>
          <w:lang w:bidi="ru-RU"/>
        </w:rPr>
      </w:pPr>
    </w:p>
    <w:p w14:paraId="1FEFBEC3" w14:textId="77777777" w:rsidR="00F546F9" w:rsidRDefault="00F546F9" w:rsidP="00681A8E">
      <w:pPr>
        <w:widowControl w:val="0"/>
        <w:suppressAutoHyphens/>
        <w:autoSpaceDE w:val="0"/>
        <w:ind w:left="4530"/>
        <w:rPr>
          <w:rFonts w:eastAsia="Arial"/>
          <w:sz w:val="28"/>
          <w:szCs w:val="28"/>
          <w:lang w:bidi="ru-RU"/>
        </w:rPr>
      </w:pPr>
    </w:p>
    <w:p w14:paraId="4B75F0D1" w14:textId="77777777" w:rsidR="00F546F9" w:rsidRDefault="00F546F9" w:rsidP="00681A8E">
      <w:pPr>
        <w:widowControl w:val="0"/>
        <w:suppressAutoHyphens/>
        <w:autoSpaceDE w:val="0"/>
        <w:ind w:left="4530"/>
        <w:rPr>
          <w:rFonts w:eastAsia="Arial"/>
          <w:sz w:val="28"/>
          <w:szCs w:val="28"/>
          <w:lang w:bidi="ru-RU"/>
        </w:rPr>
      </w:pPr>
    </w:p>
    <w:p w14:paraId="06A461B0" w14:textId="77777777" w:rsidR="00F546F9" w:rsidRDefault="00F546F9" w:rsidP="00681A8E">
      <w:pPr>
        <w:widowControl w:val="0"/>
        <w:suppressAutoHyphens/>
        <w:autoSpaceDE w:val="0"/>
        <w:ind w:left="4530"/>
        <w:rPr>
          <w:rFonts w:eastAsia="Arial"/>
          <w:sz w:val="28"/>
          <w:szCs w:val="28"/>
          <w:lang w:bidi="ru-RU"/>
        </w:rPr>
      </w:pPr>
    </w:p>
    <w:p w14:paraId="6B4455A8" w14:textId="77777777" w:rsidR="00F546F9" w:rsidRDefault="00F546F9" w:rsidP="00681A8E">
      <w:pPr>
        <w:widowControl w:val="0"/>
        <w:suppressAutoHyphens/>
        <w:autoSpaceDE w:val="0"/>
        <w:ind w:left="4530"/>
        <w:rPr>
          <w:rFonts w:eastAsia="Arial"/>
          <w:sz w:val="28"/>
          <w:szCs w:val="28"/>
          <w:lang w:bidi="ru-RU"/>
        </w:rPr>
      </w:pPr>
    </w:p>
    <w:p w14:paraId="3796FB21" w14:textId="77777777" w:rsidR="00F546F9" w:rsidRDefault="00F546F9" w:rsidP="00681A8E">
      <w:pPr>
        <w:widowControl w:val="0"/>
        <w:suppressAutoHyphens/>
        <w:autoSpaceDE w:val="0"/>
        <w:ind w:left="4530"/>
        <w:rPr>
          <w:rFonts w:eastAsia="Arial"/>
          <w:sz w:val="28"/>
          <w:szCs w:val="28"/>
          <w:lang w:bidi="ru-RU"/>
        </w:rPr>
      </w:pPr>
    </w:p>
    <w:p w14:paraId="362CE673" w14:textId="77777777" w:rsidR="00F546F9" w:rsidRDefault="00F546F9" w:rsidP="00681A8E">
      <w:pPr>
        <w:widowControl w:val="0"/>
        <w:suppressAutoHyphens/>
        <w:autoSpaceDE w:val="0"/>
        <w:ind w:left="4530"/>
        <w:rPr>
          <w:rFonts w:eastAsia="Arial"/>
          <w:sz w:val="28"/>
          <w:szCs w:val="28"/>
          <w:lang w:bidi="ru-RU"/>
        </w:rPr>
      </w:pPr>
    </w:p>
    <w:p w14:paraId="73918BDC" w14:textId="77777777" w:rsidR="00F546F9" w:rsidRDefault="00F546F9" w:rsidP="00681A8E">
      <w:pPr>
        <w:widowControl w:val="0"/>
        <w:suppressAutoHyphens/>
        <w:autoSpaceDE w:val="0"/>
        <w:ind w:left="4530"/>
        <w:rPr>
          <w:rFonts w:eastAsia="Arial"/>
          <w:sz w:val="28"/>
          <w:szCs w:val="28"/>
          <w:lang w:bidi="ru-RU"/>
        </w:rPr>
      </w:pPr>
    </w:p>
    <w:p w14:paraId="31AF7F11" w14:textId="7C9995EA" w:rsidR="00F546F9" w:rsidRDefault="00F546F9" w:rsidP="00681A8E">
      <w:pPr>
        <w:widowControl w:val="0"/>
        <w:suppressAutoHyphens/>
        <w:autoSpaceDE w:val="0"/>
        <w:ind w:left="4530"/>
        <w:rPr>
          <w:rFonts w:eastAsia="Arial"/>
          <w:sz w:val="28"/>
          <w:szCs w:val="28"/>
          <w:lang w:bidi="ru-RU"/>
        </w:rPr>
      </w:pPr>
    </w:p>
    <w:p w14:paraId="2B193C54" w14:textId="022C21FC" w:rsidR="00637F5E" w:rsidRDefault="00637F5E" w:rsidP="00681A8E">
      <w:pPr>
        <w:widowControl w:val="0"/>
        <w:suppressAutoHyphens/>
        <w:autoSpaceDE w:val="0"/>
        <w:ind w:left="4530"/>
        <w:rPr>
          <w:rFonts w:eastAsia="Arial"/>
          <w:sz w:val="28"/>
          <w:szCs w:val="28"/>
          <w:lang w:bidi="ru-RU"/>
        </w:rPr>
      </w:pPr>
    </w:p>
    <w:p w14:paraId="72206E40" w14:textId="613285CF" w:rsidR="00637F5E" w:rsidRDefault="00637F5E" w:rsidP="00681A8E">
      <w:pPr>
        <w:widowControl w:val="0"/>
        <w:suppressAutoHyphens/>
        <w:autoSpaceDE w:val="0"/>
        <w:ind w:left="4530"/>
        <w:rPr>
          <w:rFonts w:eastAsia="Arial"/>
          <w:sz w:val="28"/>
          <w:szCs w:val="28"/>
          <w:lang w:bidi="ru-RU"/>
        </w:rPr>
      </w:pPr>
    </w:p>
    <w:p w14:paraId="6A445101" w14:textId="59E48866" w:rsidR="00637F5E" w:rsidRDefault="00637F5E" w:rsidP="00681A8E">
      <w:pPr>
        <w:widowControl w:val="0"/>
        <w:suppressAutoHyphens/>
        <w:autoSpaceDE w:val="0"/>
        <w:ind w:left="4530"/>
        <w:rPr>
          <w:rFonts w:eastAsia="Arial"/>
          <w:sz w:val="28"/>
          <w:szCs w:val="28"/>
          <w:lang w:bidi="ru-RU"/>
        </w:rPr>
      </w:pPr>
    </w:p>
    <w:p w14:paraId="7F67ED23" w14:textId="77777777" w:rsidR="00F546F9" w:rsidRDefault="00F546F9" w:rsidP="008B5946">
      <w:pPr>
        <w:widowControl w:val="0"/>
        <w:suppressAutoHyphens/>
        <w:autoSpaceDE w:val="0"/>
        <w:rPr>
          <w:rFonts w:eastAsia="Arial"/>
          <w:sz w:val="28"/>
          <w:szCs w:val="28"/>
          <w:lang w:bidi="ru-RU"/>
        </w:rPr>
      </w:pPr>
    </w:p>
    <w:p w14:paraId="51014915" w14:textId="77777777" w:rsidR="002D7205" w:rsidRPr="00F546F9" w:rsidRDefault="002D7205" w:rsidP="00F546F9">
      <w:pPr>
        <w:widowControl w:val="0"/>
        <w:suppressAutoHyphens/>
        <w:autoSpaceDE w:val="0"/>
        <w:ind w:left="4515"/>
        <w:jc w:val="center"/>
        <w:rPr>
          <w:rFonts w:eastAsia="Arial"/>
          <w:sz w:val="28"/>
          <w:szCs w:val="28"/>
          <w:lang w:bidi="ru-RU"/>
        </w:rPr>
      </w:pPr>
      <w:r w:rsidRPr="00F546F9">
        <w:rPr>
          <w:rFonts w:eastAsia="Arial"/>
          <w:sz w:val="28"/>
          <w:szCs w:val="28"/>
          <w:lang w:bidi="ru-RU"/>
        </w:rPr>
        <w:t>Приложение 2</w:t>
      </w:r>
    </w:p>
    <w:p w14:paraId="395D7DBA" w14:textId="1D2D945F" w:rsidR="002D7205" w:rsidRPr="00F546F9" w:rsidRDefault="002D7205" w:rsidP="00F546F9">
      <w:pPr>
        <w:widowControl w:val="0"/>
        <w:suppressAutoHyphens/>
        <w:autoSpaceDE w:val="0"/>
        <w:ind w:left="4515"/>
        <w:jc w:val="center"/>
        <w:rPr>
          <w:rFonts w:eastAsia="Arial"/>
          <w:sz w:val="28"/>
          <w:szCs w:val="28"/>
          <w:lang w:bidi="ru-RU"/>
        </w:rPr>
      </w:pPr>
      <w:r w:rsidRPr="00F546F9">
        <w:rPr>
          <w:rFonts w:eastAsia="Arial"/>
          <w:sz w:val="28"/>
          <w:szCs w:val="28"/>
          <w:lang w:bidi="ru-RU"/>
        </w:rPr>
        <w:t xml:space="preserve">к Порядку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из бюджета </w:t>
      </w:r>
      <w:r w:rsidR="00D207EA">
        <w:rPr>
          <w:sz w:val="28"/>
          <w:szCs w:val="28"/>
        </w:rPr>
        <w:t>Староджерелиевского</w:t>
      </w:r>
      <w:r w:rsidR="002C5EDC" w:rsidRPr="00F546F9">
        <w:rPr>
          <w:sz w:val="28"/>
          <w:szCs w:val="28"/>
        </w:rPr>
        <w:t xml:space="preserve"> сельского поселения Красноармейского района</w:t>
      </w:r>
    </w:p>
    <w:p w14:paraId="52AD0CE7" w14:textId="77777777" w:rsidR="00AF1F07" w:rsidRPr="00F546F9" w:rsidRDefault="00AF1F07" w:rsidP="00681A8E">
      <w:pPr>
        <w:widowControl w:val="0"/>
        <w:tabs>
          <w:tab w:val="left" w:pos="5415"/>
        </w:tabs>
        <w:suppressAutoHyphens/>
        <w:autoSpaceDE w:val="0"/>
        <w:ind w:left="4515"/>
        <w:rPr>
          <w:rFonts w:eastAsia="Arial"/>
          <w:sz w:val="28"/>
          <w:szCs w:val="28"/>
          <w:lang w:bidi="ru-RU"/>
        </w:rPr>
      </w:pPr>
    </w:p>
    <w:p w14:paraId="53D4ECEF" w14:textId="77777777" w:rsidR="00AF1F07" w:rsidRPr="00F546F9" w:rsidRDefault="00AF1F07" w:rsidP="00F546F9">
      <w:pPr>
        <w:widowControl w:val="0"/>
        <w:tabs>
          <w:tab w:val="left" w:pos="5415"/>
        </w:tabs>
        <w:suppressAutoHyphens/>
        <w:autoSpaceDE w:val="0"/>
        <w:ind w:left="4515"/>
        <w:jc w:val="right"/>
        <w:rPr>
          <w:rFonts w:eastAsia="Arial"/>
          <w:b/>
          <w:bCs/>
          <w:sz w:val="28"/>
          <w:szCs w:val="28"/>
          <w:lang w:bidi="ru-RU"/>
        </w:rPr>
      </w:pPr>
      <w:r w:rsidRPr="00F546F9">
        <w:rPr>
          <w:rFonts w:eastAsia="Arial"/>
          <w:b/>
          <w:bCs/>
          <w:sz w:val="28"/>
          <w:szCs w:val="28"/>
          <w:lang w:bidi="ru-RU"/>
        </w:rPr>
        <w:t>Форма</w:t>
      </w:r>
    </w:p>
    <w:p w14:paraId="2A925FB2" w14:textId="77777777" w:rsidR="00AF1F07" w:rsidRPr="00F546F9" w:rsidRDefault="00AF1F07" w:rsidP="00681A8E">
      <w:pPr>
        <w:widowControl w:val="0"/>
        <w:suppressAutoHyphens/>
        <w:autoSpaceDE w:val="0"/>
        <w:jc w:val="center"/>
        <w:rPr>
          <w:rFonts w:eastAsia="Arial"/>
          <w:b/>
          <w:bCs/>
          <w:sz w:val="28"/>
          <w:szCs w:val="28"/>
          <w:lang w:bidi="ru-RU"/>
        </w:rPr>
      </w:pPr>
    </w:p>
    <w:p w14:paraId="4C6E0575" w14:textId="77777777" w:rsidR="00AF1F07" w:rsidRPr="00F546F9" w:rsidRDefault="00AF1F07" w:rsidP="00681A8E">
      <w:pPr>
        <w:widowControl w:val="0"/>
        <w:suppressAutoHyphens/>
        <w:autoSpaceDE w:val="0"/>
        <w:jc w:val="center"/>
        <w:rPr>
          <w:rFonts w:eastAsia="Arial"/>
          <w:sz w:val="28"/>
          <w:szCs w:val="28"/>
          <w:lang w:bidi="ru-RU"/>
        </w:rPr>
      </w:pPr>
      <w:r w:rsidRPr="00F546F9">
        <w:rPr>
          <w:rFonts w:eastAsia="Arial"/>
          <w:b/>
          <w:bCs/>
          <w:sz w:val="28"/>
          <w:szCs w:val="28"/>
          <w:lang w:bidi="ru-RU"/>
        </w:rPr>
        <w:t>Сведения о</w:t>
      </w:r>
      <w:r w:rsidR="00B23550" w:rsidRPr="00F546F9">
        <w:rPr>
          <w:rFonts w:eastAsia="Arial"/>
          <w:b/>
          <w:bCs/>
          <w:sz w:val="28"/>
          <w:szCs w:val="28"/>
          <w:lang w:bidi="ru-RU"/>
        </w:rPr>
        <w:t>б</w:t>
      </w:r>
      <w:r w:rsidRPr="00F546F9">
        <w:rPr>
          <w:rFonts w:eastAsia="Arial"/>
          <w:b/>
          <w:bCs/>
          <w:sz w:val="28"/>
          <w:szCs w:val="28"/>
          <w:lang w:bidi="ru-RU"/>
        </w:rPr>
        <w:t xml:space="preserve"> </w:t>
      </w:r>
      <w:r w:rsidR="00B23550" w:rsidRPr="00F546F9">
        <w:rPr>
          <w:rFonts w:eastAsia="Arial"/>
          <w:b/>
          <w:bCs/>
          <w:sz w:val="28"/>
          <w:szCs w:val="28"/>
          <w:lang w:bidi="ru-RU"/>
        </w:rPr>
        <w:t>участнике отбора</w:t>
      </w:r>
    </w:p>
    <w:p w14:paraId="33D43285" w14:textId="77777777" w:rsidR="00AF1F07" w:rsidRPr="00F546F9" w:rsidRDefault="00AF1F07" w:rsidP="00681A8E">
      <w:pPr>
        <w:widowControl w:val="0"/>
        <w:suppressAutoHyphens/>
        <w:autoSpaceDE w:val="0"/>
        <w:ind w:firstLine="720"/>
        <w:jc w:val="both"/>
        <w:rPr>
          <w:rFonts w:eastAsia="Arial"/>
          <w:sz w:val="28"/>
          <w:szCs w:val="28"/>
          <w:lang w:bidi="ru-RU"/>
        </w:rPr>
      </w:pPr>
    </w:p>
    <w:tbl>
      <w:tblPr>
        <w:tblW w:w="9498" w:type="dxa"/>
        <w:tblInd w:w="108" w:type="dxa"/>
        <w:tblLayout w:type="fixed"/>
        <w:tblLook w:val="0000" w:firstRow="0" w:lastRow="0" w:firstColumn="0" w:lastColumn="0" w:noHBand="0" w:noVBand="0"/>
      </w:tblPr>
      <w:tblGrid>
        <w:gridCol w:w="606"/>
        <w:gridCol w:w="6534"/>
        <w:gridCol w:w="2358"/>
      </w:tblGrid>
      <w:tr w:rsidR="00AF1F07" w:rsidRPr="00F546F9" w14:paraId="5F57204C" w14:textId="77777777" w:rsidTr="00DE6F50">
        <w:tc>
          <w:tcPr>
            <w:tcW w:w="606" w:type="dxa"/>
            <w:tcBorders>
              <w:top w:val="single" w:sz="1" w:space="0" w:color="000000"/>
              <w:left w:val="single" w:sz="1" w:space="0" w:color="000000"/>
              <w:bottom w:val="single" w:sz="1" w:space="0" w:color="000000"/>
            </w:tcBorders>
            <w:shd w:val="clear" w:color="auto" w:fill="auto"/>
          </w:tcPr>
          <w:p w14:paraId="6EA2EA10" w14:textId="77777777" w:rsidR="00AF1F07" w:rsidRPr="00F546F9" w:rsidRDefault="00AF1F07" w:rsidP="00681A8E">
            <w:pPr>
              <w:widowControl w:val="0"/>
              <w:suppressAutoHyphens/>
              <w:autoSpaceDE w:val="0"/>
              <w:jc w:val="center"/>
              <w:rPr>
                <w:rFonts w:eastAsia="Arial"/>
                <w:sz w:val="28"/>
                <w:szCs w:val="28"/>
                <w:lang w:bidi="ru-RU"/>
              </w:rPr>
            </w:pPr>
            <w:r w:rsidRPr="00F546F9">
              <w:rPr>
                <w:rFonts w:eastAsia="Arial"/>
                <w:sz w:val="28"/>
                <w:szCs w:val="28"/>
                <w:lang w:bidi="ru-RU"/>
              </w:rPr>
              <w:t>1.</w:t>
            </w:r>
          </w:p>
        </w:tc>
        <w:tc>
          <w:tcPr>
            <w:tcW w:w="6534" w:type="dxa"/>
            <w:tcBorders>
              <w:top w:val="single" w:sz="1" w:space="0" w:color="000000"/>
              <w:left w:val="single" w:sz="1" w:space="0" w:color="000000"/>
              <w:bottom w:val="single" w:sz="1" w:space="0" w:color="000000"/>
            </w:tcBorders>
            <w:shd w:val="clear" w:color="auto" w:fill="auto"/>
          </w:tcPr>
          <w:p w14:paraId="7AFA482B" w14:textId="77777777" w:rsidR="00AF1F07" w:rsidRPr="00F546F9" w:rsidRDefault="00AF1F07" w:rsidP="00681A8E">
            <w:pPr>
              <w:widowControl w:val="0"/>
              <w:suppressAutoHyphens/>
              <w:autoSpaceDE w:val="0"/>
              <w:jc w:val="both"/>
              <w:rPr>
                <w:rFonts w:eastAsia="Arial"/>
                <w:sz w:val="28"/>
                <w:szCs w:val="28"/>
                <w:lang w:bidi="ru-RU"/>
              </w:rPr>
            </w:pPr>
            <w:r w:rsidRPr="00F546F9">
              <w:rPr>
                <w:rFonts w:eastAsia="Arial"/>
                <w:sz w:val="28"/>
                <w:szCs w:val="28"/>
                <w:lang w:bidi="ru-RU"/>
              </w:rPr>
              <w:t>Полное наименование получателя субсидии</w:t>
            </w:r>
          </w:p>
        </w:tc>
        <w:tc>
          <w:tcPr>
            <w:tcW w:w="2358" w:type="dxa"/>
            <w:tcBorders>
              <w:top w:val="single" w:sz="1" w:space="0" w:color="000000"/>
              <w:left w:val="single" w:sz="1" w:space="0" w:color="000000"/>
              <w:bottom w:val="single" w:sz="1" w:space="0" w:color="000000"/>
              <w:right w:val="single" w:sz="1" w:space="0" w:color="000000"/>
            </w:tcBorders>
            <w:shd w:val="clear" w:color="auto" w:fill="auto"/>
          </w:tcPr>
          <w:p w14:paraId="6EAF8A3C" w14:textId="77777777" w:rsidR="00AF1F07" w:rsidRPr="00F546F9" w:rsidRDefault="00AF1F07" w:rsidP="00681A8E">
            <w:pPr>
              <w:widowControl w:val="0"/>
              <w:suppressAutoHyphens/>
              <w:autoSpaceDE w:val="0"/>
              <w:snapToGrid w:val="0"/>
              <w:jc w:val="both"/>
              <w:rPr>
                <w:rFonts w:eastAsia="Arial"/>
                <w:sz w:val="28"/>
                <w:szCs w:val="28"/>
                <w:lang w:bidi="ru-RU"/>
              </w:rPr>
            </w:pPr>
          </w:p>
        </w:tc>
      </w:tr>
      <w:tr w:rsidR="00AF1F07" w:rsidRPr="00F546F9" w14:paraId="04BE7801" w14:textId="77777777" w:rsidTr="00DE6F50">
        <w:tc>
          <w:tcPr>
            <w:tcW w:w="606" w:type="dxa"/>
            <w:tcBorders>
              <w:top w:val="single" w:sz="1" w:space="0" w:color="000000"/>
              <w:left w:val="single" w:sz="1" w:space="0" w:color="000000"/>
              <w:bottom w:val="single" w:sz="1" w:space="0" w:color="000000"/>
            </w:tcBorders>
            <w:shd w:val="clear" w:color="auto" w:fill="auto"/>
          </w:tcPr>
          <w:p w14:paraId="2C7EF13B" w14:textId="77777777" w:rsidR="00AF1F07" w:rsidRPr="00F546F9" w:rsidRDefault="00AF1F07" w:rsidP="00681A8E">
            <w:pPr>
              <w:widowControl w:val="0"/>
              <w:suppressAutoHyphens/>
              <w:autoSpaceDE w:val="0"/>
              <w:jc w:val="center"/>
              <w:rPr>
                <w:rFonts w:eastAsia="Arial"/>
                <w:sz w:val="28"/>
                <w:szCs w:val="28"/>
                <w:lang w:bidi="ru-RU"/>
              </w:rPr>
            </w:pPr>
            <w:r w:rsidRPr="00F546F9">
              <w:rPr>
                <w:rFonts w:eastAsia="Arial"/>
                <w:sz w:val="28"/>
                <w:szCs w:val="28"/>
                <w:lang w:bidi="ru-RU"/>
              </w:rPr>
              <w:t>2.</w:t>
            </w:r>
          </w:p>
        </w:tc>
        <w:tc>
          <w:tcPr>
            <w:tcW w:w="6534" w:type="dxa"/>
            <w:tcBorders>
              <w:top w:val="single" w:sz="1" w:space="0" w:color="000000"/>
              <w:left w:val="single" w:sz="1" w:space="0" w:color="000000"/>
              <w:bottom w:val="single" w:sz="1" w:space="0" w:color="000000"/>
            </w:tcBorders>
            <w:shd w:val="clear" w:color="auto" w:fill="auto"/>
          </w:tcPr>
          <w:p w14:paraId="1CF9344F" w14:textId="77777777" w:rsidR="00AF1F07" w:rsidRPr="00F546F9" w:rsidRDefault="00AF1F07" w:rsidP="00681A8E">
            <w:pPr>
              <w:widowControl w:val="0"/>
              <w:suppressAutoHyphens/>
              <w:autoSpaceDE w:val="0"/>
              <w:jc w:val="both"/>
              <w:rPr>
                <w:rFonts w:eastAsia="Arial"/>
                <w:sz w:val="28"/>
                <w:szCs w:val="28"/>
                <w:lang w:bidi="ru-RU"/>
              </w:rPr>
            </w:pPr>
            <w:r w:rsidRPr="00F546F9">
              <w:rPr>
                <w:rFonts w:eastAsia="Arial"/>
                <w:sz w:val="28"/>
                <w:szCs w:val="28"/>
                <w:lang w:bidi="ru-RU"/>
              </w:rPr>
              <w:t>Фамилия, имя, отчество (последнее при наличии) индивидуального предпринимателя, должность и фамилия, имя, отчество (последнее при наличии)</w:t>
            </w:r>
          </w:p>
          <w:p w14:paraId="1F58864E" w14:textId="77777777" w:rsidR="00AF1F07" w:rsidRPr="00F546F9" w:rsidRDefault="00AF1F07" w:rsidP="00681A8E">
            <w:pPr>
              <w:widowControl w:val="0"/>
              <w:suppressAutoHyphens/>
              <w:autoSpaceDE w:val="0"/>
              <w:jc w:val="both"/>
              <w:rPr>
                <w:rFonts w:eastAsia="Arial"/>
                <w:sz w:val="28"/>
                <w:szCs w:val="28"/>
                <w:lang w:bidi="ru-RU"/>
              </w:rPr>
            </w:pPr>
            <w:r w:rsidRPr="00F546F9">
              <w:rPr>
                <w:rFonts w:eastAsia="Arial"/>
                <w:sz w:val="28"/>
                <w:szCs w:val="28"/>
                <w:lang w:bidi="ru-RU"/>
              </w:rPr>
              <w:t>руководителя юридического лица</w:t>
            </w:r>
          </w:p>
        </w:tc>
        <w:tc>
          <w:tcPr>
            <w:tcW w:w="2358" w:type="dxa"/>
            <w:tcBorders>
              <w:top w:val="single" w:sz="1" w:space="0" w:color="000000"/>
              <w:left w:val="single" w:sz="1" w:space="0" w:color="000000"/>
              <w:bottom w:val="single" w:sz="1" w:space="0" w:color="000000"/>
              <w:right w:val="single" w:sz="1" w:space="0" w:color="000000"/>
            </w:tcBorders>
            <w:shd w:val="clear" w:color="auto" w:fill="auto"/>
          </w:tcPr>
          <w:p w14:paraId="22251C61" w14:textId="77777777" w:rsidR="00AF1F07" w:rsidRPr="00F546F9" w:rsidRDefault="00AF1F07" w:rsidP="00681A8E">
            <w:pPr>
              <w:widowControl w:val="0"/>
              <w:suppressAutoHyphens/>
              <w:autoSpaceDE w:val="0"/>
              <w:snapToGrid w:val="0"/>
              <w:jc w:val="both"/>
              <w:rPr>
                <w:rFonts w:eastAsia="Arial"/>
                <w:sz w:val="28"/>
                <w:szCs w:val="28"/>
                <w:lang w:bidi="ru-RU"/>
              </w:rPr>
            </w:pPr>
          </w:p>
        </w:tc>
      </w:tr>
      <w:tr w:rsidR="00AF1F07" w:rsidRPr="00F546F9" w14:paraId="7E750C5F" w14:textId="77777777" w:rsidTr="00DE6F50">
        <w:tc>
          <w:tcPr>
            <w:tcW w:w="606" w:type="dxa"/>
            <w:tcBorders>
              <w:top w:val="single" w:sz="1" w:space="0" w:color="000000"/>
              <w:left w:val="single" w:sz="1" w:space="0" w:color="000000"/>
              <w:bottom w:val="single" w:sz="1" w:space="0" w:color="000000"/>
            </w:tcBorders>
            <w:shd w:val="clear" w:color="auto" w:fill="auto"/>
          </w:tcPr>
          <w:p w14:paraId="1A0E6BC6" w14:textId="77777777" w:rsidR="00AF1F07" w:rsidRPr="00F546F9" w:rsidRDefault="00AF1F07" w:rsidP="00681A8E">
            <w:pPr>
              <w:widowControl w:val="0"/>
              <w:suppressAutoHyphens/>
              <w:autoSpaceDE w:val="0"/>
              <w:jc w:val="center"/>
              <w:rPr>
                <w:rFonts w:eastAsia="Arial"/>
                <w:sz w:val="28"/>
                <w:szCs w:val="28"/>
                <w:lang w:bidi="ru-RU"/>
              </w:rPr>
            </w:pPr>
            <w:r w:rsidRPr="00F546F9">
              <w:rPr>
                <w:rFonts w:eastAsia="Arial"/>
                <w:sz w:val="28"/>
                <w:szCs w:val="28"/>
                <w:lang w:bidi="ru-RU"/>
              </w:rPr>
              <w:t>3.</w:t>
            </w:r>
          </w:p>
        </w:tc>
        <w:tc>
          <w:tcPr>
            <w:tcW w:w="6534" w:type="dxa"/>
            <w:tcBorders>
              <w:top w:val="single" w:sz="1" w:space="0" w:color="000000"/>
              <w:left w:val="single" w:sz="1" w:space="0" w:color="000000"/>
              <w:bottom w:val="single" w:sz="1" w:space="0" w:color="000000"/>
            </w:tcBorders>
            <w:shd w:val="clear" w:color="auto" w:fill="auto"/>
          </w:tcPr>
          <w:p w14:paraId="36494141" w14:textId="77777777" w:rsidR="00AF1F07" w:rsidRPr="00F546F9" w:rsidRDefault="00AF1F07" w:rsidP="00681A8E">
            <w:pPr>
              <w:widowControl w:val="0"/>
              <w:suppressAutoHyphens/>
              <w:autoSpaceDE w:val="0"/>
              <w:jc w:val="both"/>
              <w:rPr>
                <w:rFonts w:eastAsia="Arial"/>
                <w:sz w:val="28"/>
                <w:szCs w:val="28"/>
                <w:lang w:bidi="ru-RU"/>
              </w:rPr>
            </w:pPr>
            <w:r w:rsidRPr="00F546F9">
              <w:rPr>
                <w:rFonts w:eastAsia="Arial"/>
                <w:sz w:val="28"/>
                <w:szCs w:val="28"/>
                <w:lang w:bidi="ru-RU"/>
              </w:rPr>
              <w:t>Учредитель (и) юридического лица (наименование и доля участия каждого из них в уставном капитале - для юридических лиц)</w:t>
            </w:r>
          </w:p>
        </w:tc>
        <w:tc>
          <w:tcPr>
            <w:tcW w:w="2358" w:type="dxa"/>
            <w:tcBorders>
              <w:top w:val="single" w:sz="1" w:space="0" w:color="000000"/>
              <w:left w:val="single" w:sz="1" w:space="0" w:color="000000"/>
              <w:bottom w:val="single" w:sz="1" w:space="0" w:color="000000"/>
              <w:right w:val="single" w:sz="1" w:space="0" w:color="000000"/>
            </w:tcBorders>
            <w:shd w:val="clear" w:color="auto" w:fill="auto"/>
          </w:tcPr>
          <w:p w14:paraId="3359288A" w14:textId="77777777" w:rsidR="00AF1F07" w:rsidRPr="00F546F9" w:rsidRDefault="00AF1F07" w:rsidP="00681A8E">
            <w:pPr>
              <w:widowControl w:val="0"/>
              <w:suppressAutoHyphens/>
              <w:autoSpaceDE w:val="0"/>
              <w:snapToGrid w:val="0"/>
              <w:jc w:val="both"/>
              <w:rPr>
                <w:rFonts w:eastAsia="Arial"/>
                <w:sz w:val="28"/>
                <w:szCs w:val="28"/>
                <w:lang w:bidi="ru-RU"/>
              </w:rPr>
            </w:pPr>
          </w:p>
        </w:tc>
      </w:tr>
      <w:tr w:rsidR="00AF1F07" w:rsidRPr="00F546F9" w14:paraId="695AD9EC" w14:textId="77777777" w:rsidTr="00DE6F50">
        <w:tc>
          <w:tcPr>
            <w:tcW w:w="606" w:type="dxa"/>
            <w:tcBorders>
              <w:top w:val="single" w:sz="1" w:space="0" w:color="000000"/>
              <w:left w:val="single" w:sz="1" w:space="0" w:color="000000"/>
              <w:bottom w:val="single" w:sz="1" w:space="0" w:color="000000"/>
            </w:tcBorders>
            <w:shd w:val="clear" w:color="auto" w:fill="auto"/>
          </w:tcPr>
          <w:p w14:paraId="6B689B56" w14:textId="77777777" w:rsidR="00AF1F07" w:rsidRPr="00F546F9" w:rsidRDefault="00AF1F07" w:rsidP="00681A8E">
            <w:pPr>
              <w:widowControl w:val="0"/>
              <w:suppressAutoHyphens/>
              <w:autoSpaceDE w:val="0"/>
              <w:jc w:val="center"/>
              <w:rPr>
                <w:rFonts w:eastAsia="Arial"/>
                <w:sz w:val="28"/>
                <w:szCs w:val="28"/>
                <w:lang w:bidi="ru-RU"/>
              </w:rPr>
            </w:pPr>
            <w:r w:rsidRPr="00F546F9">
              <w:rPr>
                <w:rFonts w:eastAsia="Arial"/>
                <w:sz w:val="28"/>
                <w:szCs w:val="28"/>
                <w:lang w:bidi="ru-RU"/>
              </w:rPr>
              <w:t>4.</w:t>
            </w:r>
          </w:p>
        </w:tc>
        <w:tc>
          <w:tcPr>
            <w:tcW w:w="6534" w:type="dxa"/>
            <w:tcBorders>
              <w:top w:val="single" w:sz="1" w:space="0" w:color="000000"/>
              <w:left w:val="single" w:sz="1" w:space="0" w:color="000000"/>
              <w:bottom w:val="single" w:sz="1" w:space="0" w:color="000000"/>
            </w:tcBorders>
            <w:shd w:val="clear" w:color="auto" w:fill="auto"/>
          </w:tcPr>
          <w:p w14:paraId="271C11C7" w14:textId="77777777" w:rsidR="00AF1F07" w:rsidRPr="00F546F9" w:rsidRDefault="00AF1F07" w:rsidP="00681A8E">
            <w:pPr>
              <w:widowControl w:val="0"/>
              <w:suppressAutoHyphens/>
              <w:autoSpaceDE w:val="0"/>
              <w:jc w:val="both"/>
              <w:rPr>
                <w:rFonts w:eastAsia="Arial"/>
                <w:sz w:val="28"/>
                <w:szCs w:val="28"/>
                <w:lang w:bidi="ru-RU"/>
              </w:rPr>
            </w:pPr>
            <w:r w:rsidRPr="00F546F9">
              <w:rPr>
                <w:rFonts w:eastAsia="Arial"/>
                <w:sz w:val="28"/>
                <w:szCs w:val="28"/>
                <w:lang w:bidi="ru-RU"/>
              </w:rPr>
              <w:t>Основной вид деятельности (ОКВЭД)</w:t>
            </w:r>
          </w:p>
        </w:tc>
        <w:tc>
          <w:tcPr>
            <w:tcW w:w="2358" w:type="dxa"/>
            <w:tcBorders>
              <w:top w:val="single" w:sz="1" w:space="0" w:color="000000"/>
              <w:left w:val="single" w:sz="1" w:space="0" w:color="000000"/>
              <w:bottom w:val="single" w:sz="1" w:space="0" w:color="000000"/>
              <w:right w:val="single" w:sz="1" w:space="0" w:color="000000"/>
            </w:tcBorders>
            <w:shd w:val="clear" w:color="auto" w:fill="auto"/>
          </w:tcPr>
          <w:p w14:paraId="7AE2C98B" w14:textId="77777777" w:rsidR="00AF1F07" w:rsidRPr="00F546F9" w:rsidRDefault="00AF1F07" w:rsidP="00681A8E">
            <w:pPr>
              <w:widowControl w:val="0"/>
              <w:suppressAutoHyphens/>
              <w:autoSpaceDE w:val="0"/>
              <w:snapToGrid w:val="0"/>
              <w:jc w:val="both"/>
              <w:rPr>
                <w:rFonts w:eastAsia="Arial"/>
                <w:sz w:val="28"/>
                <w:szCs w:val="28"/>
                <w:lang w:bidi="ru-RU"/>
              </w:rPr>
            </w:pPr>
          </w:p>
        </w:tc>
      </w:tr>
      <w:tr w:rsidR="00AF1F07" w:rsidRPr="00F546F9" w14:paraId="23723559" w14:textId="77777777" w:rsidTr="00DE6F50">
        <w:tc>
          <w:tcPr>
            <w:tcW w:w="606" w:type="dxa"/>
            <w:tcBorders>
              <w:top w:val="single" w:sz="1" w:space="0" w:color="000000"/>
              <w:left w:val="single" w:sz="1" w:space="0" w:color="000000"/>
              <w:bottom w:val="single" w:sz="1" w:space="0" w:color="000000"/>
            </w:tcBorders>
            <w:shd w:val="clear" w:color="auto" w:fill="auto"/>
          </w:tcPr>
          <w:p w14:paraId="5D671976" w14:textId="77777777" w:rsidR="00AF1F07" w:rsidRPr="00F546F9" w:rsidRDefault="00AF1F07" w:rsidP="00681A8E">
            <w:pPr>
              <w:widowControl w:val="0"/>
              <w:suppressAutoHyphens/>
              <w:autoSpaceDE w:val="0"/>
              <w:jc w:val="center"/>
              <w:rPr>
                <w:rFonts w:eastAsia="Arial"/>
                <w:sz w:val="28"/>
                <w:szCs w:val="28"/>
                <w:lang w:bidi="ru-RU"/>
              </w:rPr>
            </w:pPr>
            <w:r w:rsidRPr="00F546F9">
              <w:rPr>
                <w:rFonts w:eastAsia="Arial"/>
                <w:sz w:val="28"/>
                <w:szCs w:val="28"/>
                <w:lang w:bidi="ru-RU"/>
              </w:rPr>
              <w:t>5.</w:t>
            </w:r>
          </w:p>
        </w:tc>
        <w:tc>
          <w:tcPr>
            <w:tcW w:w="6534" w:type="dxa"/>
            <w:tcBorders>
              <w:top w:val="single" w:sz="1" w:space="0" w:color="000000"/>
              <w:left w:val="single" w:sz="1" w:space="0" w:color="000000"/>
              <w:bottom w:val="single" w:sz="1" w:space="0" w:color="000000"/>
            </w:tcBorders>
            <w:shd w:val="clear" w:color="auto" w:fill="auto"/>
          </w:tcPr>
          <w:p w14:paraId="57489ED4" w14:textId="77777777" w:rsidR="00AF1F07" w:rsidRPr="00F546F9" w:rsidRDefault="00AF1F07" w:rsidP="00681A8E">
            <w:pPr>
              <w:widowControl w:val="0"/>
              <w:suppressAutoHyphens/>
              <w:autoSpaceDE w:val="0"/>
              <w:jc w:val="both"/>
              <w:rPr>
                <w:rFonts w:eastAsia="Arial"/>
                <w:sz w:val="28"/>
                <w:szCs w:val="28"/>
                <w:lang w:bidi="ru-RU"/>
              </w:rPr>
            </w:pPr>
            <w:r w:rsidRPr="00F546F9">
              <w:rPr>
                <w:rFonts w:eastAsia="Arial"/>
                <w:sz w:val="28"/>
                <w:szCs w:val="28"/>
                <w:lang w:bidi="ru-RU"/>
              </w:rPr>
              <w:t>Регистрационные данные:</w:t>
            </w:r>
          </w:p>
        </w:tc>
        <w:tc>
          <w:tcPr>
            <w:tcW w:w="2358" w:type="dxa"/>
            <w:tcBorders>
              <w:top w:val="single" w:sz="1" w:space="0" w:color="000000"/>
              <w:left w:val="single" w:sz="1" w:space="0" w:color="000000"/>
              <w:bottom w:val="single" w:sz="1" w:space="0" w:color="000000"/>
              <w:right w:val="single" w:sz="1" w:space="0" w:color="000000"/>
            </w:tcBorders>
            <w:shd w:val="clear" w:color="auto" w:fill="auto"/>
          </w:tcPr>
          <w:p w14:paraId="1802187D" w14:textId="77777777" w:rsidR="00AF1F07" w:rsidRPr="00F546F9" w:rsidRDefault="00AF1F07" w:rsidP="00681A8E">
            <w:pPr>
              <w:widowControl w:val="0"/>
              <w:suppressAutoHyphens/>
              <w:autoSpaceDE w:val="0"/>
              <w:snapToGrid w:val="0"/>
              <w:jc w:val="both"/>
              <w:rPr>
                <w:rFonts w:eastAsia="Arial"/>
                <w:sz w:val="28"/>
                <w:szCs w:val="28"/>
                <w:lang w:bidi="ru-RU"/>
              </w:rPr>
            </w:pPr>
          </w:p>
        </w:tc>
      </w:tr>
      <w:tr w:rsidR="00AF1F07" w:rsidRPr="00F546F9" w14:paraId="0587EDE3" w14:textId="77777777" w:rsidTr="00DE6F50">
        <w:tc>
          <w:tcPr>
            <w:tcW w:w="606" w:type="dxa"/>
            <w:tcBorders>
              <w:top w:val="single" w:sz="1" w:space="0" w:color="000000"/>
              <w:left w:val="single" w:sz="1" w:space="0" w:color="000000"/>
              <w:bottom w:val="single" w:sz="1" w:space="0" w:color="000000"/>
            </w:tcBorders>
            <w:shd w:val="clear" w:color="auto" w:fill="auto"/>
          </w:tcPr>
          <w:p w14:paraId="6F756B2D" w14:textId="77777777" w:rsidR="00AF1F07" w:rsidRPr="00F546F9" w:rsidRDefault="00AF1F07" w:rsidP="00681A8E">
            <w:pPr>
              <w:widowControl w:val="0"/>
              <w:suppressAutoHyphens/>
              <w:autoSpaceDE w:val="0"/>
              <w:jc w:val="center"/>
              <w:rPr>
                <w:rFonts w:eastAsia="Arial"/>
                <w:sz w:val="28"/>
                <w:szCs w:val="28"/>
                <w:lang w:bidi="ru-RU"/>
              </w:rPr>
            </w:pPr>
            <w:r w:rsidRPr="00F546F9">
              <w:rPr>
                <w:rFonts w:eastAsia="Arial"/>
                <w:sz w:val="28"/>
                <w:szCs w:val="28"/>
                <w:lang w:bidi="ru-RU"/>
              </w:rPr>
              <w:t>5.1.</w:t>
            </w:r>
          </w:p>
        </w:tc>
        <w:tc>
          <w:tcPr>
            <w:tcW w:w="6534" w:type="dxa"/>
            <w:tcBorders>
              <w:top w:val="single" w:sz="1" w:space="0" w:color="000000"/>
              <w:left w:val="single" w:sz="1" w:space="0" w:color="000000"/>
              <w:bottom w:val="single" w:sz="1" w:space="0" w:color="000000"/>
            </w:tcBorders>
            <w:shd w:val="clear" w:color="auto" w:fill="auto"/>
          </w:tcPr>
          <w:p w14:paraId="069D8102" w14:textId="77777777" w:rsidR="00AF1F07" w:rsidRPr="00F546F9" w:rsidRDefault="00AF1F07" w:rsidP="00681A8E">
            <w:pPr>
              <w:widowControl w:val="0"/>
              <w:suppressAutoHyphens/>
              <w:autoSpaceDE w:val="0"/>
              <w:jc w:val="both"/>
              <w:rPr>
                <w:rFonts w:eastAsia="Arial"/>
                <w:sz w:val="28"/>
                <w:szCs w:val="28"/>
                <w:lang w:bidi="ru-RU"/>
              </w:rPr>
            </w:pPr>
            <w:r w:rsidRPr="00F546F9">
              <w:rPr>
                <w:rFonts w:eastAsia="Arial"/>
                <w:sz w:val="28"/>
                <w:szCs w:val="28"/>
                <w:lang w:bidi="ru-RU"/>
              </w:rPr>
              <w:t>Основной государственный регистрационный номер записи о государственной регистрации юридического лица (ОГРН) или индивидуального предпринимателя</w:t>
            </w:r>
          </w:p>
          <w:p w14:paraId="636ACD51" w14:textId="77777777" w:rsidR="00AF1F07" w:rsidRPr="00F546F9" w:rsidRDefault="00AF1F07" w:rsidP="00681A8E">
            <w:pPr>
              <w:widowControl w:val="0"/>
              <w:suppressAutoHyphens/>
              <w:autoSpaceDE w:val="0"/>
              <w:jc w:val="both"/>
              <w:rPr>
                <w:rFonts w:eastAsia="Arial"/>
                <w:sz w:val="28"/>
                <w:szCs w:val="28"/>
                <w:lang w:bidi="ru-RU"/>
              </w:rPr>
            </w:pPr>
            <w:r w:rsidRPr="00F546F9">
              <w:rPr>
                <w:rFonts w:eastAsia="Arial"/>
                <w:sz w:val="28"/>
                <w:szCs w:val="28"/>
                <w:lang w:bidi="ru-RU"/>
              </w:rPr>
              <w:t>(ОГРНИП)</w:t>
            </w:r>
          </w:p>
        </w:tc>
        <w:tc>
          <w:tcPr>
            <w:tcW w:w="2358" w:type="dxa"/>
            <w:tcBorders>
              <w:top w:val="single" w:sz="1" w:space="0" w:color="000000"/>
              <w:left w:val="single" w:sz="1" w:space="0" w:color="000000"/>
              <w:bottom w:val="single" w:sz="1" w:space="0" w:color="000000"/>
              <w:right w:val="single" w:sz="1" w:space="0" w:color="000000"/>
            </w:tcBorders>
            <w:shd w:val="clear" w:color="auto" w:fill="auto"/>
          </w:tcPr>
          <w:p w14:paraId="135380FC" w14:textId="77777777" w:rsidR="00AF1F07" w:rsidRPr="00F546F9" w:rsidRDefault="00AF1F07" w:rsidP="00681A8E">
            <w:pPr>
              <w:widowControl w:val="0"/>
              <w:suppressAutoHyphens/>
              <w:autoSpaceDE w:val="0"/>
              <w:snapToGrid w:val="0"/>
              <w:jc w:val="both"/>
              <w:rPr>
                <w:rFonts w:eastAsia="Arial"/>
                <w:sz w:val="28"/>
                <w:szCs w:val="28"/>
                <w:lang w:bidi="ru-RU"/>
              </w:rPr>
            </w:pPr>
          </w:p>
        </w:tc>
      </w:tr>
      <w:tr w:rsidR="00AF1F07" w:rsidRPr="00F546F9" w14:paraId="23D1C1BB" w14:textId="77777777" w:rsidTr="00DE6F50">
        <w:tc>
          <w:tcPr>
            <w:tcW w:w="606" w:type="dxa"/>
            <w:tcBorders>
              <w:top w:val="single" w:sz="1" w:space="0" w:color="000000"/>
              <w:left w:val="single" w:sz="1" w:space="0" w:color="000000"/>
              <w:bottom w:val="single" w:sz="1" w:space="0" w:color="000000"/>
            </w:tcBorders>
            <w:shd w:val="clear" w:color="auto" w:fill="auto"/>
          </w:tcPr>
          <w:p w14:paraId="4ABDC2A1" w14:textId="77777777" w:rsidR="00AF1F07" w:rsidRPr="00F546F9" w:rsidRDefault="00AF1F07" w:rsidP="00681A8E">
            <w:pPr>
              <w:widowControl w:val="0"/>
              <w:suppressAutoHyphens/>
              <w:autoSpaceDE w:val="0"/>
              <w:jc w:val="center"/>
              <w:rPr>
                <w:rFonts w:eastAsia="Arial"/>
                <w:sz w:val="28"/>
                <w:szCs w:val="28"/>
                <w:lang w:bidi="ru-RU"/>
              </w:rPr>
            </w:pPr>
            <w:r w:rsidRPr="00F546F9">
              <w:rPr>
                <w:rFonts w:eastAsia="Arial"/>
                <w:sz w:val="28"/>
                <w:szCs w:val="28"/>
                <w:lang w:bidi="ru-RU"/>
              </w:rPr>
              <w:t>5.2.</w:t>
            </w:r>
          </w:p>
        </w:tc>
        <w:tc>
          <w:tcPr>
            <w:tcW w:w="6534" w:type="dxa"/>
            <w:tcBorders>
              <w:top w:val="single" w:sz="1" w:space="0" w:color="000000"/>
              <w:left w:val="single" w:sz="1" w:space="0" w:color="000000"/>
              <w:bottom w:val="single" w:sz="1" w:space="0" w:color="000000"/>
            </w:tcBorders>
            <w:shd w:val="clear" w:color="auto" w:fill="auto"/>
          </w:tcPr>
          <w:p w14:paraId="6CE077EC" w14:textId="77777777" w:rsidR="00AF1F07" w:rsidRPr="00F546F9" w:rsidRDefault="00AF1F07" w:rsidP="00681A8E">
            <w:pPr>
              <w:widowControl w:val="0"/>
              <w:suppressAutoHyphens/>
              <w:autoSpaceDE w:val="0"/>
              <w:jc w:val="both"/>
              <w:rPr>
                <w:rFonts w:eastAsia="Arial"/>
                <w:sz w:val="28"/>
                <w:szCs w:val="28"/>
                <w:lang w:bidi="ru-RU"/>
              </w:rPr>
            </w:pPr>
            <w:r w:rsidRPr="00F546F9">
              <w:rPr>
                <w:rFonts w:eastAsia="Arial"/>
                <w:sz w:val="28"/>
                <w:szCs w:val="28"/>
                <w:lang w:bidi="ru-RU"/>
              </w:rPr>
              <w:t>Дата, место регистрации юридического лица, регистрация физического лица в качестве индивидуального предпринимателя</w:t>
            </w:r>
          </w:p>
        </w:tc>
        <w:tc>
          <w:tcPr>
            <w:tcW w:w="2358" w:type="dxa"/>
            <w:tcBorders>
              <w:top w:val="single" w:sz="1" w:space="0" w:color="000000"/>
              <w:left w:val="single" w:sz="1" w:space="0" w:color="000000"/>
              <w:bottom w:val="single" w:sz="1" w:space="0" w:color="000000"/>
              <w:right w:val="single" w:sz="1" w:space="0" w:color="000000"/>
            </w:tcBorders>
            <w:shd w:val="clear" w:color="auto" w:fill="auto"/>
          </w:tcPr>
          <w:p w14:paraId="7A6585FA" w14:textId="77777777" w:rsidR="00AF1F07" w:rsidRPr="00F546F9" w:rsidRDefault="00AF1F07" w:rsidP="00681A8E">
            <w:pPr>
              <w:widowControl w:val="0"/>
              <w:suppressAutoHyphens/>
              <w:autoSpaceDE w:val="0"/>
              <w:snapToGrid w:val="0"/>
              <w:jc w:val="both"/>
              <w:rPr>
                <w:rFonts w:eastAsia="Arial"/>
                <w:sz w:val="28"/>
                <w:szCs w:val="28"/>
                <w:lang w:bidi="ru-RU"/>
              </w:rPr>
            </w:pPr>
          </w:p>
        </w:tc>
      </w:tr>
      <w:tr w:rsidR="00AF1F07" w:rsidRPr="00F546F9" w14:paraId="3058AACE" w14:textId="77777777" w:rsidTr="00DE6F50">
        <w:tc>
          <w:tcPr>
            <w:tcW w:w="606" w:type="dxa"/>
            <w:tcBorders>
              <w:top w:val="single" w:sz="1" w:space="0" w:color="000000"/>
              <w:left w:val="single" w:sz="1" w:space="0" w:color="000000"/>
              <w:bottom w:val="single" w:sz="1" w:space="0" w:color="000000"/>
            </w:tcBorders>
            <w:shd w:val="clear" w:color="auto" w:fill="auto"/>
          </w:tcPr>
          <w:p w14:paraId="4101EACA" w14:textId="77777777" w:rsidR="00AF1F07" w:rsidRPr="00F546F9" w:rsidRDefault="00AF1F07" w:rsidP="00681A8E">
            <w:pPr>
              <w:widowControl w:val="0"/>
              <w:suppressAutoHyphens/>
              <w:autoSpaceDE w:val="0"/>
              <w:jc w:val="center"/>
              <w:rPr>
                <w:rFonts w:eastAsia="Arial"/>
                <w:sz w:val="28"/>
                <w:szCs w:val="28"/>
                <w:lang w:bidi="ru-RU"/>
              </w:rPr>
            </w:pPr>
            <w:r w:rsidRPr="00F546F9">
              <w:rPr>
                <w:rFonts w:eastAsia="Arial"/>
                <w:sz w:val="28"/>
                <w:szCs w:val="28"/>
                <w:lang w:bidi="ru-RU"/>
              </w:rPr>
              <w:t>6</w:t>
            </w:r>
          </w:p>
        </w:tc>
        <w:tc>
          <w:tcPr>
            <w:tcW w:w="6534" w:type="dxa"/>
            <w:tcBorders>
              <w:top w:val="single" w:sz="1" w:space="0" w:color="000000"/>
              <w:left w:val="single" w:sz="1" w:space="0" w:color="000000"/>
              <w:bottom w:val="single" w:sz="1" w:space="0" w:color="000000"/>
            </w:tcBorders>
            <w:shd w:val="clear" w:color="auto" w:fill="auto"/>
          </w:tcPr>
          <w:p w14:paraId="019928A5" w14:textId="77777777" w:rsidR="00AF1F07" w:rsidRPr="00F546F9" w:rsidRDefault="00AF1F07" w:rsidP="00681A8E">
            <w:pPr>
              <w:widowControl w:val="0"/>
              <w:suppressAutoHyphens/>
              <w:autoSpaceDE w:val="0"/>
              <w:jc w:val="both"/>
              <w:rPr>
                <w:rFonts w:eastAsia="Arial"/>
                <w:sz w:val="28"/>
                <w:szCs w:val="28"/>
                <w:lang w:bidi="ru-RU"/>
              </w:rPr>
            </w:pPr>
            <w:r w:rsidRPr="00F546F9">
              <w:rPr>
                <w:rFonts w:eastAsia="Arial"/>
                <w:sz w:val="28"/>
                <w:szCs w:val="28"/>
                <w:lang w:bidi="ru-RU"/>
              </w:rPr>
              <w:t>Юридический адрес</w:t>
            </w:r>
          </w:p>
        </w:tc>
        <w:tc>
          <w:tcPr>
            <w:tcW w:w="2358" w:type="dxa"/>
            <w:tcBorders>
              <w:top w:val="single" w:sz="1" w:space="0" w:color="000000"/>
              <w:left w:val="single" w:sz="1" w:space="0" w:color="000000"/>
              <w:bottom w:val="single" w:sz="1" w:space="0" w:color="000000"/>
              <w:right w:val="single" w:sz="1" w:space="0" w:color="000000"/>
            </w:tcBorders>
            <w:shd w:val="clear" w:color="auto" w:fill="auto"/>
          </w:tcPr>
          <w:p w14:paraId="6BB8EC93" w14:textId="77777777" w:rsidR="00AF1F07" w:rsidRPr="00F546F9" w:rsidRDefault="00AF1F07" w:rsidP="00681A8E">
            <w:pPr>
              <w:widowControl w:val="0"/>
              <w:suppressAutoHyphens/>
              <w:autoSpaceDE w:val="0"/>
              <w:snapToGrid w:val="0"/>
              <w:jc w:val="both"/>
              <w:rPr>
                <w:rFonts w:eastAsia="Arial"/>
                <w:sz w:val="28"/>
                <w:szCs w:val="28"/>
                <w:lang w:bidi="ru-RU"/>
              </w:rPr>
            </w:pPr>
          </w:p>
        </w:tc>
      </w:tr>
      <w:tr w:rsidR="00AF1F07" w:rsidRPr="00F546F9" w14:paraId="02512555" w14:textId="77777777" w:rsidTr="00DE6F50">
        <w:tc>
          <w:tcPr>
            <w:tcW w:w="606" w:type="dxa"/>
            <w:tcBorders>
              <w:top w:val="single" w:sz="1" w:space="0" w:color="000000"/>
              <w:left w:val="single" w:sz="1" w:space="0" w:color="000000"/>
              <w:bottom w:val="single" w:sz="1" w:space="0" w:color="000000"/>
            </w:tcBorders>
            <w:shd w:val="clear" w:color="auto" w:fill="auto"/>
          </w:tcPr>
          <w:p w14:paraId="549D7953" w14:textId="77777777" w:rsidR="00AF1F07" w:rsidRPr="00F546F9" w:rsidRDefault="00AF1F07" w:rsidP="00681A8E">
            <w:pPr>
              <w:widowControl w:val="0"/>
              <w:suppressAutoHyphens/>
              <w:autoSpaceDE w:val="0"/>
              <w:jc w:val="center"/>
              <w:rPr>
                <w:rFonts w:eastAsia="Arial"/>
                <w:sz w:val="28"/>
                <w:szCs w:val="28"/>
                <w:lang w:bidi="ru-RU"/>
              </w:rPr>
            </w:pPr>
            <w:r w:rsidRPr="00F546F9">
              <w:rPr>
                <w:rFonts w:eastAsia="Arial"/>
                <w:sz w:val="28"/>
                <w:szCs w:val="28"/>
                <w:lang w:bidi="ru-RU"/>
              </w:rPr>
              <w:t>7.</w:t>
            </w:r>
          </w:p>
        </w:tc>
        <w:tc>
          <w:tcPr>
            <w:tcW w:w="6534" w:type="dxa"/>
            <w:tcBorders>
              <w:top w:val="single" w:sz="1" w:space="0" w:color="000000"/>
              <w:left w:val="single" w:sz="1" w:space="0" w:color="000000"/>
              <w:bottom w:val="single" w:sz="1" w:space="0" w:color="000000"/>
            </w:tcBorders>
            <w:shd w:val="clear" w:color="auto" w:fill="auto"/>
          </w:tcPr>
          <w:p w14:paraId="384452D9" w14:textId="77777777" w:rsidR="00AF1F07" w:rsidRPr="00F546F9" w:rsidRDefault="00AF1F07" w:rsidP="00681A8E">
            <w:pPr>
              <w:widowControl w:val="0"/>
              <w:suppressAutoHyphens/>
              <w:autoSpaceDE w:val="0"/>
              <w:jc w:val="both"/>
              <w:rPr>
                <w:rFonts w:eastAsia="Arial"/>
                <w:sz w:val="28"/>
                <w:szCs w:val="28"/>
                <w:lang w:bidi="ru-RU"/>
              </w:rPr>
            </w:pPr>
            <w:r w:rsidRPr="00F546F9">
              <w:rPr>
                <w:rFonts w:eastAsia="Arial"/>
                <w:sz w:val="28"/>
                <w:szCs w:val="28"/>
                <w:lang w:bidi="ru-RU"/>
              </w:rPr>
              <w:t>Фактический адрес</w:t>
            </w:r>
          </w:p>
        </w:tc>
        <w:tc>
          <w:tcPr>
            <w:tcW w:w="2358" w:type="dxa"/>
            <w:tcBorders>
              <w:top w:val="single" w:sz="1" w:space="0" w:color="000000"/>
              <w:left w:val="single" w:sz="1" w:space="0" w:color="000000"/>
              <w:bottom w:val="single" w:sz="1" w:space="0" w:color="000000"/>
              <w:right w:val="single" w:sz="1" w:space="0" w:color="000000"/>
            </w:tcBorders>
            <w:shd w:val="clear" w:color="auto" w:fill="auto"/>
          </w:tcPr>
          <w:p w14:paraId="302B25AD" w14:textId="77777777" w:rsidR="00AF1F07" w:rsidRPr="00F546F9" w:rsidRDefault="00AF1F07" w:rsidP="00681A8E">
            <w:pPr>
              <w:widowControl w:val="0"/>
              <w:suppressAutoHyphens/>
              <w:autoSpaceDE w:val="0"/>
              <w:snapToGrid w:val="0"/>
              <w:jc w:val="both"/>
              <w:rPr>
                <w:rFonts w:eastAsia="Arial"/>
                <w:sz w:val="28"/>
                <w:szCs w:val="28"/>
                <w:lang w:bidi="ru-RU"/>
              </w:rPr>
            </w:pPr>
          </w:p>
        </w:tc>
      </w:tr>
      <w:tr w:rsidR="00AF1F07" w:rsidRPr="00F546F9" w14:paraId="2B91D027" w14:textId="77777777" w:rsidTr="00DE6F50">
        <w:tc>
          <w:tcPr>
            <w:tcW w:w="606" w:type="dxa"/>
            <w:tcBorders>
              <w:top w:val="single" w:sz="1" w:space="0" w:color="000000"/>
              <w:left w:val="single" w:sz="1" w:space="0" w:color="000000"/>
              <w:bottom w:val="single" w:sz="1" w:space="0" w:color="000000"/>
            </w:tcBorders>
            <w:shd w:val="clear" w:color="auto" w:fill="auto"/>
          </w:tcPr>
          <w:p w14:paraId="7E11EC4A" w14:textId="77777777" w:rsidR="00AF1F07" w:rsidRPr="00F546F9" w:rsidRDefault="00AF1F07" w:rsidP="00681A8E">
            <w:pPr>
              <w:widowControl w:val="0"/>
              <w:suppressAutoHyphens/>
              <w:autoSpaceDE w:val="0"/>
              <w:jc w:val="center"/>
              <w:rPr>
                <w:rFonts w:eastAsia="Arial"/>
                <w:sz w:val="28"/>
                <w:szCs w:val="28"/>
                <w:lang w:bidi="ru-RU"/>
              </w:rPr>
            </w:pPr>
            <w:r w:rsidRPr="00F546F9">
              <w:rPr>
                <w:rFonts w:eastAsia="Arial"/>
                <w:sz w:val="28"/>
                <w:szCs w:val="28"/>
                <w:lang w:bidi="ru-RU"/>
              </w:rPr>
              <w:t>8.</w:t>
            </w:r>
          </w:p>
        </w:tc>
        <w:tc>
          <w:tcPr>
            <w:tcW w:w="6534" w:type="dxa"/>
            <w:tcBorders>
              <w:top w:val="single" w:sz="1" w:space="0" w:color="000000"/>
              <w:left w:val="single" w:sz="1" w:space="0" w:color="000000"/>
              <w:bottom w:val="single" w:sz="1" w:space="0" w:color="000000"/>
            </w:tcBorders>
            <w:shd w:val="clear" w:color="auto" w:fill="auto"/>
          </w:tcPr>
          <w:p w14:paraId="10A2DEDB" w14:textId="77777777" w:rsidR="00AF1F07" w:rsidRPr="00F546F9" w:rsidRDefault="00AF1F07" w:rsidP="00681A8E">
            <w:pPr>
              <w:widowControl w:val="0"/>
              <w:suppressAutoHyphens/>
              <w:autoSpaceDE w:val="0"/>
              <w:jc w:val="both"/>
              <w:rPr>
                <w:rFonts w:eastAsia="Arial"/>
                <w:sz w:val="28"/>
                <w:szCs w:val="28"/>
                <w:lang w:bidi="ru-RU"/>
              </w:rPr>
            </w:pPr>
            <w:r w:rsidRPr="00F546F9">
              <w:rPr>
                <w:rFonts w:eastAsia="Arial"/>
                <w:sz w:val="28"/>
                <w:szCs w:val="28"/>
                <w:lang w:bidi="ru-RU"/>
              </w:rPr>
              <w:t>Банковские реквизиты</w:t>
            </w:r>
          </w:p>
        </w:tc>
        <w:tc>
          <w:tcPr>
            <w:tcW w:w="2358" w:type="dxa"/>
            <w:tcBorders>
              <w:top w:val="single" w:sz="1" w:space="0" w:color="000000"/>
              <w:left w:val="single" w:sz="1" w:space="0" w:color="000000"/>
              <w:bottom w:val="single" w:sz="1" w:space="0" w:color="000000"/>
              <w:right w:val="single" w:sz="1" w:space="0" w:color="000000"/>
            </w:tcBorders>
            <w:shd w:val="clear" w:color="auto" w:fill="auto"/>
          </w:tcPr>
          <w:p w14:paraId="534C2770" w14:textId="77777777" w:rsidR="00AF1F07" w:rsidRPr="00F546F9" w:rsidRDefault="00AF1F07" w:rsidP="00681A8E">
            <w:pPr>
              <w:widowControl w:val="0"/>
              <w:suppressAutoHyphens/>
              <w:autoSpaceDE w:val="0"/>
              <w:snapToGrid w:val="0"/>
              <w:jc w:val="both"/>
              <w:rPr>
                <w:rFonts w:eastAsia="Arial"/>
                <w:sz w:val="28"/>
                <w:szCs w:val="28"/>
                <w:lang w:bidi="ru-RU"/>
              </w:rPr>
            </w:pPr>
          </w:p>
        </w:tc>
      </w:tr>
      <w:tr w:rsidR="00AF1F07" w:rsidRPr="00F546F9" w14:paraId="606BDCD3" w14:textId="77777777" w:rsidTr="00DE6F50">
        <w:tc>
          <w:tcPr>
            <w:tcW w:w="606" w:type="dxa"/>
            <w:tcBorders>
              <w:top w:val="single" w:sz="1" w:space="0" w:color="000000"/>
              <w:left w:val="single" w:sz="1" w:space="0" w:color="000000"/>
              <w:bottom w:val="single" w:sz="1" w:space="0" w:color="000000"/>
            </w:tcBorders>
            <w:shd w:val="clear" w:color="auto" w:fill="auto"/>
          </w:tcPr>
          <w:p w14:paraId="13EB2131" w14:textId="77777777" w:rsidR="00AF1F07" w:rsidRPr="00F546F9" w:rsidRDefault="00AF1F07" w:rsidP="00681A8E">
            <w:pPr>
              <w:widowControl w:val="0"/>
              <w:suppressAutoHyphens/>
              <w:autoSpaceDE w:val="0"/>
              <w:jc w:val="center"/>
              <w:rPr>
                <w:rFonts w:eastAsia="Arial"/>
                <w:sz w:val="28"/>
                <w:szCs w:val="28"/>
                <w:lang w:bidi="ru-RU"/>
              </w:rPr>
            </w:pPr>
            <w:r w:rsidRPr="00F546F9">
              <w:rPr>
                <w:rFonts w:eastAsia="Arial"/>
                <w:sz w:val="28"/>
                <w:szCs w:val="28"/>
                <w:lang w:bidi="ru-RU"/>
              </w:rPr>
              <w:t>9.</w:t>
            </w:r>
          </w:p>
        </w:tc>
        <w:tc>
          <w:tcPr>
            <w:tcW w:w="6534" w:type="dxa"/>
            <w:tcBorders>
              <w:top w:val="single" w:sz="1" w:space="0" w:color="000000"/>
              <w:left w:val="single" w:sz="1" w:space="0" w:color="000000"/>
              <w:bottom w:val="single" w:sz="1" w:space="0" w:color="000000"/>
            </w:tcBorders>
            <w:shd w:val="clear" w:color="auto" w:fill="auto"/>
          </w:tcPr>
          <w:p w14:paraId="3E65110B" w14:textId="77777777" w:rsidR="00AF1F07" w:rsidRPr="00F546F9" w:rsidRDefault="00AF1F07" w:rsidP="00681A8E">
            <w:pPr>
              <w:widowControl w:val="0"/>
              <w:suppressAutoHyphens/>
              <w:autoSpaceDE w:val="0"/>
              <w:jc w:val="both"/>
              <w:rPr>
                <w:rFonts w:eastAsia="Arial"/>
                <w:sz w:val="28"/>
                <w:szCs w:val="28"/>
                <w:lang w:bidi="ru-RU"/>
              </w:rPr>
            </w:pPr>
            <w:r w:rsidRPr="00F546F9">
              <w:rPr>
                <w:rFonts w:eastAsia="Arial"/>
                <w:sz w:val="28"/>
                <w:szCs w:val="28"/>
                <w:lang w:bidi="ru-RU"/>
              </w:rPr>
              <w:t>Система налогообложения</w:t>
            </w:r>
          </w:p>
        </w:tc>
        <w:tc>
          <w:tcPr>
            <w:tcW w:w="2358" w:type="dxa"/>
            <w:tcBorders>
              <w:top w:val="single" w:sz="1" w:space="0" w:color="000000"/>
              <w:left w:val="single" w:sz="1" w:space="0" w:color="000000"/>
              <w:bottom w:val="single" w:sz="1" w:space="0" w:color="000000"/>
              <w:right w:val="single" w:sz="1" w:space="0" w:color="000000"/>
            </w:tcBorders>
            <w:shd w:val="clear" w:color="auto" w:fill="auto"/>
          </w:tcPr>
          <w:p w14:paraId="464BAE55" w14:textId="77777777" w:rsidR="00AF1F07" w:rsidRPr="00F546F9" w:rsidRDefault="00AF1F07" w:rsidP="00681A8E">
            <w:pPr>
              <w:widowControl w:val="0"/>
              <w:suppressAutoHyphens/>
              <w:autoSpaceDE w:val="0"/>
              <w:snapToGrid w:val="0"/>
              <w:jc w:val="both"/>
              <w:rPr>
                <w:rFonts w:eastAsia="Arial"/>
                <w:sz w:val="28"/>
                <w:szCs w:val="28"/>
                <w:lang w:bidi="ru-RU"/>
              </w:rPr>
            </w:pPr>
          </w:p>
        </w:tc>
      </w:tr>
      <w:tr w:rsidR="00AF1F07" w:rsidRPr="00F546F9" w14:paraId="7BC9593F" w14:textId="77777777" w:rsidTr="00DE6F50">
        <w:tc>
          <w:tcPr>
            <w:tcW w:w="606" w:type="dxa"/>
            <w:tcBorders>
              <w:top w:val="single" w:sz="1" w:space="0" w:color="000000"/>
              <w:left w:val="single" w:sz="1" w:space="0" w:color="000000"/>
              <w:bottom w:val="single" w:sz="1" w:space="0" w:color="000000"/>
            </w:tcBorders>
            <w:shd w:val="clear" w:color="auto" w:fill="auto"/>
          </w:tcPr>
          <w:p w14:paraId="250384B6" w14:textId="77777777" w:rsidR="00AF1F07" w:rsidRPr="00F546F9" w:rsidRDefault="00AF1F07" w:rsidP="00681A8E">
            <w:pPr>
              <w:widowControl w:val="0"/>
              <w:suppressAutoHyphens/>
              <w:autoSpaceDE w:val="0"/>
              <w:jc w:val="center"/>
              <w:rPr>
                <w:rFonts w:eastAsia="Arial"/>
                <w:sz w:val="28"/>
                <w:szCs w:val="28"/>
                <w:lang w:bidi="ru-RU"/>
              </w:rPr>
            </w:pPr>
            <w:r w:rsidRPr="00F546F9">
              <w:rPr>
                <w:rFonts w:eastAsia="Arial"/>
                <w:sz w:val="28"/>
                <w:szCs w:val="28"/>
                <w:lang w:bidi="ru-RU"/>
              </w:rPr>
              <w:t>10.</w:t>
            </w:r>
          </w:p>
        </w:tc>
        <w:tc>
          <w:tcPr>
            <w:tcW w:w="6534" w:type="dxa"/>
            <w:tcBorders>
              <w:top w:val="single" w:sz="1" w:space="0" w:color="000000"/>
              <w:left w:val="single" w:sz="1" w:space="0" w:color="000000"/>
              <w:bottom w:val="single" w:sz="1" w:space="0" w:color="000000"/>
            </w:tcBorders>
            <w:shd w:val="clear" w:color="auto" w:fill="auto"/>
          </w:tcPr>
          <w:p w14:paraId="13070FD7" w14:textId="77777777" w:rsidR="00AF1F07" w:rsidRPr="00F546F9" w:rsidRDefault="00AF1F07" w:rsidP="00681A8E">
            <w:pPr>
              <w:widowControl w:val="0"/>
              <w:suppressAutoHyphens/>
              <w:autoSpaceDE w:val="0"/>
              <w:jc w:val="both"/>
              <w:rPr>
                <w:rFonts w:eastAsia="Arial"/>
                <w:sz w:val="28"/>
                <w:szCs w:val="28"/>
                <w:lang w:bidi="ru-RU"/>
              </w:rPr>
            </w:pPr>
            <w:r w:rsidRPr="00F546F9">
              <w:rPr>
                <w:rFonts w:eastAsia="Arial"/>
                <w:sz w:val="28"/>
                <w:szCs w:val="28"/>
                <w:lang w:bidi="ru-RU"/>
              </w:rPr>
              <w:t>Наличие патентов, лицензий, сертификатов</w:t>
            </w:r>
          </w:p>
        </w:tc>
        <w:tc>
          <w:tcPr>
            <w:tcW w:w="2358" w:type="dxa"/>
            <w:tcBorders>
              <w:top w:val="single" w:sz="1" w:space="0" w:color="000000"/>
              <w:left w:val="single" w:sz="1" w:space="0" w:color="000000"/>
              <w:bottom w:val="single" w:sz="1" w:space="0" w:color="000000"/>
              <w:right w:val="single" w:sz="1" w:space="0" w:color="000000"/>
            </w:tcBorders>
            <w:shd w:val="clear" w:color="auto" w:fill="auto"/>
          </w:tcPr>
          <w:p w14:paraId="10F756CB" w14:textId="77777777" w:rsidR="00AF1F07" w:rsidRPr="00F546F9" w:rsidRDefault="00AF1F07" w:rsidP="00681A8E">
            <w:pPr>
              <w:widowControl w:val="0"/>
              <w:suppressAutoHyphens/>
              <w:autoSpaceDE w:val="0"/>
              <w:snapToGrid w:val="0"/>
              <w:jc w:val="both"/>
              <w:rPr>
                <w:rFonts w:eastAsia="Arial"/>
                <w:sz w:val="28"/>
                <w:szCs w:val="28"/>
                <w:lang w:bidi="ru-RU"/>
              </w:rPr>
            </w:pPr>
          </w:p>
        </w:tc>
      </w:tr>
      <w:tr w:rsidR="00AF1F07" w:rsidRPr="00F546F9" w14:paraId="5ED80C70" w14:textId="77777777" w:rsidTr="00DE6F50">
        <w:tc>
          <w:tcPr>
            <w:tcW w:w="606" w:type="dxa"/>
            <w:tcBorders>
              <w:top w:val="single" w:sz="1" w:space="0" w:color="000000"/>
              <w:left w:val="single" w:sz="1" w:space="0" w:color="000000"/>
              <w:bottom w:val="single" w:sz="1" w:space="0" w:color="000000"/>
            </w:tcBorders>
            <w:shd w:val="clear" w:color="auto" w:fill="auto"/>
          </w:tcPr>
          <w:p w14:paraId="7671CC3B" w14:textId="77777777" w:rsidR="00AF1F07" w:rsidRPr="00F546F9" w:rsidRDefault="00AF1F07" w:rsidP="00681A8E">
            <w:pPr>
              <w:widowControl w:val="0"/>
              <w:suppressAutoHyphens/>
              <w:autoSpaceDE w:val="0"/>
              <w:jc w:val="center"/>
              <w:rPr>
                <w:rFonts w:eastAsia="Arial"/>
                <w:sz w:val="28"/>
                <w:szCs w:val="28"/>
                <w:lang w:bidi="ru-RU"/>
              </w:rPr>
            </w:pPr>
            <w:r w:rsidRPr="00F546F9">
              <w:rPr>
                <w:rFonts w:eastAsia="Arial"/>
                <w:sz w:val="28"/>
                <w:szCs w:val="28"/>
                <w:lang w:bidi="ru-RU"/>
              </w:rPr>
              <w:t>11.</w:t>
            </w:r>
          </w:p>
        </w:tc>
        <w:tc>
          <w:tcPr>
            <w:tcW w:w="6534" w:type="dxa"/>
            <w:tcBorders>
              <w:top w:val="single" w:sz="1" w:space="0" w:color="000000"/>
              <w:left w:val="single" w:sz="1" w:space="0" w:color="000000"/>
              <w:bottom w:val="single" w:sz="1" w:space="0" w:color="000000"/>
            </w:tcBorders>
            <w:shd w:val="clear" w:color="auto" w:fill="auto"/>
          </w:tcPr>
          <w:p w14:paraId="06B4E780" w14:textId="77777777" w:rsidR="00AF1F07" w:rsidRPr="00F546F9" w:rsidRDefault="00AF1F07" w:rsidP="00681A8E">
            <w:pPr>
              <w:widowControl w:val="0"/>
              <w:suppressAutoHyphens/>
              <w:autoSpaceDE w:val="0"/>
              <w:jc w:val="both"/>
              <w:rPr>
                <w:rFonts w:eastAsia="Arial"/>
                <w:sz w:val="28"/>
                <w:szCs w:val="28"/>
                <w:lang w:bidi="ru-RU"/>
              </w:rPr>
            </w:pPr>
            <w:r w:rsidRPr="00F546F9">
              <w:rPr>
                <w:rFonts w:eastAsia="Arial"/>
                <w:sz w:val="28"/>
                <w:szCs w:val="28"/>
                <w:lang w:bidi="ru-RU"/>
              </w:rPr>
              <w:t>Дополнительная информация, которую Вы хотели бы сообщить</w:t>
            </w:r>
          </w:p>
        </w:tc>
        <w:tc>
          <w:tcPr>
            <w:tcW w:w="2358" w:type="dxa"/>
            <w:tcBorders>
              <w:top w:val="single" w:sz="1" w:space="0" w:color="000000"/>
              <w:left w:val="single" w:sz="1" w:space="0" w:color="000000"/>
              <w:bottom w:val="single" w:sz="1" w:space="0" w:color="000000"/>
              <w:right w:val="single" w:sz="1" w:space="0" w:color="000000"/>
            </w:tcBorders>
            <w:shd w:val="clear" w:color="auto" w:fill="auto"/>
          </w:tcPr>
          <w:p w14:paraId="6521DAE9" w14:textId="77777777" w:rsidR="00AF1F07" w:rsidRPr="00F546F9" w:rsidRDefault="00AF1F07" w:rsidP="00681A8E">
            <w:pPr>
              <w:widowControl w:val="0"/>
              <w:suppressAutoHyphens/>
              <w:autoSpaceDE w:val="0"/>
              <w:snapToGrid w:val="0"/>
              <w:jc w:val="both"/>
              <w:rPr>
                <w:rFonts w:eastAsia="Arial"/>
                <w:sz w:val="28"/>
                <w:szCs w:val="28"/>
                <w:lang w:bidi="ru-RU"/>
              </w:rPr>
            </w:pPr>
          </w:p>
        </w:tc>
      </w:tr>
      <w:tr w:rsidR="00AF1F07" w:rsidRPr="00F546F9" w14:paraId="3666ED0D" w14:textId="77777777" w:rsidTr="00DE6F50">
        <w:tc>
          <w:tcPr>
            <w:tcW w:w="606" w:type="dxa"/>
            <w:tcBorders>
              <w:top w:val="single" w:sz="1" w:space="0" w:color="000000"/>
              <w:left w:val="single" w:sz="1" w:space="0" w:color="000000"/>
              <w:bottom w:val="single" w:sz="1" w:space="0" w:color="000000"/>
            </w:tcBorders>
            <w:shd w:val="clear" w:color="auto" w:fill="auto"/>
          </w:tcPr>
          <w:p w14:paraId="2161FED4" w14:textId="77777777" w:rsidR="00AF1F07" w:rsidRPr="00F546F9" w:rsidRDefault="00AF1F07" w:rsidP="00681A8E">
            <w:pPr>
              <w:widowControl w:val="0"/>
              <w:suppressAutoHyphens/>
              <w:autoSpaceDE w:val="0"/>
              <w:jc w:val="center"/>
              <w:rPr>
                <w:rFonts w:eastAsia="Arial"/>
                <w:sz w:val="28"/>
                <w:szCs w:val="28"/>
                <w:lang w:bidi="ru-RU"/>
              </w:rPr>
            </w:pPr>
            <w:r w:rsidRPr="00F546F9">
              <w:rPr>
                <w:rFonts w:eastAsia="Arial"/>
                <w:sz w:val="28"/>
                <w:szCs w:val="28"/>
                <w:lang w:bidi="ru-RU"/>
              </w:rPr>
              <w:t>12.</w:t>
            </w:r>
          </w:p>
        </w:tc>
        <w:tc>
          <w:tcPr>
            <w:tcW w:w="6534" w:type="dxa"/>
            <w:tcBorders>
              <w:top w:val="single" w:sz="1" w:space="0" w:color="000000"/>
              <w:left w:val="single" w:sz="1" w:space="0" w:color="000000"/>
              <w:bottom w:val="single" w:sz="1" w:space="0" w:color="000000"/>
            </w:tcBorders>
            <w:shd w:val="clear" w:color="auto" w:fill="auto"/>
          </w:tcPr>
          <w:p w14:paraId="4779D233" w14:textId="77777777" w:rsidR="00AF1F07" w:rsidRPr="00F546F9" w:rsidRDefault="00AF1F07" w:rsidP="00681A8E">
            <w:pPr>
              <w:widowControl w:val="0"/>
              <w:suppressAutoHyphens/>
              <w:autoSpaceDE w:val="0"/>
              <w:jc w:val="both"/>
              <w:rPr>
                <w:rFonts w:eastAsia="Arial"/>
                <w:sz w:val="28"/>
                <w:szCs w:val="28"/>
                <w:lang w:bidi="ru-RU"/>
              </w:rPr>
            </w:pPr>
            <w:r w:rsidRPr="00F546F9">
              <w:rPr>
                <w:rFonts w:eastAsia="Arial"/>
                <w:sz w:val="28"/>
                <w:szCs w:val="28"/>
                <w:lang w:bidi="ru-RU"/>
              </w:rPr>
              <w:t>Фамилия, имя, отчество (последнее при наличии) контактного лица</w:t>
            </w:r>
          </w:p>
        </w:tc>
        <w:tc>
          <w:tcPr>
            <w:tcW w:w="2358" w:type="dxa"/>
            <w:tcBorders>
              <w:top w:val="single" w:sz="1" w:space="0" w:color="000000"/>
              <w:left w:val="single" w:sz="1" w:space="0" w:color="000000"/>
              <w:bottom w:val="single" w:sz="1" w:space="0" w:color="000000"/>
              <w:right w:val="single" w:sz="1" w:space="0" w:color="000000"/>
            </w:tcBorders>
            <w:shd w:val="clear" w:color="auto" w:fill="auto"/>
          </w:tcPr>
          <w:p w14:paraId="2781B76F" w14:textId="77777777" w:rsidR="00AF1F07" w:rsidRPr="00F546F9" w:rsidRDefault="00AF1F07" w:rsidP="00681A8E">
            <w:pPr>
              <w:widowControl w:val="0"/>
              <w:suppressAutoHyphens/>
              <w:autoSpaceDE w:val="0"/>
              <w:snapToGrid w:val="0"/>
              <w:jc w:val="both"/>
              <w:rPr>
                <w:rFonts w:eastAsia="Arial"/>
                <w:sz w:val="28"/>
                <w:szCs w:val="28"/>
                <w:lang w:bidi="ru-RU"/>
              </w:rPr>
            </w:pPr>
          </w:p>
        </w:tc>
      </w:tr>
      <w:tr w:rsidR="00AF1F07" w:rsidRPr="00F546F9" w14:paraId="63446B2C" w14:textId="77777777" w:rsidTr="00DE6F50">
        <w:tc>
          <w:tcPr>
            <w:tcW w:w="606" w:type="dxa"/>
            <w:tcBorders>
              <w:top w:val="single" w:sz="1" w:space="0" w:color="000000"/>
              <w:left w:val="single" w:sz="1" w:space="0" w:color="000000"/>
              <w:bottom w:val="single" w:sz="1" w:space="0" w:color="000000"/>
            </w:tcBorders>
            <w:shd w:val="clear" w:color="auto" w:fill="auto"/>
          </w:tcPr>
          <w:p w14:paraId="25A0C964" w14:textId="77777777" w:rsidR="00AF1F07" w:rsidRPr="00F546F9" w:rsidRDefault="00AF1F07" w:rsidP="00681A8E">
            <w:pPr>
              <w:widowControl w:val="0"/>
              <w:suppressAutoHyphens/>
              <w:autoSpaceDE w:val="0"/>
              <w:jc w:val="center"/>
              <w:rPr>
                <w:rFonts w:eastAsia="Arial"/>
                <w:sz w:val="28"/>
                <w:szCs w:val="28"/>
                <w:lang w:bidi="ru-RU"/>
              </w:rPr>
            </w:pPr>
            <w:r w:rsidRPr="00F546F9">
              <w:rPr>
                <w:rFonts w:eastAsia="Arial"/>
                <w:sz w:val="28"/>
                <w:szCs w:val="28"/>
                <w:lang w:bidi="ru-RU"/>
              </w:rPr>
              <w:t>13.</w:t>
            </w:r>
          </w:p>
        </w:tc>
        <w:tc>
          <w:tcPr>
            <w:tcW w:w="6534" w:type="dxa"/>
            <w:tcBorders>
              <w:top w:val="single" w:sz="1" w:space="0" w:color="000000"/>
              <w:left w:val="single" w:sz="1" w:space="0" w:color="000000"/>
              <w:bottom w:val="single" w:sz="1" w:space="0" w:color="000000"/>
            </w:tcBorders>
            <w:shd w:val="clear" w:color="auto" w:fill="auto"/>
          </w:tcPr>
          <w:p w14:paraId="245AC79D" w14:textId="77777777" w:rsidR="00AF1F07" w:rsidRPr="00F546F9" w:rsidRDefault="00AF1F07" w:rsidP="00681A8E">
            <w:pPr>
              <w:widowControl w:val="0"/>
              <w:suppressAutoHyphens/>
              <w:autoSpaceDE w:val="0"/>
              <w:jc w:val="both"/>
              <w:rPr>
                <w:rFonts w:eastAsia="Arial"/>
                <w:sz w:val="28"/>
                <w:szCs w:val="28"/>
                <w:lang w:bidi="ru-RU"/>
              </w:rPr>
            </w:pPr>
            <w:r w:rsidRPr="00F546F9">
              <w:rPr>
                <w:rFonts w:eastAsia="Arial"/>
                <w:sz w:val="28"/>
                <w:szCs w:val="28"/>
                <w:lang w:bidi="ru-RU"/>
              </w:rPr>
              <w:t xml:space="preserve">Контактные телефоны, факс, адрес электронной </w:t>
            </w:r>
            <w:r w:rsidRPr="00F546F9">
              <w:rPr>
                <w:rFonts w:eastAsia="Arial"/>
                <w:sz w:val="28"/>
                <w:szCs w:val="28"/>
                <w:lang w:bidi="ru-RU"/>
              </w:rPr>
              <w:lastRenderedPageBreak/>
              <w:t>почты</w:t>
            </w:r>
          </w:p>
        </w:tc>
        <w:tc>
          <w:tcPr>
            <w:tcW w:w="2358" w:type="dxa"/>
            <w:tcBorders>
              <w:top w:val="single" w:sz="1" w:space="0" w:color="000000"/>
              <w:left w:val="single" w:sz="1" w:space="0" w:color="000000"/>
              <w:bottom w:val="single" w:sz="1" w:space="0" w:color="000000"/>
              <w:right w:val="single" w:sz="1" w:space="0" w:color="000000"/>
            </w:tcBorders>
            <w:shd w:val="clear" w:color="auto" w:fill="auto"/>
          </w:tcPr>
          <w:p w14:paraId="49A8940C" w14:textId="77777777" w:rsidR="00AF1F07" w:rsidRPr="00F546F9" w:rsidRDefault="00AF1F07" w:rsidP="00681A8E">
            <w:pPr>
              <w:widowControl w:val="0"/>
              <w:suppressAutoHyphens/>
              <w:autoSpaceDE w:val="0"/>
              <w:snapToGrid w:val="0"/>
              <w:jc w:val="both"/>
              <w:rPr>
                <w:rFonts w:eastAsia="Arial"/>
                <w:sz w:val="28"/>
                <w:szCs w:val="28"/>
                <w:lang w:bidi="ru-RU"/>
              </w:rPr>
            </w:pPr>
          </w:p>
        </w:tc>
      </w:tr>
    </w:tbl>
    <w:p w14:paraId="52D05684" w14:textId="77777777" w:rsidR="00AF1F07" w:rsidRPr="00F546F9" w:rsidRDefault="00AF1F07" w:rsidP="00681A8E">
      <w:pPr>
        <w:widowControl w:val="0"/>
        <w:suppressAutoHyphens/>
        <w:autoSpaceDE w:val="0"/>
        <w:ind w:firstLine="750"/>
        <w:jc w:val="both"/>
        <w:rPr>
          <w:rFonts w:eastAsia="Arial"/>
          <w:sz w:val="28"/>
          <w:szCs w:val="28"/>
          <w:lang w:bidi="ru-RU"/>
        </w:rPr>
      </w:pPr>
      <w:r w:rsidRPr="00F546F9">
        <w:rPr>
          <w:rFonts w:eastAsia="Arial"/>
          <w:sz w:val="28"/>
          <w:szCs w:val="28"/>
          <w:lang w:bidi="ru-RU"/>
        </w:rPr>
        <w:t>Я подтверждаю, что представленные мной сведения являются достоверными, не возражаю против выборочной проверки сведений в целях рассмотрения заявки на получение муниципальной поддержки.</w:t>
      </w:r>
    </w:p>
    <w:p w14:paraId="1D93F67F" w14:textId="77777777" w:rsidR="0031367B" w:rsidRPr="00F546F9" w:rsidRDefault="0031367B" w:rsidP="00681A8E">
      <w:pPr>
        <w:widowControl w:val="0"/>
        <w:suppressAutoHyphens/>
        <w:autoSpaceDE w:val="0"/>
        <w:rPr>
          <w:rFonts w:eastAsia="Arial"/>
          <w:sz w:val="28"/>
          <w:szCs w:val="28"/>
          <w:lang w:bidi="ru-RU"/>
        </w:rPr>
      </w:pPr>
    </w:p>
    <w:p w14:paraId="5064393B" w14:textId="77777777" w:rsidR="00B366D2" w:rsidRPr="00F546F9" w:rsidRDefault="00B366D2" w:rsidP="00B366D2">
      <w:pPr>
        <w:widowControl w:val="0"/>
        <w:suppressAutoHyphens/>
        <w:autoSpaceDE w:val="0"/>
        <w:rPr>
          <w:rFonts w:eastAsia="Arial"/>
          <w:sz w:val="28"/>
          <w:szCs w:val="28"/>
          <w:lang w:bidi="ru-RU"/>
        </w:rPr>
      </w:pPr>
      <w:r w:rsidRPr="00F546F9">
        <w:rPr>
          <w:rFonts w:eastAsia="Arial"/>
          <w:sz w:val="28"/>
          <w:szCs w:val="28"/>
          <w:lang w:bidi="ru-RU"/>
        </w:rPr>
        <w:t>Руководитель организации</w:t>
      </w:r>
    </w:p>
    <w:p w14:paraId="2FF47722" w14:textId="77777777" w:rsidR="00B366D2" w:rsidRPr="00F546F9" w:rsidRDefault="00B366D2" w:rsidP="00B366D2">
      <w:pPr>
        <w:widowControl w:val="0"/>
        <w:suppressAutoHyphens/>
        <w:autoSpaceDE w:val="0"/>
        <w:rPr>
          <w:rFonts w:eastAsia="Arial"/>
          <w:sz w:val="28"/>
          <w:szCs w:val="28"/>
          <w:lang w:bidi="ru-RU"/>
        </w:rPr>
      </w:pPr>
      <w:r w:rsidRPr="00F546F9">
        <w:rPr>
          <w:rFonts w:eastAsia="Arial"/>
          <w:sz w:val="28"/>
          <w:szCs w:val="28"/>
          <w:lang w:bidi="ru-RU"/>
        </w:rPr>
        <w:t>(индивидуальный предприниматель,</w:t>
      </w:r>
    </w:p>
    <w:p w14:paraId="508B2001" w14:textId="77777777" w:rsidR="00B366D2" w:rsidRPr="00F546F9" w:rsidRDefault="00B366D2" w:rsidP="00B366D2">
      <w:pPr>
        <w:widowControl w:val="0"/>
        <w:suppressAutoHyphens/>
        <w:autoSpaceDE w:val="0"/>
        <w:rPr>
          <w:rFonts w:eastAsia="Arial"/>
          <w:lang w:bidi="ru-RU"/>
        </w:rPr>
      </w:pPr>
      <w:r w:rsidRPr="00F546F9">
        <w:rPr>
          <w:rFonts w:eastAsia="Arial"/>
          <w:sz w:val="28"/>
          <w:szCs w:val="28"/>
          <w:lang w:bidi="ru-RU"/>
        </w:rPr>
        <w:t>физическое лицо</w:t>
      </w:r>
      <w:r w:rsidRPr="00F546F9">
        <w:rPr>
          <w:rFonts w:eastAsia="Arial"/>
          <w:lang w:bidi="ru-RU"/>
        </w:rPr>
        <w:t>)                                  _____________ _________________________</w:t>
      </w:r>
    </w:p>
    <w:p w14:paraId="0457993D" w14:textId="77777777" w:rsidR="00B366D2" w:rsidRPr="00F546F9" w:rsidRDefault="00B366D2" w:rsidP="00B366D2">
      <w:pPr>
        <w:widowControl w:val="0"/>
        <w:suppressAutoHyphens/>
        <w:autoSpaceDE w:val="0"/>
        <w:rPr>
          <w:rFonts w:eastAsia="Arial"/>
          <w:lang w:bidi="ru-RU"/>
        </w:rPr>
      </w:pPr>
      <w:r w:rsidRPr="00F546F9">
        <w:rPr>
          <w:rFonts w:eastAsia="Arial"/>
          <w:lang w:bidi="ru-RU"/>
        </w:rPr>
        <w:t xml:space="preserve">                                                                            (подпись)       (расшифровка подписи) </w:t>
      </w:r>
    </w:p>
    <w:p w14:paraId="2F9E6897" w14:textId="77777777" w:rsidR="00B366D2" w:rsidRPr="00F546F9" w:rsidRDefault="00B366D2" w:rsidP="00B366D2">
      <w:pPr>
        <w:widowControl w:val="0"/>
        <w:suppressAutoHyphens/>
        <w:autoSpaceDE w:val="0"/>
        <w:rPr>
          <w:rFonts w:eastAsia="Arial"/>
          <w:sz w:val="28"/>
          <w:szCs w:val="28"/>
          <w:lang w:bidi="ru-RU"/>
        </w:rPr>
      </w:pPr>
    </w:p>
    <w:p w14:paraId="6B1F41DE" w14:textId="77777777" w:rsidR="00B366D2" w:rsidRPr="00F546F9" w:rsidRDefault="00B366D2" w:rsidP="00B366D2">
      <w:pPr>
        <w:widowControl w:val="0"/>
        <w:suppressAutoHyphens/>
        <w:autoSpaceDE w:val="0"/>
        <w:rPr>
          <w:rFonts w:eastAsia="Arial"/>
          <w:lang w:bidi="ru-RU"/>
        </w:rPr>
      </w:pPr>
      <w:r w:rsidRPr="00F546F9">
        <w:rPr>
          <w:rFonts w:eastAsia="Arial"/>
          <w:sz w:val="28"/>
          <w:szCs w:val="28"/>
          <w:lang w:bidi="ru-RU"/>
        </w:rPr>
        <w:t xml:space="preserve">Исполнитель </w:t>
      </w:r>
      <w:r w:rsidRPr="00F546F9">
        <w:rPr>
          <w:rFonts w:eastAsia="Arial"/>
          <w:lang w:bidi="ru-RU"/>
        </w:rPr>
        <w:t>________________ ___________________ _____________</w:t>
      </w:r>
    </w:p>
    <w:p w14:paraId="292ED9C3" w14:textId="77777777" w:rsidR="00B366D2" w:rsidRPr="00F546F9" w:rsidRDefault="00B366D2" w:rsidP="00B366D2">
      <w:pPr>
        <w:widowControl w:val="0"/>
        <w:suppressAutoHyphens/>
        <w:autoSpaceDE w:val="0"/>
        <w:rPr>
          <w:rFonts w:eastAsia="Arial"/>
          <w:lang w:bidi="ru-RU"/>
        </w:rPr>
      </w:pPr>
      <w:r w:rsidRPr="00F546F9">
        <w:rPr>
          <w:rFonts w:eastAsia="Arial"/>
          <w:lang w:bidi="ru-RU"/>
        </w:rPr>
        <w:t xml:space="preserve">                               (должность)                (ФИО)                          (телефон) </w:t>
      </w:r>
    </w:p>
    <w:p w14:paraId="0564C7EA" w14:textId="77777777" w:rsidR="00B366D2" w:rsidRPr="00F546F9" w:rsidRDefault="00B366D2" w:rsidP="00B366D2">
      <w:pPr>
        <w:widowControl w:val="0"/>
        <w:suppressAutoHyphens/>
        <w:autoSpaceDE w:val="0"/>
        <w:rPr>
          <w:rFonts w:eastAsia="Arial"/>
          <w:sz w:val="28"/>
          <w:szCs w:val="28"/>
          <w:lang w:bidi="ru-RU"/>
        </w:rPr>
      </w:pPr>
    </w:p>
    <w:p w14:paraId="065606B9" w14:textId="77777777" w:rsidR="00B366D2" w:rsidRPr="00F546F9" w:rsidRDefault="00B366D2" w:rsidP="00B366D2">
      <w:pPr>
        <w:widowControl w:val="0"/>
        <w:suppressAutoHyphens/>
        <w:autoSpaceDE w:val="0"/>
        <w:rPr>
          <w:rFonts w:eastAsia="Arial"/>
          <w:sz w:val="28"/>
          <w:szCs w:val="28"/>
          <w:lang w:bidi="ru-RU"/>
        </w:rPr>
      </w:pPr>
      <w:r w:rsidRPr="00F546F9">
        <w:rPr>
          <w:rFonts w:eastAsia="Arial"/>
          <w:sz w:val="28"/>
          <w:szCs w:val="28"/>
          <w:lang w:bidi="ru-RU"/>
        </w:rPr>
        <w:t>«___» ___________ 202__ г.</w:t>
      </w:r>
    </w:p>
    <w:p w14:paraId="2D4C88DA" w14:textId="77777777" w:rsidR="00AF1F07" w:rsidRPr="00F546F9" w:rsidRDefault="00AF1F07" w:rsidP="00681A8E">
      <w:pPr>
        <w:widowControl w:val="0"/>
        <w:suppressAutoHyphens/>
        <w:autoSpaceDE w:val="0"/>
        <w:ind w:left="4530"/>
        <w:rPr>
          <w:rFonts w:eastAsia="Arial"/>
          <w:sz w:val="28"/>
          <w:szCs w:val="28"/>
          <w:lang w:bidi="ru-RU"/>
        </w:rPr>
      </w:pPr>
    </w:p>
    <w:p w14:paraId="6C2ADC06" w14:textId="77777777" w:rsidR="003517F8" w:rsidRDefault="003517F8" w:rsidP="00681A8E">
      <w:pPr>
        <w:widowControl w:val="0"/>
        <w:suppressAutoHyphens/>
        <w:autoSpaceDE w:val="0"/>
        <w:ind w:firstLine="720"/>
        <w:jc w:val="both"/>
        <w:rPr>
          <w:rFonts w:eastAsia="Arial"/>
          <w:sz w:val="28"/>
          <w:szCs w:val="28"/>
          <w:lang w:bidi="ru-RU"/>
        </w:rPr>
      </w:pPr>
    </w:p>
    <w:p w14:paraId="4347C14C" w14:textId="77777777" w:rsidR="00F546F9" w:rsidRDefault="00F546F9" w:rsidP="00681A8E">
      <w:pPr>
        <w:widowControl w:val="0"/>
        <w:suppressAutoHyphens/>
        <w:autoSpaceDE w:val="0"/>
        <w:ind w:firstLine="720"/>
        <w:jc w:val="both"/>
        <w:rPr>
          <w:rFonts w:eastAsia="Arial"/>
          <w:sz w:val="28"/>
          <w:szCs w:val="28"/>
          <w:lang w:bidi="ru-RU"/>
        </w:rPr>
      </w:pPr>
    </w:p>
    <w:p w14:paraId="32CF68D6" w14:textId="77777777" w:rsidR="00067692" w:rsidRPr="00067692" w:rsidRDefault="00067692" w:rsidP="00067692">
      <w:pPr>
        <w:rPr>
          <w:sz w:val="28"/>
          <w:szCs w:val="28"/>
        </w:rPr>
      </w:pPr>
      <w:r w:rsidRPr="00067692">
        <w:rPr>
          <w:sz w:val="28"/>
          <w:szCs w:val="28"/>
        </w:rPr>
        <w:t>Глава</w:t>
      </w:r>
    </w:p>
    <w:p w14:paraId="59F5A69E" w14:textId="70460E46" w:rsidR="00067692" w:rsidRPr="00067692" w:rsidRDefault="00D207EA" w:rsidP="00067692">
      <w:pPr>
        <w:rPr>
          <w:sz w:val="28"/>
          <w:szCs w:val="28"/>
        </w:rPr>
      </w:pPr>
      <w:r>
        <w:rPr>
          <w:sz w:val="28"/>
          <w:szCs w:val="28"/>
        </w:rPr>
        <w:t>Староджерелиевского</w:t>
      </w:r>
      <w:r w:rsidR="00067692" w:rsidRPr="00067692">
        <w:rPr>
          <w:sz w:val="28"/>
          <w:szCs w:val="28"/>
        </w:rPr>
        <w:t xml:space="preserve"> сельского поселения</w:t>
      </w:r>
    </w:p>
    <w:p w14:paraId="4005E32D" w14:textId="314231C8" w:rsidR="00F546F9" w:rsidRDefault="00067692" w:rsidP="00067692">
      <w:pPr>
        <w:rPr>
          <w:sz w:val="28"/>
          <w:szCs w:val="28"/>
        </w:rPr>
      </w:pPr>
      <w:r w:rsidRPr="00067692">
        <w:rPr>
          <w:sz w:val="28"/>
          <w:szCs w:val="28"/>
        </w:rPr>
        <w:t xml:space="preserve">Красноармейского района                             </w:t>
      </w:r>
      <w:r w:rsidR="008B5946">
        <w:rPr>
          <w:sz w:val="28"/>
          <w:szCs w:val="28"/>
        </w:rPr>
        <w:t xml:space="preserve">                             </w:t>
      </w:r>
      <w:r w:rsidRPr="00067692">
        <w:rPr>
          <w:sz w:val="28"/>
          <w:szCs w:val="28"/>
        </w:rPr>
        <w:t xml:space="preserve"> </w:t>
      </w:r>
      <w:r w:rsidR="008B5946">
        <w:rPr>
          <w:sz w:val="28"/>
          <w:szCs w:val="28"/>
        </w:rPr>
        <w:t>Л.Г.Миргородская</w:t>
      </w:r>
    </w:p>
    <w:p w14:paraId="3CE8FEC7" w14:textId="77777777" w:rsidR="00067692" w:rsidRDefault="00067692" w:rsidP="00067692">
      <w:pPr>
        <w:rPr>
          <w:sz w:val="28"/>
          <w:szCs w:val="28"/>
        </w:rPr>
      </w:pPr>
    </w:p>
    <w:p w14:paraId="5182F26E" w14:textId="77777777" w:rsidR="00067692" w:rsidRPr="00877B55" w:rsidRDefault="00067692" w:rsidP="00067692">
      <w:pPr>
        <w:rPr>
          <w:sz w:val="28"/>
          <w:szCs w:val="28"/>
        </w:rPr>
      </w:pPr>
    </w:p>
    <w:p w14:paraId="279B5382" w14:textId="77777777" w:rsidR="00F546F9" w:rsidRDefault="00F546F9" w:rsidP="00681A8E">
      <w:pPr>
        <w:widowControl w:val="0"/>
        <w:suppressAutoHyphens/>
        <w:autoSpaceDE w:val="0"/>
        <w:ind w:firstLine="720"/>
        <w:jc w:val="both"/>
        <w:rPr>
          <w:rFonts w:eastAsia="Arial"/>
          <w:sz w:val="28"/>
          <w:szCs w:val="28"/>
          <w:lang w:bidi="ru-RU"/>
        </w:rPr>
      </w:pPr>
    </w:p>
    <w:p w14:paraId="0CDF6B23" w14:textId="77777777" w:rsidR="00F546F9" w:rsidRDefault="00F546F9" w:rsidP="00681A8E">
      <w:pPr>
        <w:widowControl w:val="0"/>
        <w:suppressAutoHyphens/>
        <w:autoSpaceDE w:val="0"/>
        <w:ind w:firstLine="720"/>
        <w:jc w:val="both"/>
        <w:rPr>
          <w:rFonts w:eastAsia="Arial"/>
          <w:sz w:val="28"/>
          <w:szCs w:val="28"/>
          <w:lang w:bidi="ru-RU"/>
        </w:rPr>
      </w:pPr>
    </w:p>
    <w:p w14:paraId="721DC713" w14:textId="77777777" w:rsidR="00F546F9" w:rsidRDefault="00F546F9" w:rsidP="00681A8E">
      <w:pPr>
        <w:widowControl w:val="0"/>
        <w:suppressAutoHyphens/>
        <w:autoSpaceDE w:val="0"/>
        <w:ind w:firstLine="720"/>
        <w:jc w:val="both"/>
        <w:rPr>
          <w:rFonts w:eastAsia="Arial"/>
          <w:sz w:val="28"/>
          <w:szCs w:val="28"/>
          <w:lang w:bidi="ru-RU"/>
        </w:rPr>
      </w:pPr>
    </w:p>
    <w:p w14:paraId="7B6B07EE" w14:textId="77777777" w:rsidR="00F546F9" w:rsidRDefault="00F546F9" w:rsidP="00681A8E">
      <w:pPr>
        <w:widowControl w:val="0"/>
        <w:suppressAutoHyphens/>
        <w:autoSpaceDE w:val="0"/>
        <w:ind w:firstLine="720"/>
        <w:jc w:val="both"/>
        <w:rPr>
          <w:rFonts w:eastAsia="Arial"/>
          <w:sz w:val="28"/>
          <w:szCs w:val="28"/>
          <w:lang w:bidi="ru-RU"/>
        </w:rPr>
      </w:pPr>
    </w:p>
    <w:p w14:paraId="541C222E" w14:textId="77777777" w:rsidR="00F546F9" w:rsidRDefault="00F546F9" w:rsidP="00681A8E">
      <w:pPr>
        <w:widowControl w:val="0"/>
        <w:suppressAutoHyphens/>
        <w:autoSpaceDE w:val="0"/>
        <w:ind w:firstLine="720"/>
        <w:jc w:val="both"/>
        <w:rPr>
          <w:rFonts w:eastAsia="Arial"/>
          <w:sz w:val="28"/>
          <w:szCs w:val="28"/>
          <w:lang w:bidi="ru-RU"/>
        </w:rPr>
      </w:pPr>
    </w:p>
    <w:p w14:paraId="56582E21" w14:textId="77777777" w:rsidR="00F546F9" w:rsidRDefault="00F546F9" w:rsidP="00681A8E">
      <w:pPr>
        <w:widowControl w:val="0"/>
        <w:suppressAutoHyphens/>
        <w:autoSpaceDE w:val="0"/>
        <w:ind w:firstLine="720"/>
        <w:jc w:val="both"/>
        <w:rPr>
          <w:rFonts w:eastAsia="Arial"/>
          <w:sz w:val="28"/>
          <w:szCs w:val="28"/>
          <w:lang w:bidi="ru-RU"/>
        </w:rPr>
      </w:pPr>
    </w:p>
    <w:p w14:paraId="0FEE85A7" w14:textId="77777777" w:rsidR="00F546F9" w:rsidRDefault="00F546F9" w:rsidP="00681A8E">
      <w:pPr>
        <w:widowControl w:val="0"/>
        <w:suppressAutoHyphens/>
        <w:autoSpaceDE w:val="0"/>
        <w:ind w:firstLine="720"/>
        <w:jc w:val="both"/>
        <w:rPr>
          <w:rFonts w:eastAsia="Arial"/>
          <w:sz w:val="28"/>
          <w:szCs w:val="28"/>
          <w:lang w:bidi="ru-RU"/>
        </w:rPr>
      </w:pPr>
    </w:p>
    <w:p w14:paraId="4C8A0D17" w14:textId="77777777" w:rsidR="00F546F9" w:rsidRDefault="00F546F9" w:rsidP="00681A8E">
      <w:pPr>
        <w:widowControl w:val="0"/>
        <w:suppressAutoHyphens/>
        <w:autoSpaceDE w:val="0"/>
        <w:ind w:firstLine="720"/>
        <w:jc w:val="both"/>
        <w:rPr>
          <w:rFonts w:eastAsia="Arial"/>
          <w:sz w:val="28"/>
          <w:szCs w:val="28"/>
          <w:lang w:bidi="ru-RU"/>
        </w:rPr>
      </w:pPr>
    </w:p>
    <w:p w14:paraId="672518C0" w14:textId="77777777" w:rsidR="00F546F9" w:rsidRDefault="00F546F9" w:rsidP="00681A8E">
      <w:pPr>
        <w:widowControl w:val="0"/>
        <w:suppressAutoHyphens/>
        <w:autoSpaceDE w:val="0"/>
        <w:ind w:firstLine="720"/>
        <w:jc w:val="both"/>
        <w:rPr>
          <w:rFonts w:eastAsia="Arial"/>
          <w:sz w:val="28"/>
          <w:szCs w:val="28"/>
          <w:lang w:bidi="ru-RU"/>
        </w:rPr>
      </w:pPr>
    </w:p>
    <w:p w14:paraId="15335F16" w14:textId="77777777" w:rsidR="00F546F9" w:rsidRDefault="00F546F9" w:rsidP="00681A8E">
      <w:pPr>
        <w:widowControl w:val="0"/>
        <w:suppressAutoHyphens/>
        <w:autoSpaceDE w:val="0"/>
        <w:ind w:firstLine="720"/>
        <w:jc w:val="both"/>
        <w:rPr>
          <w:rFonts w:eastAsia="Arial"/>
          <w:sz w:val="28"/>
          <w:szCs w:val="28"/>
          <w:lang w:bidi="ru-RU"/>
        </w:rPr>
      </w:pPr>
    </w:p>
    <w:p w14:paraId="6ED38098" w14:textId="77777777" w:rsidR="00F546F9" w:rsidRDefault="00F546F9" w:rsidP="00681A8E">
      <w:pPr>
        <w:widowControl w:val="0"/>
        <w:suppressAutoHyphens/>
        <w:autoSpaceDE w:val="0"/>
        <w:ind w:firstLine="720"/>
        <w:jc w:val="both"/>
        <w:rPr>
          <w:rFonts w:eastAsia="Arial"/>
          <w:sz w:val="28"/>
          <w:szCs w:val="28"/>
          <w:lang w:bidi="ru-RU"/>
        </w:rPr>
      </w:pPr>
    </w:p>
    <w:p w14:paraId="42F92A80" w14:textId="77777777" w:rsidR="00F546F9" w:rsidRDefault="00F546F9" w:rsidP="00681A8E">
      <w:pPr>
        <w:widowControl w:val="0"/>
        <w:suppressAutoHyphens/>
        <w:autoSpaceDE w:val="0"/>
        <w:ind w:firstLine="720"/>
        <w:jc w:val="both"/>
        <w:rPr>
          <w:rFonts w:eastAsia="Arial"/>
          <w:sz w:val="28"/>
          <w:szCs w:val="28"/>
          <w:lang w:bidi="ru-RU"/>
        </w:rPr>
      </w:pPr>
    </w:p>
    <w:p w14:paraId="6BE03DE6" w14:textId="77777777" w:rsidR="00F546F9" w:rsidRDefault="00F546F9" w:rsidP="00681A8E">
      <w:pPr>
        <w:widowControl w:val="0"/>
        <w:suppressAutoHyphens/>
        <w:autoSpaceDE w:val="0"/>
        <w:ind w:firstLine="720"/>
        <w:jc w:val="both"/>
        <w:rPr>
          <w:rFonts w:eastAsia="Arial"/>
          <w:sz w:val="28"/>
          <w:szCs w:val="28"/>
          <w:lang w:bidi="ru-RU"/>
        </w:rPr>
      </w:pPr>
    </w:p>
    <w:p w14:paraId="14B392C0" w14:textId="77777777" w:rsidR="00F546F9" w:rsidRDefault="00F546F9" w:rsidP="00681A8E">
      <w:pPr>
        <w:widowControl w:val="0"/>
        <w:suppressAutoHyphens/>
        <w:autoSpaceDE w:val="0"/>
        <w:ind w:firstLine="720"/>
        <w:jc w:val="both"/>
        <w:rPr>
          <w:rFonts w:eastAsia="Arial"/>
          <w:sz w:val="28"/>
          <w:szCs w:val="28"/>
          <w:lang w:bidi="ru-RU"/>
        </w:rPr>
      </w:pPr>
    </w:p>
    <w:p w14:paraId="48117C55" w14:textId="77777777" w:rsidR="00F546F9" w:rsidRDefault="00F546F9" w:rsidP="00681A8E">
      <w:pPr>
        <w:widowControl w:val="0"/>
        <w:suppressAutoHyphens/>
        <w:autoSpaceDE w:val="0"/>
        <w:ind w:firstLine="720"/>
        <w:jc w:val="both"/>
        <w:rPr>
          <w:rFonts w:eastAsia="Arial"/>
          <w:sz w:val="28"/>
          <w:szCs w:val="28"/>
          <w:lang w:bidi="ru-RU"/>
        </w:rPr>
      </w:pPr>
    </w:p>
    <w:p w14:paraId="61DBA5A3" w14:textId="77777777" w:rsidR="00F546F9" w:rsidRDefault="00F546F9" w:rsidP="00681A8E">
      <w:pPr>
        <w:widowControl w:val="0"/>
        <w:suppressAutoHyphens/>
        <w:autoSpaceDE w:val="0"/>
        <w:ind w:firstLine="720"/>
        <w:jc w:val="both"/>
        <w:rPr>
          <w:rFonts w:eastAsia="Arial"/>
          <w:sz w:val="28"/>
          <w:szCs w:val="28"/>
          <w:lang w:bidi="ru-RU"/>
        </w:rPr>
      </w:pPr>
    </w:p>
    <w:p w14:paraId="426E5979" w14:textId="77777777" w:rsidR="00F546F9" w:rsidRDefault="00F546F9" w:rsidP="00681A8E">
      <w:pPr>
        <w:widowControl w:val="0"/>
        <w:suppressAutoHyphens/>
        <w:autoSpaceDE w:val="0"/>
        <w:ind w:firstLine="720"/>
        <w:jc w:val="both"/>
        <w:rPr>
          <w:rFonts w:eastAsia="Arial"/>
          <w:sz w:val="28"/>
          <w:szCs w:val="28"/>
          <w:lang w:bidi="ru-RU"/>
        </w:rPr>
      </w:pPr>
    </w:p>
    <w:p w14:paraId="1E6B4915" w14:textId="77777777" w:rsidR="00F546F9" w:rsidRDefault="00F546F9" w:rsidP="00681A8E">
      <w:pPr>
        <w:widowControl w:val="0"/>
        <w:suppressAutoHyphens/>
        <w:autoSpaceDE w:val="0"/>
        <w:ind w:firstLine="720"/>
        <w:jc w:val="both"/>
        <w:rPr>
          <w:rFonts w:eastAsia="Arial"/>
          <w:sz w:val="28"/>
          <w:szCs w:val="28"/>
          <w:lang w:bidi="ru-RU"/>
        </w:rPr>
      </w:pPr>
    </w:p>
    <w:p w14:paraId="14DF611B" w14:textId="77777777" w:rsidR="00F546F9" w:rsidRDefault="00F546F9" w:rsidP="00681A8E">
      <w:pPr>
        <w:widowControl w:val="0"/>
        <w:suppressAutoHyphens/>
        <w:autoSpaceDE w:val="0"/>
        <w:ind w:firstLine="720"/>
        <w:jc w:val="both"/>
        <w:rPr>
          <w:rFonts w:eastAsia="Arial"/>
          <w:sz w:val="28"/>
          <w:szCs w:val="28"/>
          <w:lang w:bidi="ru-RU"/>
        </w:rPr>
      </w:pPr>
    </w:p>
    <w:p w14:paraId="589CFE4E" w14:textId="3E4C6A78" w:rsidR="00F546F9" w:rsidRDefault="00F546F9" w:rsidP="00681A8E">
      <w:pPr>
        <w:widowControl w:val="0"/>
        <w:suppressAutoHyphens/>
        <w:autoSpaceDE w:val="0"/>
        <w:ind w:firstLine="720"/>
        <w:jc w:val="both"/>
        <w:rPr>
          <w:rFonts w:eastAsia="Arial"/>
          <w:sz w:val="28"/>
          <w:szCs w:val="28"/>
          <w:lang w:bidi="ru-RU"/>
        </w:rPr>
      </w:pPr>
    </w:p>
    <w:p w14:paraId="149D41B5" w14:textId="6FEE747F" w:rsidR="00637F5E" w:rsidRDefault="00637F5E" w:rsidP="00681A8E">
      <w:pPr>
        <w:widowControl w:val="0"/>
        <w:suppressAutoHyphens/>
        <w:autoSpaceDE w:val="0"/>
        <w:ind w:firstLine="720"/>
        <w:jc w:val="both"/>
        <w:rPr>
          <w:rFonts w:eastAsia="Arial"/>
          <w:sz w:val="28"/>
          <w:szCs w:val="28"/>
          <w:lang w:bidi="ru-RU"/>
        </w:rPr>
      </w:pPr>
    </w:p>
    <w:p w14:paraId="29F831BC" w14:textId="3198CE0B" w:rsidR="00637F5E" w:rsidRDefault="00637F5E" w:rsidP="00681A8E">
      <w:pPr>
        <w:widowControl w:val="0"/>
        <w:suppressAutoHyphens/>
        <w:autoSpaceDE w:val="0"/>
        <w:ind w:firstLine="720"/>
        <w:jc w:val="both"/>
        <w:rPr>
          <w:rFonts w:eastAsia="Arial"/>
          <w:sz w:val="28"/>
          <w:szCs w:val="28"/>
          <w:lang w:bidi="ru-RU"/>
        </w:rPr>
      </w:pPr>
    </w:p>
    <w:p w14:paraId="4E25402E" w14:textId="061C09CB" w:rsidR="00637F5E" w:rsidRDefault="00637F5E" w:rsidP="00681A8E">
      <w:pPr>
        <w:widowControl w:val="0"/>
        <w:suppressAutoHyphens/>
        <w:autoSpaceDE w:val="0"/>
        <w:ind w:firstLine="720"/>
        <w:jc w:val="both"/>
        <w:rPr>
          <w:rFonts w:eastAsia="Arial"/>
          <w:sz w:val="28"/>
          <w:szCs w:val="28"/>
          <w:lang w:bidi="ru-RU"/>
        </w:rPr>
      </w:pPr>
    </w:p>
    <w:p w14:paraId="7CB0657E" w14:textId="77777777" w:rsidR="00637F5E" w:rsidRDefault="00637F5E" w:rsidP="00681A8E">
      <w:pPr>
        <w:widowControl w:val="0"/>
        <w:suppressAutoHyphens/>
        <w:autoSpaceDE w:val="0"/>
        <w:ind w:firstLine="720"/>
        <w:jc w:val="both"/>
        <w:rPr>
          <w:rFonts w:eastAsia="Arial"/>
          <w:sz w:val="28"/>
          <w:szCs w:val="28"/>
          <w:lang w:bidi="ru-RU"/>
        </w:rPr>
      </w:pPr>
    </w:p>
    <w:p w14:paraId="19D4EAB4" w14:textId="182D51EA" w:rsidR="00F546F9" w:rsidRDefault="00F546F9" w:rsidP="00681A8E">
      <w:pPr>
        <w:widowControl w:val="0"/>
        <w:suppressAutoHyphens/>
        <w:autoSpaceDE w:val="0"/>
        <w:ind w:firstLine="720"/>
        <w:jc w:val="both"/>
        <w:rPr>
          <w:rFonts w:eastAsia="Arial"/>
          <w:sz w:val="28"/>
          <w:szCs w:val="28"/>
          <w:lang w:bidi="ru-RU"/>
        </w:rPr>
      </w:pPr>
    </w:p>
    <w:p w14:paraId="183CB23E" w14:textId="77777777" w:rsidR="00F546F9" w:rsidRDefault="00F546F9" w:rsidP="008B5946">
      <w:pPr>
        <w:widowControl w:val="0"/>
        <w:suppressAutoHyphens/>
        <w:autoSpaceDE w:val="0"/>
        <w:jc w:val="both"/>
        <w:rPr>
          <w:rFonts w:eastAsia="Arial"/>
          <w:sz w:val="28"/>
          <w:szCs w:val="28"/>
          <w:lang w:bidi="ru-RU"/>
        </w:rPr>
      </w:pPr>
    </w:p>
    <w:p w14:paraId="1945FF4A" w14:textId="77777777" w:rsidR="002D7205" w:rsidRPr="00F546F9" w:rsidRDefault="002D7205" w:rsidP="00F546F9">
      <w:pPr>
        <w:widowControl w:val="0"/>
        <w:suppressAutoHyphens/>
        <w:autoSpaceDE w:val="0"/>
        <w:ind w:left="4515"/>
        <w:jc w:val="center"/>
        <w:rPr>
          <w:rFonts w:eastAsia="Arial"/>
          <w:sz w:val="28"/>
          <w:szCs w:val="28"/>
          <w:lang w:bidi="ru-RU"/>
        </w:rPr>
      </w:pPr>
      <w:r w:rsidRPr="00F546F9">
        <w:rPr>
          <w:rFonts w:eastAsia="Arial"/>
          <w:sz w:val="28"/>
          <w:szCs w:val="28"/>
          <w:lang w:bidi="ru-RU"/>
        </w:rPr>
        <w:t>Приложение 3</w:t>
      </w:r>
    </w:p>
    <w:p w14:paraId="2D5F771A" w14:textId="414A7752" w:rsidR="002D7205" w:rsidRPr="00F546F9" w:rsidRDefault="002D7205" w:rsidP="00F546F9">
      <w:pPr>
        <w:widowControl w:val="0"/>
        <w:suppressAutoHyphens/>
        <w:autoSpaceDE w:val="0"/>
        <w:ind w:left="4515"/>
        <w:jc w:val="center"/>
        <w:rPr>
          <w:sz w:val="28"/>
          <w:szCs w:val="28"/>
        </w:rPr>
      </w:pPr>
      <w:r w:rsidRPr="00F546F9">
        <w:rPr>
          <w:rFonts w:eastAsia="Arial"/>
          <w:sz w:val="28"/>
          <w:szCs w:val="28"/>
          <w:lang w:bidi="ru-RU"/>
        </w:rPr>
        <w:t xml:space="preserve">к Порядку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из бюджета </w:t>
      </w:r>
      <w:r w:rsidR="00D207EA">
        <w:rPr>
          <w:sz w:val="28"/>
          <w:szCs w:val="28"/>
        </w:rPr>
        <w:t>Староджерелиевского</w:t>
      </w:r>
      <w:r w:rsidR="004157BC" w:rsidRPr="00F546F9">
        <w:rPr>
          <w:sz w:val="28"/>
          <w:szCs w:val="28"/>
        </w:rPr>
        <w:t xml:space="preserve"> сельского поселения Красноармейского района</w:t>
      </w:r>
    </w:p>
    <w:p w14:paraId="4268E348" w14:textId="77777777" w:rsidR="007452C5" w:rsidRPr="00F546F9" w:rsidRDefault="007452C5" w:rsidP="002D7205">
      <w:pPr>
        <w:widowControl w:val="0"/>
        <w:suppressAutoHyphens/>
        <w:autoSpaceDE w:val="0"/>
        <w:ind w:left="4515"/>
        <w:jc w:val="right"/>
        <w:rPr>
          <w:rFonts w:eastAsia="Arial"/>
          <w:sz w:val="28"/>
          <w:szCs w:val="28"/>
          <w:lang w:bidi="ru-RU"/>
        </w:rPr>
      </w:pPr>
    </w:p>
    <w:p w14:paraId="4CE41BE5" w14:textId="77777777" w:rsidR="007452C5" w:rsidRPr="00F546F9" w:rsidRDefault="007452C5" w:rsidP="007452C5">
      <w:pPr>
        <w:widowControl w:val="0"/>
        <w:tabs>
          <w:tab w:val="left" w:pos="5415"/>
        </w:tabs>
        <w:suppressAutoHyphens/>
        <w:autoSpaceDE w:val="0"/>
        <w:ind w:left="4515"/>
        <w:jc w:val="right"/>
        <w:rPr>
          <w:rFonts w:eastAsia="Arial"/>
          <w:b/>
          <w:bCs/>
          <w:sz w:val="28"/>
          <w:szCs w:val="28"/>
          <w:lang w:bidi="ru-RU"/>
        </w:rPr>
      </w:pPr>
      <w:r w:rsidRPr="00F546F9">
        <w:rPr>
          <w:rFonts w:eastAsia="Arial"/>
          <w:b/>
          <w:bCs/>
          <w:sz w:val="28"/>
          <w:szCs w:val="28"/>
          <w:lang w:bidi="ru-RU"/>
        </w:rPr>
        <w:t>Форма</w:t>
      </w:r>
    </w:p>
    <w:p w14:paraId="660EF8C1" w14:textId="77777777" w:rsidR="00B46CCC" w:rsidRPr="00F546F9" w:rsidRDefault="00B46CCC" w:rsidP="002D7205">
      <w:pPr>
        <w:widowControl w:val="0"/>
        <w:suppressAutoHyphens/>
        <w:autoSpaceDE w:val="0"/>
        <w:ind w:left="4515"/>
        <w:jc w:val="right"/>
        <w:rPr>
          <w:rFonts w:eastAsia="Arial"/>
          <w:sz w:val="28"/>
          <w:szCs w:val="28"/>
          <w:lang w:bidi="ru-RU"/>
        </w:rPr>
      </w:pPr>
    </w:p>
    <w:p w14:paraId="6769F8C6" w14:textId="77777777" w:rsidR="002D7205" w:rsidRPr="00F546F9" w:rsidRDefault="00B46CCC" w:rsidP="00B46CCC">
      <w:pPr>
        <w:widowControl w:val="0"/>
        <w:suppressAutoHyphens/>
        <w:autoSpaceDE w:val="0"/>
        <w:jc w:val="center"/>
        <w:rPr>
          <w:rFonts w:eastAsia="Arial"/>
          <w:sz w:val="28"/>
          <w:szCs w:val="28"/>
          <w:lang w:bidi="ru-RU"/>
        </w:rPr>
      </w:pPr>
      <w:r w:rsidRPr="00F546F9">
        <w:rPr>
          <w:rFonts w:eastAsia="Arial"/>
          <w:sz w:val="28"/>
          <w:szCs w:val="28"/>
          <w:lang w:bidi="ru-RU"/>
        </w:rPr>
        <w:t>Расчет размера субсидии</w:t>
      </w:r>
    </w:p>
    <w:p w14:paraId="6779BD03" w14:textId="77777777" w:rsidR="00B46CCC" w:rsidRPr="00F546F9" w:rsidRDefault="00B46CCC" w:rsidP="00B46CCC">
      <w:pPr>
        <w:widowControl w:val="0"/>
        <w:suppressAutoHyphens/>
        <w:autoSpaceDE w:val="0"/>
        <w:jc w:val="center"/>
        <w:rPr>
          <w:rFonts w:eastAsia="Arial"/>
          <w:sz w:val="28"/>
          <w:szCs w:val="28"/>
          <w:lang w:bidi="ru-RU"/>
        </w:rPr>
      </w:pPr>
      <w:r w:rsidRPr="00F546F9">
        <w:rPr>
          <w:rFonts w:eastAsia="Arial"/>
          <w:sz w:val="28"/>
          <w:szCs w:val="28"/>
          <w:lang w:bidi="ru-RU"/>
        </w:rPr>
        <w:t>__________________________________________________</w:t>
      </w:r>
    </w:p>
    <w:p w14:paraId="44550A4F" w14:textId="77777777" w:rsidR="00B46CCC" w:rsidRPr="00F546F9" w:rsidRDefault="00B46CCC" w:rsidP="00B46CCC">
      <w:pPr>
        <w:widowControl w:val="0"/>
        <w:suppressAutoHyphens/>
        <w:autoSpaceDE w:val="0"/>
        <w:jc w:val="center"/>
        <w:rPr>
          <w:rFonts w:eastAsia="Arial"/>
          <w:sz w:val="28"/>
          <w:szCs w:val="28"/>
          <w:lang w:bidi="ru-RU"/>
        </w:rPr>
      </w:pPr>
      <w:r w:rsidRPr="00F546F9">
        <w:rPr>
          <w:rFonts w:eastAsia="Arial"/>
          <w:sz w:val="28"/>
          <w:szCs w:val="28"/>
          <w:lang w:bidi="ru-RU"/>
        </w:rPr>
        <w:t>(наименование получателя субсидии)</w:t>
      </w:r>
    </w:p>
    <w:p w14:paraId="0D7959F6" w14:textId="77777777" w:rsidR="00B46CCC" w:rsidRPr="00F546F9" w:rsidRDefault="00B46CCC" w:rsidP="00B46CCC">
      <w:pPr>
        <w:widowControl w:val="0"/>
        <w:suppressAutoHyphens/>
        <w:autoSpaceDE w:val="0"/>
        <w:jc w:val="center"/>
        <w:rPr>
          <w:rFonts w:eastAsia="Arial"/>
          <w:sz w:val="28"/>
          <w:szCs w:val="28"/>
          <w:lang w:bidi="ru-RU"/>
        </w:rPr>
      </w:pPr>
      <w:r w:rsidRPr="00F546F9">
        <w:rPr>
          <w:rFonts w:eastAsia="Arial"/>
          <w:sz w:val="28"/>
          <w:szCs w:val="28"/>
          <w:lang w:bidi="ru-RU"/>
        </w:rPr>
        <w:t>за __________________ 202__ г.</w:t>
      </w:r>
    </w:p>
    <w:p w14:paraId="037CDD01" w14:textId="77777777" w:rsidR="00B46CCC" w:rsidRPr="00F546F9" w:rsidRDefault="00B46CCC" w:rsidP="00B46CCC">
      <w:pPr>
        <w:widowControl w:val="0"/>
        <w:suppressAutoHyphens/>
        <w:autoSpaceDE w:val="0"/>
        <w:jc w:val="center"/>
        <w:rPr>
          <w:rFonts w:eastAsia="Arial"/>
          <w:sz w:val="28"/>
          <w:szCs w:val="28"/>
          <w:lang w:bidi="ru-RU"/>
        </w:rPr>
      </w:pPr>
      <w:r w:rsidRPr="00F546F9">
        <w:rPr>
          <w:rFonts w:eastAsia="Arial"/>
          <w:sz w:val="28"/>
          <w:szCs w:val="28"/>
          <w:lang w:bidi="ru-RU"/>
        </w:rPr>
        <w:t xml:space="preserve">(наименование </w:t>
      </w:r>
      <w:r w:rsidR="00B366D2" w:rsidRPr="00F546F9">
        <w:rPr>
          <w:rFonts w:eastAsia="Arial"/>
          <w:sz w:val="28"/>
          <w:szCs w:val="28"/>
          <w:lang w:bidi="ru-RU"/>
        </w:rPr>
        <w:t xml:space="preserve">отчетного </w:t>
      </w:r>
      <w:r w:rsidRPr="00F546F9">
        <w:rPr>
          <w:rFonts w:eastAsia="Arial"/>
          <w:sz w:val="28"/>
          <w:szCs w:val="28"/>
          <w:lang w:bidi="ru-RU"/>
        </w:rPr>
        <w:t>месяца)</w:t>
      </w:r>
    </w:p>
    <w:p w14:paraId="68373066" w14:textId="77777777" w:rsidR="003517F8" w:rsidRPr="00F546F9" w:rsidRDefault="003517F8" w:rsidP="00681A8E">
      <w:pPr>
        <w:widowControl w:val="0"/>
        <w:suppressAutoHyphens/>
        <w:autoSpaceDE w:val="0"/>
        <w:ind w:firstLine="720"/>
        <w:jc w:val="both"/>
        <w:rPr>
          <w:rFonts w:eastAsia="Arial"/>
          <w:sz w:val="28"/>
          <w:szCs w:val="28"/>
          <w:lang w:bidi="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9"/>
        <w:gridCol w:w="1389"/>
        <w:gridCol w:w="1411"/>
        <w:gridCol w:w="1391"/>
        <w:gridCol w:w="1388"/>
        <w:gridCol w:w="1389"/>
        <w:gridCol w:w="1411"/>
      </w:tblGrid>
      <w:tr w:rsidR="003517F8" w:rsidRPr="00F546F9" w14:paraId="60FD0757" w14:textId="77777777" w:rsidTr="002D466D">
        <w:tc>
          <w:tcPr>
            <w:tcW w:w="1134" w:type="dxa"/>
          </w:tcPr>
          <w:p w14:paraId="2848AC5F" w14:textId="77777777" w:rsidR="003517F8" w:rsidRPr="00F546F9" w:rsidRDefault="003517F8" w:rsidP="0098527D">
            <w:pPr>
              <w:widowControl w:val="0"/>
              <w:suppressAutoHyphens/>
              <w:autoSpaceDE w:val="0"/>
              <w:jc w:val="both"/>
              <w:rPr>
                <w:rFonts w:eastAsia="Arial"/>
                <w:sz w:val="28"/>
                <w:szCs w:val="28"/>
                <w:lang w:bidi="ru-RU"/>
              </w:rPr>
            </w:pPr>
            <w:r w:rsidRPr="00F546F9">
              <w:rPr>
                <w:rFonts w:eastAsia="Arial"/>
                <w:sz w:val="28"/>
                <w:szCs w:val="28"/>
                <w:lang w:bidi="ru-RU"/>
              </w:rPr>
              <w:t>Виды работ</w:t>
            </w:r>
          </w:p>
        </w:tc>
        <w:tc>
          <w:tcPr>
            <w:tcW w:w="1392" w:type="dxa"/>
          </w:tcPr>
          <w:p w14:paraId="070980E5" w14:textId="77777777" w:rsidR="003517F8" w:rsidRPr="00F546F9" w:rsidRDefault="003517F8" w:rsidP="0098527D">
            <w:pPr>
              <w:widowControl w:val="0"/>
              <w:suppressAutoHyphens/>
              <w:autoSpaceDE w:val="0"/>
              <w:jc w:val="both"/>
              <w:rPr>
                <w:rFonts w:eastAsia="Arial"/>
                <w:sz w:val="28"/>
                <w:szCs w:val="28"/>
                <w:lang w:bidi="ru-RU"/>
              </w:rPr>
            </w:pPr>
            <w:r w:rsidRPr="00F546F9">
              <w:rPr>
                <w:rFonts w:eastAsia="Arial"/>
                <w:sz w:val="28"/>
                <w:szCs w:val="28"/>
                <w:lang w:bidi="ru-RU"/>
              </w:rPr>
              <w:t>Годовой размер субсидии</w:t>
            </w:r>
          </w:p>
        </w:tc>
        <w:tc>
          <w:tcPr>
            <w:tcW w:w="1398" w:type="dxa"/>
          </w:tcPr>
          <w:p w14:paraId="12A29681" w14:textId="77777777" w:rsidR="003517F8" w:rsidRPr="00F546F9" w:rsidRDefault="003517F8" w:rsidP="0098527D">
            <w:pPr>
              <w:widowControl w:val="0"/>
              <w:suppressAutoHyphens/>
              <w:autoSpaceDE w:val="0"/>
              <w:jc w:val="both"/>
              <w:rPr>
                <w:rFonts w:eastAsia="Arial"/>
                <w:sz w:val="28"/>
                <w:szCs w:val="28"/>
                <w:lang w:bidi="ru-RU"/>
              </w:rPr>
            </w:pPr>
            <w:r w:rsidRPr="00F546F9">
              <w:rPr>
                <w:rFonts w:eastAsia="Arial"/>
                <w:sz w:val="28"/>
                <w:szCs w:val="28"/>
                <w:lang w:bidi="ru-RU"/>
              </w:rPr>
              <w:t>Остаток средств на начало отчетного периода</w:t>
            </w:r>
          </w:p>
        </w:tc>
        <w:tc>
          <w:tcPr>
            <w:tcW w:w="1393" w:type="dxa"/>
          </w:tcPr>
          <w:p w14:paraId="02748704" w14:textId="77777777" w:rsidR="003517F8" w:rsidRPr="00F546F9" w:rsidRDefault="003517F8" w:rsidP="0098527D">
            <w:pPr>
              <w:widowControl w:val="0"/>
              <w:suppressAutoHyphens/>
              <w:autoSpaceDE w:val="0"/>
              <w:jc w:val="both"/>
              <w:rPr>
                <w:rFonts w:eastAsia="Arial"/>
                <w:sz w:val="28"/>
                <w:szCs w:val="28"/>
                <w:lang w:bidi="ru-RU"/>
              </w:rPr>
            </w:pPr>
            <w:r w:rsidRPr="00F546F9">
              <w:rPr>
                <w:rFonts w:eastAsia="Arial"/>
                <w:sz w:val="28"/>
                <w:szCs w:val="28"/>
                <w:lang w:bidi="ru-RU"/>
              </w:rPr>
              <w:t>Объем субсидий за отчетный период</w:t>
            </w:r>
          </w:p>
        </w:tc>
        <w:tc>
          <w:tcPr>
            <w:tcW w:w="1392" w:type="dxa"/>
          </w:tcPr>
          <w:p w14:paraId="4B6C681D" w14:textId="77777777" w:rsidR="003517F8" w:rsidRPr="00F546F9" w:rsidRDefault="003517F8" w:rsidP="0098527D">
            <w:pPr>
              <w:widowControl w:val="0"/>
              <w:suppressAutoHyphens/>
              <w:autoSpaceDE w:val="0"/>
              <w:jc w:val="both"/>
              <w:rPr>
                <w:rFonts w:eastAsia="Arial"/>
                <w:sz w:val="28"/>
                <w:szCs w:val="28"/>
                <w:lang w:bidi="ru-RU"/>
              </w:rPr>
            </w:pPr>
            <w:r w:rsidRPr="00F546F9">
              <w:rPr>
                <w:rFonts w:eastAsia="Arial"/>
                <w:sz w:val="28"/>
                <w:szCs w:val="28"/>
                <w:lang w:bidi="ru-RU"/>
              </w:rPr>
              <w:t xml:space="preserve">Сумма </w:t>
            </w:r>
            <w:proofErr w:type="spellStart"/>
            <w:r w:rsidRPr="00F546F9">
              <w:rPr>
                <w:rFonts w:eastAsia="Arial"/>
                <w:sz w:val="28"/>
                <w:szCs w:val="28"/>
                <w:lang w:bidi="ru-RU"/>
              </w:rPr>
              <w:t>авансо-вого</w:t>
            </w:r>
            <w:proofErr w:type="spellEnd"/>
            <w:r w:rsidRPr="00F546F9">
              <w:rPr>
                <w:rFonts w:eastAsia="Arial"/>
                <w:sz w:val="28"/>
                <w:szCs w:val="28"/>
                <w:lang w:bidi="ru-RU"/>
              </w:rPr>
              <w:t xml:space="preserve"> платежа, </w:t>
            </w:r>
            <w:proofErr w:type="spellStart"/>
            <w:r w:rsidRPr="00F546F9">
              <w:rPr>
                <w:rFonts w:eastAsia="Arial"/>
                <w:sz w:val="28"/>
                <w:szCs w:val="28"/>
                <w:lang w:bidi="ru-RU"/>
              </w:rPr>
              <w:t>выпла-ченного</w:t>
            </w:r>
            <w:proofErr w:type="spellEnd"/>
            <w:r w:rsidRPr="00F546F9">
              <w:rPr>
                <w:rFonts w:eastAsia="Arial"/>
                <w:sz w:val="28"/>
                <w:szCs w:val="28"/>
                <w:lang w:bidi="ru-RU"/>
              </w:rPr>
              <w:t xml:space="preserve"> в отчетном периоде</w:t>
            </w:r>
          </w:p>
        </w:tc>
        <w:tc>
          <w:tcPr>
            <w:tcW w:w="1392" w:type="dxa"/>
          </w:tcPr>
          <w:p w14:paraId="18E2FB34" w14:textId="77777777" w:rsidR="003517F8" w:rsidRPr="00F546F9" w:rsidRDefault="00B46CCC" w:rsidP="0098527D">
            <w:pPr>
              <w:widowControl w:val="0"/>
              <w:suppressAutoHyphens/>
              <w:autoSpaceDE w:val="0"/>
              <w:jc w:val="both"/>
              <w:rPr>
                <w:rFonts w:eastAsia="Arial"/>
                <w:sz w:val="28"/>
                <w:szCs w:val="28"/>
                <w:lang w:bidi="ru-RU"/>
              </w:rPr>
            </w:pPr>
            <w:r w:rsidRPr="00F546F9">
              <w:rPr>
                <w:rFonts w:eastAsia="Arial"/>
                <w:sz w:val="28"/>
                <w:szCs w:val="28"/>
                <w:lang w:bidi="ru-RU"/>
              </w:rPr>
              <w:t>Сумма субсидий к доплате</w:t>
            </w:r>
            <w:r w:rsidR="00DE6F50" w:rsidRPr="00F546F9">
              <w:rPr>
                <w:rFonts w:eastAsia="Arial"/>
                <w:sz w:val="28"/>
                <w:szCs w:val="28"/>
                <w:lang w:bidi="ru-RU"/>
              </w:rPr>
              <w:t xml:space="preserve"> (гр. 4 – гр. 5)</w:t>
            </w:r>
          </w:p>
        </w:tc>
        <w:tc>
          <w:tcPr>
            <w:tcW w:w="1397" w:type="dxa"/>
          </w:tcPr>
          <w:p w14:paraId="56CBBC20" w14:textId="77777777" w:rsidR="003517F8" w:rsidRPr="00F546F9" w:rsidRDefault="00DE6F50" w:rsidP="00DE6F50">
            <w:pPr>
              <w:widowControl w:val="0"/>
              <w:suppressAutoHyphens/>
              <w:autoSpaceDE w:val="0"/>
              <w:jc w:val="both"/>
              <w:rPr>
                <w:rFonts w:eastAsia="Arial"/>
                <w:sz w:val="28"/>
                <w:szCs w:val="28"/>
                <w:lang w:bidi="ru-RU"/>
              </w:rPr>
            </w:pPr>
            <w:r w:rsidRPr="00F546F9">
              <w:rPr>
                <w:rFonts w:eastAsia="Arial"/>
                <w:sz w:val="28"/>
                <w:szCs w:val="28"/>
                <w:lang w:bidi="ru-RU"/>
              </w:rPr>
              <w:t>Остаток средств на начало отчетного периода (гр. 3 – гр. 4)</w:t>
            </w:r>
          </w:p>
        </w:tc>
      </w:tr>
      <w:tr w:rsidR="003517F8" w:rsidRPr="00F546F9" w14:paraId="7E30253A" w14:textId="77777777" w:rsidTr="002D466D">
        <w:tc>
          <w:tcPr>
            <w:tcW w:w="1134" w:type="dxa"/>
          </w:tcPr>
          <w:p w14:paraId="660F8E23" w14:textId="77777777" w:rsidR="003517F8" w:rsidRPr="00F546F9" w:rsidRDefault="00B46CCC" w:rsidP="0098527D">
            <w:pPr>
              <w:widowControl w:val="0"/>
              <w:suppressAutoHyphens/>
              <w:autoSpaceDE w:val="0"/>
              <w:jc w:val="both"/>
              <w:rPr>
                <w:rFonts w:eastAsia="Arial"/>
                <w:sz w:val="28"/>
                <w:szCs w:val="28"/>
                <w:lang w:bidi="ru-RU"/>
              </w:rPr>
            </w:pPr>
            <w:r w:rsidRPr="00F546F9">
              <w:rPr>
                <w:rFonts w:eastAsia="Arial"/>
                <w:sz w:val="28"/>
                <w:szCs w:val="28"/>
                <w:lang w:bidi="ru-RU"/>
              </w:rPr>
              <w:t>1</w:t>
            </w:r>
          </w:p>
        </w:tc>
        <w:tc>
          <w:tcPr>
            <w:tcW w:w="1392" w:type="dxa"/>
          </w:tcPr>
          <w:p w14:paraId="7DCCC661" w14:textId="77777777" w:rsidR="003517F8" w:rsidRPr="00F546F9" w:rsidRDefault="00B46CCC" w:rsidP="0098527D">
            <w:pPr>
              <w:widowControl w:val="0"/>
              <w:suppressAutoHyphens/>
              <w:autoSpaceDE w:val="0"/>
              <w:jc w:val="both"/>
              <w:rPr>
                <w:rFonts w:eastAsia="Arial"/>
                <w:sz w:val="28"/>
                <w:szCs w:val="28"/>
                <w:lang w:bidi="ru-RU"/>
              </w:rPr>
            </w:pPr>
            <w:r w:rsidRPr="00F546F9">
              <w:rPr>
                <w:rFonts w:eastAsia="Arial"/>
                <w:sz w:val="28"/>
                <w:szCs w:val="28"/>
                <w:lang w:bidi="ru-RU"/>
              </w:rPr>
              <w:t>2</w:t>
            </w:r>
          </w:p>
        </w:tc>
        <w:tc>
          <w:tcPr>
            <w:tcW w:w="1398" w:type="dxa"/>
          </w:tcPr>
          <w:p w14:paraId="33E36622" w14:textId="77777777" w:rsidR="003517F8" w:rsidRPr="00F546F9" w:rsidRDefault="00B46CCC" w:rsidP="0098527D">
            <w:pPr>
              <w:widowControl w:val="0"/>
              <w:suppressAutoHyphens/>
              <w:autoSpaceDE w:val="0"/>
              <w:jc w:val="both"/>
              <w:rPr>
                <w:rFonts w:eastAsia="Arial"/>
                <w:sz w:val="28"/>
                <w:szCs w:val="28"/>
                <w:lang w:bidi="ru-RU"/>
              </w:rPr>
            </w:pPr>
            <w:r w:rsidRPr="00F546F9">
              <w:rPr>
                <w:rFonts w:eastAsia="Arial"/>
                <w:sz w:val="28"/>
                <w:szCs w:val="28"/>
                <w:lang w:bidi="ru-RU"/>
              </w:rPr>
              <w:t>3</w:t>
            </w:r>
          </w:p>
        </w:tc>
        <w:tc>
          <w:tcPr>
            <w:tcW w:w="1393" w:type="dxa"/>
          </w:tcPr>
          <w:p w14:paraId="35D1F999" w14:textId="77777777" w:rsidR="003517F8" w:rsidRPr="00F546F9" w:rsidRDefault="00B46CCC" w:rsidP="0098527D">
            <w:pPr>
              <w:widowControl w:val="0"/>
              <w:suppressAutoHyphens/>
              <w:autoSpaceDE w:val="0"/>
              <w:jc w:val="both"/>
              <w:rPr>
                <w:rFonts w:eastAsia="Arial"/>
                <w:sz w:val="28"/>
                <w:szCs w:val="28"/>
                <w:lang w:bidi="ru-RU"/>
              </w:rPr>
            </w:pPr>
            <w:r w:rsidRPr="00F546F9">
              <w:rPr>
                <w:rFonts w:eastAsia="Arial"/>
                <w:sz w:val="28"/>
                <w:szCs w:val="28"/>
                <w:lang w:bidi="ru-RU"/>
              </w:rPr>
              <w:t>4</w:t>
            </w:r>
          </w:p>
        </w:tc>
        <w:tc>
          <w:tcPr>
            <w:tcW w:w="1392" w:type="dxa"/>
          </w:tcPr>
          <w:p w14:paraId="536134DA" w14:textId="77777777" w:rsidR="003517F8" w:rsidRPr="00F546F9" w:rsidRDefault="00B46CCC" w:rsidP="0098527D">
            <w:pPr>
              <w:widowControl w:val="0"/>
              <w:suppressAutoHyphens/>
              <w:autoSpaceDE w:val="0"/>
              <w:jc w:val="both"/>
              <w:rPr>
                <w:rFonts w:eastAsia="Arial"/>
                <w:sz w:val="28"/>
                <w:szCs w:val="28"/>
                <w:lang w:bidi="ru-RU"/>
              </w:rPr>
            </w:pPr>
            <w:r w:rsidRPr="00F546F9">
              <w:rPr>
                <w:rFonts w:eastAsia="Arial"/>
                <w:sz w:val="28"/>
                <w:szCs w:val="28"/>
                <w:lang w:bidi="ru-RU"/>
              </w:rPr>
              <w:t>5</w:t>
            </w:r>
          </w:p>
        </w:tc>
        <w:tc>
          <w:tcPr>
            <w:tcW w:w="1392" w:type="dxa"/>
          </w:tcPr>
          <w:p w14:paraId="533579F8" w14:textId="77777777" w:rsidR="003517F8" w:rsidRPr="00F546F9" w:rsidRDefault="00B46CCC" w:rsidP="0098527D">
            <w:pPr>
              <w:widowControl w:val="0"/>
              <w:suppressAutoHyphens/>
              <w:autoSpaceDE w:val="0"/>
              <w:jc w:val="both"/>
              <w:rPr>
                <w:rFonts w:eastAsia="Arial"/>
                <w:sz w:val="28"/>
                <w:szCs w:val="28"/>
                <w:lang w:bidi="ru-RU"/>
              </w:rPr>
            </w:pPr>
            <w:r w:rsidRPr="00F546F9">
              <w:rPr>
                <w:rFonts w:eastAsia="Arial"/>
                <w:sz w:val="28"/>
                <w:szCs w:val="28"/>
                <w:lang w:bidi="ru-RU"/>
              </w:rPr>
              <w:t>6</w:t>
            </w:r>
          </w:p>
        </w:tc>
        <w:tc>
          <w:tcPr>
            <w:tcW w:w="1397" w:type="dxa"/>
          </w:tcPr>
          <w:p w14:paraId="4594F2B7" w14:textId="77777777" w:rsidR="003517F8" w:rsidRPr="00F546F9" w:rsidRDefault="00B46CCC" w:rsidP="0098527D">
            <w:pPr>
              <w:widowControl w:val="0"/>
              <w:suppressAutoHyphens/>
              <w:autoSpaceDE w:val="0"/>
              <w:jc w:val="both"/>
              <w:rPr>
                <w:rFonts w:eastAsia="Arial"/>
                <w:sz w:val="28"/>
                <w:szCs w:val="28"/>
                <w:lang w:bidi="ru-RU"/>
              </w:rPr>
            </w:pPr>
            <w:r w:rsidRPr="00F546F9">
              <w:rPr>
                <w:rFonts w:eastAsia="Arial"/>
                <w:sz w:val="28"/>
                <w:szCs w:val="28"/>
                <w:lang w:bidi="ru-RU"/>
              </w:rPr>
              <w:t>7</w:t>
            </w:r>
          </w:p>
        </w:tc>
      </w:tr>
      <w:tr w:rsidR="003517F8" w:rsidRPr="00F546F9" w14:paraId="0E14FE61" w14:textId="77777777" w:rsidTr="002D466D">
        <w:tc>
          <w:tcPr>
            <w:tcW w:w="1134" w:type="dxa"/>
          </w:tcPr>
          <w:p w14:paraId="18111E9B" w14:textId="77777777" w:rsidR="003517F8" w:rsidRPr="00F546F9" w:rsidRDefault="003517F8" w:rsidP="0098527D">
            <w:pPr>
              <w:widowControl w:val="0"/>
              <w:suppressAutoHyphens/>
              <w:autoSpaceDE w:val="0"/>
              <w:jc w:val="both"/>
              <w:rPr>
                <w:rFonts w:eastAsia="Arial"/>
                <w:sz w:val="28"/>
                <w:szCs w:val="28"/>
                <w:lang w:bidi="ru-RU"/>
              </w:rPr>
            </w:pPr>
          </w:p>
        </w:tc>
        <w:tc>
          <w:tcPr>
            <w:tcW w:w="1392" w:type="dxa"/>
          </w:tcPr>
          <w:p w14:paraId="63CFCF96" w14:textId="77777777" w:rsidR="003517F8" w:rsidRPr="00F546F9" w:rsidRDefault="003517F8" w:rsidP="0098527D">
            <w:pPr>
              <w:widowControl w:val="0"/>
              <w:suppressAutoHyphens/>
              <w:autoSpaceDE w:val="0"/>
              <w:jc w:val="both"/>
              <w:rPr>
                <w:rFonts w:eastAsia="Arial"/>
                <w:sz w:val="28"/>
                <w:szCs w:val="28"/>
                <w:lang w:bidi="ru-RU"/>
              </w:rPr>
            </w:pPr>
          </w:p>
        </w:tc>
        <w:tc>
          <w:tcPr>
            <w:tcW w:w="1398" w:type="dxa"/>
          </w:tcPr>
          <w:p w14:paraId="365B9EEF" w14:textId="77777777" w:rsidR="003517F8" w:rsidRPr="00F546F9" w:rsidRDefault="003517F8" w:rsidP="0098527D">
            <w:pPr>
              <w:widowControl w:val="0"/>
              <w:suppressAutoHyphens/>
              <w:autoSpaceDE w:val="0"/>
              <w:jc w:val="both"/>
              <w:rPr>
                <w:rFonts w:eastAsia="Arial"/>
                <w:sz w:val="28"/>
                <w:szCs w:val="28"/>
                <w:lang w:bidi="ru-RU"/>
              </w:rPr>
            </w:pPr>
          </w:p>
        </w:tc>
        <w:tc>
          <w:tcPr>
            <w:tcW w:w="1393" w:type="dxa"/>
          </w:tcPr>
          <w:p w14:paraId="73ED10CF" w14:textId="77777777" w:rsidR="003517F8" w:rsidRPr="00F546F9" w:rsidRDefault="003517F8" w:rsidP="0098527D">
            <w:pPr>
              <w:widowControl w:val="0"/>
              <w:suppressAutoHyphens/>
              <w:autoSpaceDE w:val="0"/>
              <w:jc w:val="both"/>
              <w:rPr>
                <w:rFonts w:eastAsia="Arial"/>
                <w:sz w:val="28"/>
                <w:szCs w:val="28"/>
                <w:lang w:bidi="ru-RU"/>
              </w:rPr>
            </w:pPr>
          </w:p>
        </w:tc>
        <w:tc>
          <w:tcPr>
            <w:tcW w:w="1392" w:type="dxa"/>
          </w:tcPr>
          <w:p w14:paraId="68AADB2B" w14:textId="77777777" w:rsidR="003517F8" w:rsidRPr="00F546F9" w:rsidRDefault="003517F8" w:rsidP="0098527D">
            <w:pPr>
              <w:widowControl w:val="0"/>
              <w:suppressAutoHyphens/>
              <w:autoSpaceDE w:val="0"/>
              <w:jc w:val="both"/>
              <w:rPr>
                <w:rFonts w:eastAsia="Arial"/>
                <w:sz w:val="28"/>
                <w:szCs w:val="28"/>
                <w:lang w:bidi="ru-RU"/>
              </w:rPr>
            </w:pPr>
          </w:p>
        </w:tc>
        <w:tc>
          <w:tcPr>
            <w:tcW w:w="1392" w:type="dxa"/>
          </w:tcPr>
          <w:p w14:paraId="7DA6F821" w14:textId="77777777" w:rsidR="003517F8" w:rsidRPr="00F546F9" w:rsidRDefault="003517F8" w:rsidP="0098527D">
            <w:pPr>
              <w:widowControl w:val="0"/>
              <w:suppressAutoHyphens/>
              <w:autoSpaceDE w:val="0"/>
              <w:jc w:val="both"/>
              <w:rPr>
                <w:rFonts w:eastAsia="Arial"/>
                <w:sz w:val="28"/>
                <w:szCs w:val="28"/>
                <w:lang w:bidi="ru-RU"/>
              </w:rPr>
            </w:pPr>
          </w:p>
        </w:tc>
        <w:tc>
          <w:tcPr>
            <w:tcW w:w="1397" w:type="dxa"/>
          </w:tcPr>
          <w:p w14:paraId="0989FF54" w14:textId="77777777" w:rsidR="003517F8" w:rsidRPr="00F546F9" w:rsidRDefault="003517F8" w:rsidP="0098527D">
            <w:pPr>
              <w:widowControl w:val="0"/>
              <w:suppressAutoHyphens/>
              <w:autoSpaceDE w:val="0"/>
              <w:jc w:val="both"/>
              <w:rPr>
                <w:rFonts w:eastAsia="Arial"/>
                <w:sz w:val="28"/>
                <w:szCs w:val="28"/>
                <w:lang w:bidi="ru-RU"/>
              </w:rPr>
            </w:pPr>
          </w:p>
        </w:tc>
      </w:tr>
      <w:tr w:rsidR="003517F8" w:rsidRPr="00F546F9" w14:paraId="083814EB" w14:textId="77777777" w:rsidTr="002D466D">
        <w:tc>
          <w:tcPr>
            <w:tcW w:w="1134" w:type="dxa"/>
          </w:tcPr>
          <w:p w14:paraId="566F7FF1" w14:textId="77777777" w:rsidR="003517F8" w:rsidRPr="00F546F9" w:rsidRDefault="003517F8" w:rsidP="0098527D">
            <w:pPr>
              <w:widowControl w:val="0"/>
              <w:suppressAutoHyphens/>
              <w:autoSpaceDE w:val="0"/>
              <w:jc w:val="both"/>
              <w:rPr>
                <w:rFonts w:eastAsia="Arial"/>
                <w:sz w:val="28"/>
                <w:szCs w:val="28"/>
                <w:lang w:bidi="ru-RU"/>
              </w:rPr>
            </w:pPr>
          </w:p>
        </w:tc>
        <w:tc>
          <w:tcPr>
            <w:tcW w:w="1392" w:type="dxa"/>
          </w:tcPr>
          <w:p w14:paraId="0E8C1CF1" w14:textId="77777777" w:rsidR="003517F8" w:rsidRPr="00F546F9" w:rsidRDefault="003517F8" w:rsidP="0098527D">
            <w:pPr>
              <w:widowControl w:val="0"/>
              <w:suppressAutoHyphens/>
              <w:autoSpaceDE w:val="0"/>
              <w:jc w:val="both"/>
              <w:rPr>
                <w:rFonts w:eastAsia="Arial"/>
                <w:sz w:val="28"/>
                <w:szCs w:val="28"/>
                <w:lang w:bidi="ru-RU"/>
              </w:rPr>
            </w:pPr>
          </w:p>
        </w:tc>
        <w:tc>
          <w:tcPr>
            <w:tcW w:w="1398" w:type="dxa"/>
          </w:tcPr>
          <w:p w14:paraId="303EFB9B" w14:textId="77777777" w:rsidR="003517F8" w:rsidRPr="00F546F9" w:rsidRDefault="003517F8" w:rsidP="0098527D">
            <w:pPr>
              <w:widowControl w:val="0"/>
              <w:suppressAutoHyphens/>
              <w:autoSpaceDE w:val="0"/>
              <w:jc w:val="both"/>
              <w:rPr>
                <w:rFonts w:eastAsia="Arial"/>
                <w:sz w:val="28"/>
                <w:szCs w:val="28"/>
                <w:lang w:bidi="ru-RU"/>
              </w:rPr>
            </w:pPr>
          </w:p>
        </w:tc>
        <w:tc>
          <w:tcPr>
            <w:tcW w:w="1393" w:type="dxa"/>
          </w:tcPr>
          <w:p w14:paraId="7B4729AB" w14:textId="77777777" w:rsidR="003517F8" w:rsidRPr="00F546F9" w:rsidRDefault="003517F8" w:rsidP="0098527D">
            <w:pPr>
              <w:widowControl w:val="0"/>
              <w:suppressAutoHyphens/>
              <w:autoSpaceDE w:val="0"/>
              <w:jc w:val="both"/>
              <w:rPr>
                <w:rFonts w:eastAsia="Arial"/>
                <w:sz w:val="28"/>
                <w:szCs w:val="28"/>
                <w:lang w:bidi="ru-RU"/>
              </w:rPr>
            </w:pPr>
          </w:p>
        </w:tc>
        <w:tc>
          <w:tcPr>
            <w:tcW w:w="1392" w:type="dxa"/>
          </w:tcPr>
          <w:p w14:paraId="74168672" w14:textId="77777777" w:rsidR="003517F8" w:rsidRPr="00F546F9" w:rsidRDefault="003517F8" w:rsidP="0098527D">
            <w:pPr>
              <w:widowControl w:val="0"/>
              <w:suppressAutoHyphens/>
              <w:autoSpaceDE w:val="0"/>
              <w:jc w:val="both"/>
              <w:rPr>
                <w:rFonts w:eastAsia="Arial"/>
                <w:sz w:val="28"/>
                <w:szCs w:val="28"/>
                <w:lang w:bidi="ru-RU"/>
              </w:rPr>
            </w:pPr>
          </w:p>
        </w:tc>
        <w:tc>
          <w:tcPr>
            <w:tcW w:w="1392" w:type="dxa"/>
          </w:tcPr>
          <w:p w14:paraId="1F30B109" w14:textId="77777777" w:rsidR="003517F8" w:rsidRPr="00F546F9" w:rsidRDefault="003517F8" w:rsidP="0098527D">
            <w:pPr>
              <w:widowControl w:val="0"/>
              <w:suppressAutoHyphens/>
              <w:autoSpaceDE w:val="0"/>
              <w:jc w:val="both"/>
              <w:rPr>
                <w:rFonts w:eastAsia="Arial"/>
                <w:sz w:val="28"/>
                <w:szCs w:val="28"/>
                <w:lang w:bidi="ru-RU"/>
              </w:rPr>
            </w:pPr>
          </w:p>
        </w:tc>
        <w:tc>
          <w:tcPr>
            <w:tcW w:w="1397" w:type="dxa"/>
          </w:tcPr>
          <w:p w14:paraId="2A047638" w14:textId="77777777" w:rsidR="003517F8" w:rsidRPr="00F546F9" w:rsidRDefault="003517F8" w:rsidP="0098527D">
            <w:pPr>
              <w:widowControl w:val="0"/>
              <w:suppressAutoHyphens/>
              <w:autoSpaceDE w:val="0"/>
              <w:jc w:val="both"/>
              <w:rPr>
                <w:rFonts w:eastAsia="Arial"/>
                <w:sz w:val="28"/>
                <w:szCs w:val="28"/>
                <w:lang w:bidi="ru-RU"/>
              </w:rPr>
            </w:pPr>
          </w:p>
        </w:tc>
      </w:tr>
    </w:tbl>
    <w:p w14:paraId="6A87354A" w14:textId="77777777" w:rsidR="00B366D2" w:rsidRPr="00F546F9" w:rsidRDefault="00B366D2" w:rsidP="00B366D2">
      <w:pPr>
        <w:widowControl w:val="0"/>
        <w:suppressAutoHyphens/>
        <w:autoSpaceDE w:val="0"/>
        <w:rPr>
          <w:rFonts w:eastAsia="Arial"/>
          <w:sz w:val="28"/>
          <w:szCs w:val="28"/>
          <w:lang w:bidi="ru-RU"/>
        </w:rPr>
      </w:pPr>
      <w:r w:rsidRPr="00F546F9">
        <w:rPr>
          <w:rFonts w:eastAsia="Arial"/>
          <w:sz w:val="28"/>
          <w:szCs w:val="28"/>
          <w:lang w:bidi="ru-RU"/>
        </w:rPr>
        <w:t>Руководитель организации</w:t>
      </w:r>
    </w:p>
    <w:p w14:paraId="60144161" w14:textId="77777777" w:rsidR="00B366D2" w:rsidRPr="00F546F9" w:rsidRDefault="00B366D2" w:rsidP="00B366D2">
      <w:pPr>
        <w:widowControl w:val="0"/>
        <w:suppressAutoHyphens/>
        <w:autoSpaceDE w:val="0"/>
        <w:rPr>
          <w:rFonts w:eastAsia="Arial"/>
          <w:sz w:val="28"/>
          <w:szCs w:val="28"/>
          <w:lang w:bidi="ru-RU"/>
        </w:rPr>
      </w:pPr>
      <w:r w:rsidRPr="00F546F9">
        <w:rPr>
          <w:rFonts w:eastAsia="Arial"/>
          <w:sz w:val="28"/>
          <w:szCs w:val="28"/>
          <w:lang w:bidi="ru-RU"/>
        </w:rPr>
        <w:t>(индивидуальный предприниматель,</w:t>
      </w:r>
    </w:p>
    <w:p w14:paraId="041D1CDB" w14:textId="77777777" w:rsidR="00B366D2" w:rsidRPr="00F546F9" w:rsidRDefault="00B366D2" w:rsidP="00B366D2">
      <w:pPr>
        <w:widowControl w:val="0"/>
        <w:suppressAutoHyphens/>
        <w:autoSpaceDE w:val="0"/>
        <w:rPr>
          <w:rFonts w:eastAsia="Arial"/>
          <w:sz w:val="28"/>
          <w:szCs w:val="28"/>
          <w:lang w:bidi="ru-RU"/>
        </w:rPr>
      </w:pPr>
      <w:r w:rsidRPr="00F546F9">
        <w:rPr>
          <w:rFonts w:eastAsia="Arial"/>
          <w:sz w:val="28"/>
          <w:szCs w:val="28"/>
          <w:lang w:bidi="ru-RU"/>
        </w:rPr>
        <w:t>физическо</w:t>
      </w:r>
      <w:r w:rsidR="00F546F9">
        <w:rPr>
          <w:rFonts w:eastAsia="Arial"/>
          <w:sz w:val="28"/>
          <w:szCs w:val="28"/>
          <w:lang w:bidi="ru-RU"/>
        </w:rPr>
        <w:t xml:space="preserve">е лицо)                        </w:t>
      </w:r>
      <w:r w:rsidRPr="00F546F9">
        <w:rPr>
          <w:rFonts w:eastAsia="Arial"/>
          <w:sz w:val="28"/>
          <w:szCs w:val="28"/>
          <w:lang w:bidi="ru-RU"/>
        </w:rPr>
        <w:t xml:space="preserve">    _____________ _________________________</w:t>
      </w:r>
    </w:p>
    <w:p w14:paraId="6BE89F46" w14:textId="77777777" w:rsidR="00B366D2" w:rsidRPr="00F546F9" w:rsidRDefault="00B366D2" w:rsidP="00B366D2">
      <w:pPr>
        <w:widowControl w:val="0"/>
        <w:suppressAutoHyphens/>
        <w:autoSpaceDE w:val="0"/>
        <w:rPr>
          <w:rFonts w:eastAsia="Arial"/>
          <w:lang w:bidi="ru-RU"/>
        </w:rPr>
      </w:pPr>
      <w:r w:rsidRPr="00F546F9">
        <w:rPr>
          <w:rFonts w:eastAsia="Arial"/>
          <w:lang w:bidi="ru-RU"/>
        </w:rPr>
        <w:t xml:space="preserve">                                   </w:t>
      </w:r>
      <w:r w:rsidR="00F546F9">
        <w:rPr>
          <w:rFonts w:eastAsia="Arial"/>
          <w:lang w:bidi="ru-RU"/>
        </w:rPr>
        <w:t xml:space="preserve">                              </w:t>
      </w:r>
      <w:r w:rsidRPr="00F546F9">
        <w:rPr>
          <w:rFonts w:eastAsia="Arial"/>
          <w:lang w:bidi="ru-RU"/>
        </w:rPr>
        <w:t xml:space="preserve">              (подпись)     </w:t>
      </w:r>
      <w:r w:rsidR="00F546F9">
        <w:rPr>
          <w:rFonts w:eastAsia="Arial"/>
          <w:lang w:bidi="ru-RU"/>
        </w:rPr>
        <w:t xml:space="preserve">       </w:t>
      </w:r>
      <w:r w:rsidRPr="00F546F9">
        <w:rPr>
          <w:rFonts w:eastAsia="Arial"/>
          <w:lang w:bidi="ru-RU"/>
        </w:rPr>
        <w:t xml:space="preserve">  (расшифровка подписи) </w:t>
      </w:r>
    </w:p>
    <w:p w14:paraId="56333697" w14:textId="77777777" w:rsidR="00B366D2" w:rsidRPr="00F546F9" w:rsidRDefault="00B366D2" w:rsidP="00B366D2">
      <w:pPr>
        <w:widowControl w:val="0"/>
        <w:suppressAutoHyphens/>
        <w:autoSpaceDE w:val="0"/>
        <w:rPr>
          <w:rFonts w:eastAsia="Arial"/>
          <w:sz w:val="28"/>
          <w:szCs w:val="28"/>
          <w:lang w:bidi="ru-RU"/>
        </w:rPr>
      </w:pPr>
    </w:p>
    <w:p w14:paraId="05C229EF" w14:textId="77777777" w:rsidR="00B366D2" w:rsidRPr="00F546F9" w:rsidRDefault="00B366D2" w:rsidP="00B366D2">
      <w:pPr>
        <w:widowControl w:val="0"/>
        <w:suppressAutoHyphens/>
        <w:autoSpaceDE w:val="0"/>
        <w:rPr>
          <w:rFonts w:eastAsia="Arial"/>
          <w:lang w:bidi="ru-RU"/>
        </w:rPr>
      </w:pPr>
      <w:r w:rsidRPr="00F546F9">
        <w:rPr>
          <w:rFonts w:eastAsia="Arial"/>
          <w:sz w:val="28"/>
          <w:szCs w:val="28"/>
          <w:lang w:bidi="ru-RU"/>
        </w:rPr>
        <w:t xml:space="preserve">Исполнитель </w:t>
      </w:r>
      <w:r w:rsidRPr="00F546F9">
        <w:rPr>
          <w:rFonts w:eastAsia="Arial"/>
          <w:lang w:bidi="ru-RU"/>
        </w:rPr>
        <w:t>________________ ___________________ _____________</w:t>
      </w:r>
    </w:p>
    <w:p w14:paraId="04CF5898" w14:textId="77777777" w:rsidR="00B366D2" w:rsidRPr="00F546F9" w:rsidRDefault="00B366D2" w:rsidP="00B366D2">
      <w:pPr>
        <w:widowControl w:val="0"/>
        <w:suppressAutoHyphens/>
        <w:autoSpaceDE w:val="0"/>
        <w:rPr>
          <w:rFonts w:eastAsia="Arial"/>
          <w:lang w:bidi="ru-RU"/>
        </w:rPr>
      </w:pPr>
      <w:r w:rsidRPr="00F546F9">
        <w:rPr>
          <w:rFonts w:eastAsia="Arial"/>
          <w:lang w:bidi="ru-RU"/>
        </w:rPr>
        <w:t xml:space="preserve">                      </w:t>
      </w:r>
      <w:r w:rsidR="00F546F9">
        <w:rPr>
          <w:rFonts w:eastAsia="Arial"/>
          <w:lang w:bidi="ru-RU"/>
        </w:rPr>
        <w:t xml:space="preserve">    </w:t>
      </w:r>
      <w:r w:rsidR="00F546F9" w:rsidRPr="00F546F9">
        <w:rPr>
          <w:rFonts w:eastAsia="Arial"/>
          <w:lang w:bidi="ru-RU"/>
        </w:rPr>
        <w:t xml:space="preserve">    </w:t>
      </w:r>
      <w:r w:rsidRPr="00F546F9">
        <w:rPr>
          <w:rFonts w:eastAsia="Arial"/>
          <w:lang w:bidi="ru-RU"/>
        </w:rPr>
        <w:t xml:space="preserve">(должность)                (ФИО)                            (телефон) </w:t>
      </w:r>
    </w:p>
    <w:p w14:paraId="21867D7D" w14:textId="77777777" w:rsidR="00B366D2" w:rsidRPr="00F546F9" w:rsidRDefault="00B366D2" w:rsidP="00B366D2">
      <w:pPr>
        <w:widowControl w:val="0"/>
        <w:suppressAutoHyphens/>
        <w:autoSpaceDE w:val="0"/>
        <w:rPr>
          <w:rFonts w:eastAsia="Arial"/>
          <w:sz w:val="28"/>
          <w:szCs w:val="28"/>
          <w:lang w:bidi="ru-RU"/>
        </w:rPr>
      </w:pPr>
    </w:p>
    <w:p w14:paraId="3F88D5B7" w14:textId="77777777" w:rsidR="00B366D2" w:rsidRPr="00F546F9" w:rsidRDefault="00B366D2" w:rsidP="00B366D2">
      <w:pPr>
        <w:widowControl w:val="0"/>
        <w:suppressAutoHyphens/>
        <w:autoSpaceDE w:val="0"/>
        <w:rPr>
          <w:rFonts w:eastAsia="Arial"/>
          <w:sz w:val="28"/>
          <w:szCs w:val="28"/>
          <w:lang w:bidi="ru-RU"/>
        </w:rPr>
      </w:pPr>
      <w:r w:rsidRPr="00F546F9">
        <w:rPr>
          <w:rFonts w:eastAsia="Arial"/>
          <w:sz w:val="28"/>
          <w:szCs w:val="28"/>
          <w:lang w:bidi="ru-RU"/>
        </w:rPr>
        <w:t>«___» ___________ 202__ г.</w:t>
      </w:r>
    </w:p>
    <w:p w14:paraId="30F6B528" w14:textId="77777777" w:rsidR="00F546F9" w:rsidRDefault="00F546F9" w:rsidP="00F546F9">
      <w:pPr>
        <w:tabs>
          <w:tab w:val="left" w:pos="7705"/>
          <w:tab w:val="right" w:pos="9355"/>
        </w:tabs>
        <w:rPr>
          <w:sz w:val="28"/>
          <w:szCs w:val="28"/>
        </w:rPr>
      </w:pPr>
    </w:p>
    <w:p w14:paraId="03907E53" w14:textId="77777777" w:rsidR="00067692" w:rsidRPr="00067692" w:rsidRDefault="00067692" w:rsidP="00067692">
      <w:pPr>
        <w:tabs>
          <w:tab w:val="left" w:pos="708"/>
          <w:tab w:val="center" w:pos="4677"/>
          <w:tab w:val="right" w:pos="9355"/>
        </w:tabs>
        <w:rPr>
          <w:sz w:val="28"/>
          <w:szCs w:val="28"/>
        </w:rPr>
      </w:pPr>
      <w:r w:rsidRPr="00067692">
        <w:rPr>
          <w:sz w:val="28"/>
          <w:szCs w:val="28"/>
        </w:rPr>
        <w:t>Глава</w:t>
      </w:r>
    </w:p>
    <w:p w14:paraId="594AF1DE" w14:textId="367D24A2" w:rsidR="00067692" w:rsidRPr="00067692" w:rsidRDefault="00D207EA" w:rsidP="00067692">
      <w:pPr>
        <w:tabs>
          <w:tab w:val="left" w:pos="708"/>
          <w:tab w:val="center" w:pos="4677"/>
          <w:tab w:val="right" w:pos="9355"/>
        </w:tabs>
        <w:rPr>
          <w:sz w:val="28"/>
          <w:szCs w:val="28"/>
        </w:rPr>
      </w:pPr>
      <w:r>
        <w:rPr>
          <w:sz w:val="28"/>
          <w:szCs w:val="28"/>
        </w:rPr>
        <w:t>Староджерелиевского</w:t>
      </w:r>
      <w:r w:rsidR="00067692" w:rsidRPr="00067692">
        <w:rPr>
          <w:sz w:val="28"/>
          <w:szCs w:val="28"/>
        </w:rPr>
        <w:t xml:space="preserve"> сельского поселения</w:t>
      </w:r>
    </w:p>
    <w:p w14:paraId="2B2DC8F0" w14:textId="6E75A304" w:rsidR="00F546F9" w:rsidRDefault="00067692" w:rsidP="00067692">
      <w:pPr>
        <w:tabs>
          <w:tab w:val="left" w:pos="708"/>
          <w:tab w:val="center" w:pos="4677"/>
          <w:tab w:val="right" w:pos="9355"/>
        </w:tabs>
        <w:rPr>
          <w:sz w:val="28"/>
          <w:szCs w:val="28"/>
        </w:rPr>
      </w:pPr>
      <w:r w:rsidRPr="00067692">
        <w:rPr>
          <w:sz w:val="28"/>
          <w:szCs w:val="28"/>
        </w:rPr>
        <w:t xml:space="preserve">Красноармейского района                                </w:t>
      </w:r>
      <w:r w:rsidR="008B5946">
        <w:rPr>
          <w:sz w:val="28"/>
          <w:szCs w:val="28"/>
        </w:rPr>
        <w:t xml:space="preserve">                           Л.Г.Миргородская</w:t>
      </w:r>
    </w:p>
    <w:p w14:paraId="5B19BBCE" w14:textId="31FBAFD7" w:rsidR="00637F5E" w:rsidRDefault="00637F5E" w:rsidP="008B5946">
      <w:pPr>
        <w:widowControl w:val="0"/>
        <w:suppressAutoHyphens/>
        <w:autoSpaceDE w:val="0"/>
        <w:rPr>
          <w:rFonts w:eastAsia="Arial"/>
          <w:sz w:val="28"/>
          <w:szCs w:val="28"/>
          <w:lang w:bidi="ru-RU"/>
        </w:rPr>
      </w:pPr>
    </w:p>
    <w:p w14:paraId="1F95876D" w14:textId="77777777" w:rsidR="00C30730" w:rsidRDefault="00C30730" w:rsidP="008B5946">
      <w:pPr>
        <w:widowControl w:val="0"/>
        <w:suppressAutoHyphens/>
        <w:autoSpaceDE w:val="0"/>
        <w:rPr>
          <w:rFonts w:eastAsia="Arial"/>
          <w:sz w:val="28"/>
          <w:szCs w:val="28"/>
          <w:lang w:bidi="ru-RU"/>
        </w:rPr>
      </w:pPr>
    </w:p>
    <w:p w14:paraId="16825943" w14:textId="40175B63" w:rsidR="00944536" w:rsidRPr="00F546F9" w:rsidRDefault="00944536" w:rsidP="00F546F9">
      <w:pPr>
        <w:widowControl w:val="0"/>
        <w:suppressAutoHyphens/>
        <w:autoSpaceDE w:val="0"/>
        <w:ind w:left="4515"/>
        <w:jc w:val="center"/>
        <w:rPr>
          <w:rFonts w:eastAsia="Arial"/>
          <w:sz w:val="28"/>
          <w:szCs w:val="28"/>
          <w:lang w:bidi="ru-RU"/>
        </w:rPr>
      </w:pPr>
      <w:r w:rsidRPr="00F546F9">
        <w:rPr>
          <w:rFonts w:eastAsia="Arial"/>
          <w:sz w:val="28"/>
          <w:szCs w:val="28"/>
          <w:lang w:bidi="ru-RU"/>
        </w:rPr>
        <w:t>Приложение 4</w:t>
      </w:r>
    </w:p>
    <w:p w14:paraId="21A70A0D" w14:textId="00E32B5E" w:rsidR="00944536" w:rsidRPr="00F546F9" w:rsidRDefault="00944536" w:rsidP="00F546F9">
      <w:pPr>
        <w:widowControl w:val="0"/>
        <w:suppressAutoHyphens/>
        <w:autoSpaceDE w:val="0"/>
        <w:ind w:left="4515"/>
        <w:jc w:val="center"/>
        <w:rPr>
          <w:rFonts w:eastAsia="Arial"/>
          <w:color w:val="000000"/>
          <w:sz w:val="28"/>
          <w:szCs w:val="28"/>
          <w:lang w:bidi="ru-RU"/>
        </w:rPr>
      </w:pPr>
      <w:r w:rsidRPr="00F546F9">
        <w:rPr>
          <w:rFonts w:eastAsia="Arial"/>
          <w:sz w:val="28"/>
          <w:szCs w:val="28"/>
          <w:lang w:bidi="ru-RU"/>
        </w:rPr>
        <w:t xml:space="preserve">к Порядку предоставления субсидий юридическим лицам (за исключением субсидий государственным (муниципальным) </w:t>
      </w:r>
      <w:r w:rsidRPr="00F546F9">
        <w:rPr>
          <w:rFonts w:eastAsia="Arial"/>
          <w:color w:val="000000"/>
          <w:sz w:val="28"/>
          <w:szCs w:val="28"/>
          <w:lang w:bidi="ru-RU"/>
        </w:rPr>
        <w:t xml:space="preserve">учреждениям), индивидуальным предпринимателям, физическим лицам – производителям товаров, работ, услуг из бюджета </w:t>
      </w:r>
      <w:r w:rsidR="00D207EA">
        <w:rPr>
          <w:sz w:val="28"/>
          <w:szCs w:val="28"/>
        </w:rPr>
        <w:t>Староджерелиевского</w:t>
      </w:r>
      <w:r w:rsidR="004157BC" w:rsidRPr="00F546F9">
        <w:rPr>
          <w:sz w:val="28"/>
          <w:szCs w:val="28"/>
        </w:rPr>
        <w:t xml:space="preserve"> сельского поселения Красноармейского района</w:t>
      </w:r>
    </w:p>
    <w:p w14:paraId="20395CBB" w14:textId="77777777" w:rsidR="003D06F9" w:rsidRPr="00F546F9" w:rsidRDefault="003D06F9" w:rsidP="00F546F9">
      <w:pPr>
        <w:widowControl w:val="0"/>
        <w:suppressAutoHyphens/>
        <w:spacing w:line="100" w:lineRule="atLeast"/>
        <w:jc w:val="center"/>
        <w:rPr>
          <w:rFonts w:eastAsia="Andale Sans UI"/>
          <w:color w:val="000000"/>
          <w:kern w:val="1"/>
          <w:sz w:val="28"/>
          <w:szCs w:val="28"/>
        </w:rPr>
      </w:pPr>
    </w:p>
    <w:p w14:paraId="53A73AC3" w14:textId="77777777" w:rsidR="003D06F9" w:rsidRPr="00F546F9" w:rsidRDefault="003D06F9" w:rsidP="003D06F9">
      <w:pPr>
        <w:widowControl w:val="0"/>
        <w:suppressAutoHyphens/>
        <w:ind w:firstLine="698"/>
        <w:jc w:val="right"/>
        <w:rPr>
          <w:rFonts w:eastAsia="Andale Sans UI"/>
          <w:b/>
          <w:color w:val="000000"/>
          <w:kern w:val="1"/>
          <w:sz w:val="28"/>
          <w:szCs w:val="28"/>
        </w:rPr>
      </w:pPr>
      <w:r w:rsidRPr="00F546F9">
        <w:rPr>
          <w:rFonts w:eastAsia="Arial"/>
          <w:b/>
          <w:color w:val="000000"/>
          <w:kern w:val="1"/>
          <w:sz w:val="28"/>
          <w:szCs w:val="28"/>
        </w:rPr>
        <w:t>Форма</w:t>
      </w:r>
    </w:p>
    <w:p w14:paraId="518639F5" w14:textId="77777777" w:rsidR="00367F1A" w:rsidRPr="00F546F9" w:rsidRDefault="00367F1A" w:rsidP="003D06F9">
      <w:pPr>
        <w:widowControl w:val="0"/>
        <w:suppressAutoHyphens/>
        <w:spacing w:before="108" w:after="108"/>
        <w:jc w:val="center"/>
        <w:rPr>
          <w:rFonts w:eastAsia="Andale Sans UI"/>
          <w:bCs/>
          <w:color w:val="000000"/>
          <w:kern w:val="1"/>
          <w:sz w:val="28"/>
          <w:szCs w:val="28"/>
        </w:rPr>
      </w:pPr>
    </w:p>
    <w:p w14:paraId="256A5428" w14:textId="77777777" w:rsidR="000055B1" w:rsidRPr="00F546F9" w:rsidRDefault="003D06F9" w:rsidP="00B366D2">
      <w:pPr>
        <w:widowControl w:val="0"/>
        <w:suppressAutoHyphens/>
        <w:jc w:val="center"/>
        <w:rPr>
          <w:rFonts w:eastAsia="Andale Sans UI"/>
          <w:bCs/>
          <w:color w:val="000000"/>
          <w:kern w:val="1"/>
          <w:sz w:val="28"/>
          <w:szCs w:val="28"/>
        </w:rPr>
      </w:pPr>
      <w:r w:rsidRPr="00F546F9">
        <w:rPr>
          <w:rFonts w:eastAsia="Andale Sans UI"/>
          <w:bCs/>
          <w:color w:val="000000"/>
          <w:kern w:val="1"/>
          <w:sz w:val="28"/>
          <w:szCs w:val="28"/>
        </w:rPr>
        <w:t>ОТЧЕТ</w:t>
      </w:r>
      <w:r w:rsidRPr="00F546F9">
        <w:rPr>
          <w:rFonts w:eastAsia="Andale Sans UI"/>
          <w:bCs/>
          <w:color w:val="000000"/>
          <w:kern w:val="1"/>
          <w:sz w:val="28"/>
          <w:szCs w:val="28"/>
        </w:rPr>
        <w:br/>
        <w:t xml:space="preserve">о достижении </w:t>
      </w:r>
      <w:r w:rsidR="000055B1" w:rsidRPr="00F546F9">
        <w:rPr>
          <w:rFonts w:eastAsia="Andale Sans UI"/>
          <w:bCs/>
          <w:color w:val="000000"/>
          <w:kern w:val="1"/>
          <w:sz w:val="28"/>
          <w:szCs w:val="28"/>
        </w:rPr>
        <w:t xml:space="preserve">значений результатов и показателей </w:t>
      </w:r>
      <w:r w:rsidRPr="00F546F9">
        <w:rPr>
          <w:rFonts w:eastAsia="Andale Sans UI"/>
          <w:bCs/>
          <w:color w:val="000000"/>
          <w:kern w:val="1"/>
          <w:sz w:val="28"/>
          <w:szCs w:val="28"/>
        </w:rPr>
        <w:t>предоставления субсидии</w:t>
      </w:r>
    </w:p>
    <w:p w14:paraId="7B2B4870" w14:textId="6A8422CC" w:rsidR="003D06F9" w:rsidRPr="00F546F9" w:rsidRDefault="003D06F9" w:rsidP="00B366D2">
      <w:pPr>
        <w:widowControl w:val="0"/>
        <w:suppressAutoHyphens/>
        <w:jc w:val="center"/>
        <w:rPr>
          <w:rFonts w:eastAsia="Andale Sans UI"/>
          <w:bCs/>
          <w:color w:val="000000"/>
          <w:kern w:val="1"/>
          <w:sz w:val="28"/>
          <w:szCs w:val="28"/>
        </w:rPr>
      </w:pPr>
      <w:r w:rsidRPr="00F546F9">
        <w:rPr>
          <w:rFonts w:eastAsia="Andale Sans UI"/>
          <w:bCs/>
          <w:color w:val="000000"/>
          <w:kern w:val="1"/>
          <w:sz w:val="28"/>
          <w:szCs w:val="28"/>
        </w:rPr>
        <w:t xml:space="preserve">из бюджета </w:t>
      </w:r>
      <w:r w:rsidR="00D207EA">
        <w:rPr>
          <w:sz w:val="28"/>
          <w:szCs w:val="28"/>
        </w:rPr>
        <w:t>Староджерелиевского</w:t>
      </w:r>
      <w:r w:rsidR="004157BC" w:rsidRPr="00F546F9">
        <w:rPr>
          <w:sz w:val="28"/>
          <w:szCs w:val="28"/>
        </w:rPr>
        <w:t xml:space="preserve"> сельского поселения Красноармейского района</w:t>
      </w:r>
      <w:r w:rsidRPr="00F546F9">
        <w:rPr>
          <w:rFonts w:eastAsia="Andale Sans UI"/>
          <w:bCs/>
          <w:color w:val="000000"/>
          <w:kern w:val="1"/>
          <w:sz w:val="28"/>
          <w:szCs w:val="28"/>
        </w:rPr>
        <w:br/>
        <w:t>на «___»__________ 20</w:t>
      </w:r>
      <w:r w:rsidR="000055B1" w:rsidRPr="00F546F9">
        <w:rPr>
          <w:rFonts w:eastAsia="Andale Sans UI"/>
          <w:bCs/>
          <w:color w:val="000000"/>
          <w:kern w:val="1"/>
          <w:sz w:val="28"/>
          <w:szCs w:val="28"/>
        </w:rPr>
        <w:t>2</w:t>
      </w:r>
      <w:r w:rsidRPr="00F546F9">
        <w:rPr>
          <w:rFonts w:eastAsia="Andale Sans UI"/>
          <w:bCs/>
          <w:color w:val="000000"/>
          <w:kern w:val="1"/>
          <w:sz w:val="28"/>
          <w:szCs w:val="28"/>
        </w:rPr>
        <w:t>__ года</w:t>
      </w:r>
    </w:p>
    <w:p w14:paraId="4686DC96" w14:textId="77777777" w:rsidR="003D06F9" w:rsidRPr="00F546F9" w:rsidRDefault="003D06F9" w:rsidP="003D06F9">
      <w:pPr>
        <w:widowControl w:val="0"/>
        <w:suppressAutoHyphens/>
        <w:rPr>
          <w:rFonts w:eastAsia="Andale Sans UI"/>
          <w:color w:val="000000"/>
          <w:kern w:val="1"/>
          <w:sz w:val="28"/>
          <w:szCs w:val="28"/>
        </w:rPr>
      </w:pPr>
    </w:p>
    <w:p w14:paraId="3EC92F8C"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Наименование получателя субсидии: ______________________________.</w:t>
      </w:r>
    </w:p>
    <w:p w14:paraId="4731EB85"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 xml:space="preserve">Срок представления: </w:t>
      </w:r>
      <w:r w:rsidR="000055B1" w:rsidRPr="00F546F9">
        <w:rPr>
          <w:rFonts w:eastAsia="Andale Sans UI"/>
          <w:bCs/>
          <w:color w:val="000000"/>
          <w:kern w:val="1"/>
          <w:sz w:val="28"/>
          <w:szCs w:val="28"/>
        </w:rPr>
        <w:t>ежеквартально, в срок не позднее последнего рабочего дня месяца, следующего за отчетным кварталом</w:t>
      </w:r>
      <w:r w:rsidRPr="00F546F9">
        <w:rPr>
          <w:rFonts w:eastAsia="Andale Sans UI"/>
          <w:color w:val="000000"/>
          <w:kern w:val="1"/>
          <w:sz w:val="28"/>
          <w:szCs w:val="28"/>
        </w:rPr>
        <w:t>.</w:t>
      </w:r>
    </w:p>
    <w:p w14:paraId="6125291A" w14:textId="77777777" w:rsidR="003D06F9" w:rsidRPr="00F546F9" w:rsidRDefault="003D06F9" w:rsidP="003D06F9">
      <w:pPr>
        <w:widowControl w:val="0"/>
        <w:suppressAutoHyphens/>
        <w:rPr>
          <w:rFonts w:eastAsia="Andale Sans UI"/>
          <w:color w:val="000000"/>
          <w:kern w:val="1"/>
          <w:sz w:val="28"/>
          <w:szCs w:val="28"/>
        </w:rPr>
      </w:pPr>
    </w:p>
    <w:tbl>
      <w:tblPr>
        <w:tblW w:w="9498" w:type="dxa"/>
        <w:tblInd w:w="108" w:type="dxa"/>
        <w:tblLayout w:type="fixed"/>
        <w:tblLook w:val="0000" w:firstRow="0" w:lastRow="0" w:firstColumn="0" w:lastColumn="0" w:noHBand="0" w:noVBand="0"/>
      </w:tblPr>
      <w:tblGrid>
        <w:gridCol w:w="709"/>
        <w:gridCol w:w="1985"/>
        <w:gridCol w:w="2409"/>
        <w:gridCol w:w="2410"/>
        <w:gridCol w:w="1985"/>
      </w:tblGrid>
      <w:tr w:rsidR="003D06F9" w:rsidRPr="00F546F9" w14:paraId="458CF791" w14:textId="77777777" w:rsidTr="002D466D">
        <w:tc>
          <w:tcPr>
            <w:tcW w:w="709" w:type="dxa"/>
            <w:tcBorders>
              <w:top w:val="single" w:sz="0" w:space="0" w:color="000000"/>
              <w:left w:val="single" w:sz="0" w:space="0" w:color="000000"/>
              <w:bottom w:val="single" w:sz="0" w:space="0" w:color="000000"/>
            </w:tcBorders>
          </w:tcPr>
          <w:p w14:paraId="69A6B7D7" w14:textId="77777777" w:rsidR="003D06F9" w:rsidRPr="00F546F9" w:rsidRDefault="003D06F9" w:rsidP="003D06F9">
            <w:pPr>
              <w:widowControl w:val="0"/>
              <w:suppressAutoHyphens/>
              <w:jc w:val="center"/>
              <w:rPr>
                <w:rFonts w:eastAsia="Andale Sans UI"/>
                <w:color w:val="000000"/>
                <w:kern w:val="1"/>
                <w:sz w:val="28"/>
                <w:szCs w:val="28"/>
              </w:rPr>
            </w:pPr>
            <w:r w:rsidRPr="00F546F9">
              <w:rPr>
                <w:rFonts w:eastAsia="Andale Sans UI"/>
                <w:color w:val="000000"/>
                <w:kern w:val="1"/>
                <w:sz w:val="28"/>
                <w:szCs w:val="28"/>
              </w:rPr>
              <w:t>№</w:t>
            </w:r>
          </w:p>
          <w:p w14:paraId="3BE79470" w14:textId="77777777" w:rsidR="003D06F9" w:rsidRPr="00F546F9" w:rsidRDefault="003D06F9" w:rsidP="003D06F9">
            <w:pPr>
              <w:widowControl w:val="0"/>
              <w:suppressAutoHyphens/>
              <w:jc w:val="center"/>
              <w:rPr>
                <w:rFonts w:eastAsia="Andale Sans UI"/>
                <w:color w:val="000000"/>
                <w:kern w:val="1"/>
                <w:sz w:val="28"/>
                <w:szCs w:val="28"/>
              </w:rPr>
            </w:pPr>
            <w:r w:rsidRPr="00F546F9">
              <w:rPr>
                <w:rFonts w:eastAsia="Andale Sans UI"/>
                <w:color w:val="000000"/>
                <w:kern w:val="1"/>
                <w:sz w:val="28"/>
                <w:szCs w:val="28"/>
              </w:rPr>
              <w:t>п/п</w:t>
            </w:r>
          </w:p>
        </w:tc>
        <w:tc>
          <w:tcPr>
            <w:tcW w:w="1985" w:type="dxa"/>
            <w:tcBorders>
              <w:top w:val="single" w:sz="0" w:space="0" w:color="000000"/>
              <w:left w:val="single" w:sz="0" w:space="0" w:color="000000"/>
              <w:bottom w:val="single" w:sz="0" w:space="0" w:color="000000"/>
            </w:tcBorders>
          </w:tcPr>
          <w:p w14:paraId="3E3664A7" w14:textId="77777777" w:rsidR="003D06F9" w:rsidRPr="00F546F9" w:rsidRDefault="003D06F9" w:rsidP="003D06F9">
            <w:pPr>
              <w:widowControl w:val="0"/>
              <w:suppressAutoHyphens/>
              <w:jc w:val="center"/>
              <w:rPr>
                <w:rFonts w:eastAsia="Andale Sans UI"/>
                <w:color w:val="000000"/>
                <w:kern w:val="1"/>
                <w:sz w:val="28"/>
                <w:szCs w:val="28"/>
              </w:rPr>
            </w:pPr>
            <w:r w:rsidRPr="00F546F9">
              <w:rPr>
                <w:rFonts w:eastAsia="Andale Sans UI"/>
                <w:color w:val="000000"/>
                <w:kern w:val="1"/>
                <w:sz w:val="28"/>
                <w:szCs w:val="28"/>
              </w:rPr>
              <w:t>Наименование</w:t>
            </w:r>
          </w:p>
          <w:p w14:paraId="47C03DF3" w14:textId="77777777" w:rsidR="003D06F9" w:rsidRPr="00F546F9" w:rsidRDefault="003D06F9" w:rsidP="003D06F9">
            <w:pPr>
              <w:widowControl w:val="0"/>
              <w:suppressAutoHyphens/>
              <w:jc w:val="center"/>
              <w:rPr>
                <w:rFonts w:eastAsia="Andale Sans UI"/>
                <w:color w:val="000000"/>
                <w:kern w:val="1"/>
                <w:sz w:val="28"/>
                <w:szCs w:val="28"/>
              </w:rPr>
            </w:pPr>
            <w:r w:rsidRPr="00F546F9">
              <w:rPr>
                <w:rFonts w:eastAsia="Andale Sans UI"/>
                <w:color w:val="000000"/>
                <w:kern w:val="1"/>
                <w:sz w:val="28"/>
                <w:szCs w:val="28"/>
              </w:rPr>
              <w:t>результата</w:t>
            </w:r>
          </w:p>
        </w:tc>
        <w:tc>
          <w:tcPr>
            <w:tcW w:w="2409" w:type="dxa"/>
            <w:tcBorders>
              <w:top w:val="single" w:sz="0" w:space="0" w:color="000000"/>
              <w:left w:val="single" w:sz="0" w:space="0" w:color="000000"/>
              <w:bottom w:val="single" w:sz="0" w:space="0" w:color="000000"/>
            </w:tcBorders>
          </w:tcPr>
          <w:p w14:paraId="3515609B" w14:textId="77777777" w:rsidR="003D06F9" w:rsidRPr="00F546F9" w:rsidRDefault="003D06F9" w:rsidP="003D06F9">
            <w:pPr>
              <w:widowControl w:val="0"/>
              <w:suppressAutoHyphens/>
              <w:jc w:val="center"/>
              <w:rPr>
                <w:rFonts w:eastAsia="Andale Sans UI"/>
                <w:color w:val="000000"/>
                <w:kern w:val="1"/>
                <w:sz w:val="28"/>
                <w:szCs w:val="28"/>
              </w:rPr>
            </w:pPr>
            <w:r w:rsidRPr="00F546F9">
              <w:rPr>
                <w:rFonts w:eastAsia="Andale Sans UI"/>
                <w:color w:val="000000"/>
                <w:kern w:val="1"/>
                <w:sz w:val="28"/>
                <w:szCs w:val="28"/>
              </w:rPr>
              <w:t>Плановое значение результата</w:t>
            </w:r>
          </w:p>
        </w:tc>
        <w:tc>
          <w:tcPr>
            <w:tcW w:w="2410" w:type="dxa"/>
            <w:tcBorders>
              <w:top w:val="single" w:sz="0" w:space="0" w:color="000000"/>
              <w:left w:val="single" w:sz="0" w:space="0" w:color="000000"/>
              <w:bottom w:val="single" w:sz="0" w:space="0" w:color="000000"/>
            </w:tcBorders>
          </w:tcPr>
          <w:p w14:paraId="1027DF2C" w14:textId="77777777" w:rsidR="003D06F9" w:rsidRPr="00F546F9" w:rsidRDefault="003D06F9" w:rsidP="003D06F9">
            <w:pPr>
              <w:widowControl w:val="0"/>
              <w:suppressAutoHyphens/>
              <w:jc w:val="center"/>
              <w:rPr>
                <w:rFonts w:eastAsia="Andale Sans UI"/>
                <w:color w:val="000000"/>
                <w:kern w:val="1"/>
                <w:sz w:val="28"/>
                <w:szCs w:val="28"/>
              </w:rPr>
            </w:pPr>
            <w:r w:rsidRPr="00F546F9">
              <w:rPr>
                <w:rFonts w:eastAsia="Andale Sans UI"/>
                <w:color w:val="000000"/>
                <w:kern w:val="1"/>
                <w:sz w:val="28"/>
                <w:szCs w:val="28"/>
              </w:rPr>
              <w:t>Фактическое значение результата</w:t>
            </w:r>
          </w:p>
        </w:tc>
        <w:tc>
          <w:tcPr>
            <w:tcW w:w="1985" w:type="dxa"/>
            <w:tcBorders>
              <w:top w:val="single" w:sz="0" w:space="0" w:color="000000"/>
              <w:left w:val="single" w:sz="0" w:space="0" w:color="000000"/>
              <w:bottom w:val="single" w:sz="0" w:space="0" w:color="000000"/>
              <w:right w:val="single" w:sz="0" w:space="0" w:color="000000"/>
            </w:tcBorders>
          </w:tcPr>
          <w:p w14:paraId="64A94BB0" w14:textId="77777777" w:rsidR="003D06F9" w:rsidRPr="00F546F9" w:rsidRDefault="003D06F9" w:rsidP="003D06F9">
            <w:pPr>
              <w:widowControl w:val="0"/>
              <w:suppressAutoHyphens/>
              <w:jc w:val="center"/>
              <w:rPr>
                <w:rFonts w:eastAsia="Andale Sans UI"/>
                <w:color w:val="000000"/>
                <w:kern w:val="1"/>
                <w:sz w:val="28"/>
                <w:szCs w:val="28"/>
              </w:rPr>
            </w:pPr>
            <w:r w:rsidRPr="00F546F9">
              <w:rPr>
                <w:rFonts w:eastAsia="Andale Sans UI"/>
                <w:color w:val="000000"/>
                <w:kern w:val="1"/>
                <w:sz w:val="28"/>
                <w:szCs w:val="28"/>
              </w:rPr>
              <w:t>Причина</w:t>
            </w:r>
          </w:p>
          <w:p w14:paraId="4DC97B53" w14:textId="77777777" w:rsidR="003D06F9" w:rsidRPr="00F546F9" w:rsidRDefault="003D06F9" w:rsidP="003D06F9">
            <w:pPr>
              <w:widowControl w:val="0"/>
              <w:suppressAutoHyphens/>
              <w:jc w:val="center"/>
              <w:rPr>
                <w:rFonts w:eastAsia="Andale Sans UI"/>
                <w:color w:val="000000"/>
                <w:kern w:val="1"/>
                <w:sz w:val="28"/>
                <w:szCs w:val="28"/>
              </w:rPr>
            </w:pPr>
            <w:r w:rsidRPr="00F546F9">
              <w:rPr>
                <w:rFonts w:eastAsia="Andale Sans UI"/>
                <w:color w:val="000000"/>
                <w:kern w:val="1"/>
                <w:sz w:val="28"/>
                <w:szCs w:val="28"/>
              </w:rPr>
              <w:t>отклонения</w:t>
            </w:r>
          </w:p>
        </w:tc>
      </w:tr>
      <w:tr w:rsidR="003D06F9" w:rsidRPr="00F546F9" w14:paraId="2251761E" w14:textId="77777777" w:rsidTr="002D466D">
        <w:tc>
          <w:tcPr>
            <w:tcW w:w="709" w:type="dxa"/>
            <w:tcBorders>
              <w:top w:val="single" w:sz="0" w:space="0" w:color="000000"/>
              <w:left w:val="single" w:sz="0" w:space="0" w:color="000000"/>
              <w:bottom w:val="single" w:sz="0" w:space="0" w:color="000000"/>
            </w:tcBorders>
          </w:tcPr>
          <w:p w14:paraId="4C025C67" w14:textId="77777777" w:rsidR="003D06F9" w:rsidRPr="00F546F9" w:rsidRDefault="003D06F9" w:rsidP="003D06F9">
            <w:pPr>
              <w:widowControl w:val="0"/>
              <w:suppressAutoHyphens/>
              <w:snapToGrid w:val="0"/>
              <w:rPr>
                <w:rFonts w:eastAsia="Andale Sans UI"/>
                <w:color w:val="000000"/>
                <w:kern w:val="1"/>
                <w:sz w:val="28"/>
                <w:szCs w:val="28"/>
              </w:rPr>
            </w:pPr>
          </w:p>
        </w:tc>
        <w:tc>
          <w:tcPr>
            <w:tcW w:w="1985" w:type="dxa"/>
            <w:tcBorders>
              <w:top w:val="single" w:sz="0" w:space="0" w:color="000000"/>
              <w:left w:val="single" w:sz="0" w:space="0" w:color="000000"/>
              <w:bottom w:val="single" w:sz="0" w:space="0" w:color="000000"/>
            </w:tcBorders>
          </w:tcPr>
          <w:p w14:paraId="119FB662" w14:textId="77777777" w:rsidR="003D06F9" w:rsidRPr="00F546F9" w:rsidRDefault="003D06F9" w:rsidP="003D06F9">
            <w:pPr>
              <w:widowControl w:val="0"/>
              <w:suppressAutoHyphens/>
              <w:snapToGrid w:val="0"/>
              <w:rPr>
                <w:rFonts w:eastAsia="Andale Sans UI"/>
                <w:color w:val="000000"/>
                <w:kern w:val="1"/>
                <w:sz w:val="28"/>
                <w:szCs w:val="28"/>
              </w:rPr>
            </w:pPr>
          </w:p>
        </w:tc>
        <w:tc>
          <w:tcPr>
            <w:tcW w:w="2409" w:type="dxa"/>
            <w:tcBorders>
              <w:top w:val="single" w:sz="0" w:space="0" w:color="000000"/>
              <w:left w:val="single" w:sz="0" w:space="0" w:color="000000"/>
              <w:bottom w:val="single" w:sz="0" w:space="0" w:color="000000"/>
            </w:tcBorders>
          </w:tcPr>
          <w:p w14:paraId="372494B6" w14:textId="77777777" w:rsidR="003D06F9" w:rsidRPr="00F546F9" w:rsidRDefault="003D06F9" w:rsidP="003D06F9">
            <w:pPr>
              <w:widowControl w:val="0"/>
              <w:suppressAutoHyphens/>
              <w:snapToGrid w:val="0"/>
              <w:rPr>
                <w:rFonts w:eastAsia="Andale Sans UI"/>
                <w:color w:val="000000"/>
                <w:kern w:val="1"/>
                <w:sz w:val="28"/>
                <w:szCs w:val="28"/>
              </w:rPr>
            </w:pPr>
          </w:p>
        </w:tc>
        <w:tc>
          <w:tcPr>
            <w:tcW w:w="2410" w:type="dxa"/>
            <w:tcBorders>
              <w:top w:val="single" w:sz="0" w:space="0" w:color="000000"/>
              <w:left w:val="single" w:sz="0" w:space="0" w:color="000000"/>
              <w:bottom w:val="single" w:sz="0" w:space="0" w:color="000000"/>
            </w:tcBorders>
          </w:tcPr>
          <w:p w14:paraId="1169CC0F" w14:textId="77777777" w:rsidR="003D06F9" w:rsidRPr="00F546F9" w:rsidRDefault="003D06F9" w:rsidP="003D06F9">
            <w:pPr>
              <w:widowControl w:val="0"/>
              <w:suppressAutoHyphens/>
              <w:snapToGrid w:val="0"/>
              <w:rPr>
                <w:rFonts w:eastAsia="Andale Sans UI"/>
                <w:color w:val="000000"/>
                <w:kern w:val="1"/>
                <w:sz w:val="28"/>
                <w:szCs w:val="28"/>
              </w:rPr>
            </w:pPr>
          </w:p>
        </w:tc>
        <w:tc>
          <w:tcPr>
            <w:tcW w:w="1985" w:type="dxa"/>
            <w:tcBorders>
              <w:top w:val="single" w:sz="0" w:space="0" w:color="000000"/>
              <w:left w:val="single" w:sz="0" w:space="0" w:color="000000"/>
              <w:bottom w:val="single" w:sz="0" w:space="0" w:color="000000"/>
              <w:right w:val="single" w:sz="0" w:space="0" w:color="000000"/>
            </w:tcBorders>
          </w:tcPr>
          <w:p w14:paraId="22C608EF" w14:textId="77777777" w:rsidR="003D06F9" w:rsidRPr="00F546F9" w:rsidRDefault="003D06F9" w:rsidP="003D06F9">
            <w:pPr>
              <w:widowControl w:val="0"/>
              <w:suppressAutoHyphens/>
              <w:snapToGrid w:val="0"/>
              <w:rPr>
                <w:rFonts w:eastAsia="Andale Sans UI"/>
                <w:color w:val="000000"/>
                <w:kern w:val="1"/>
                <w:sz w:val="28"/>
                <w:szCs w:val="28"/>
              </w:rPr>
            </w:pPr>
          </w:p>
        </w:tc>
      </w:tr>
    </w:tbl>
    <w:p w14:paraId="2A2D26B4" w14:textId="77777777" w:rsidR="003D06F9" w:rsidRPr="00F546F9" w:rsidRDefault="003D06F9" w:rsidP="003D06F9">
      <w:pPr>
        <w:widowControl w:val="0"/>
        <w:suppressAutoHyphens/>
        <w:rPr>
          <w:rFonts w:eastAsia="Andale Sans UI"/>
          <w:color w:val="000000"/>
          <w:kern w:val="1"/>
          <w:sz w:val="28"/>
          <w:szCs w:val="28"/>
        </w:rPr>
      </w:pPr>
    </w:p>
    <w:p w14:paraId="21329E03" w14:textId="77777777" w:rsidR="003D06F9" w:rsidRPr="00F546F9" w:rsidRDefault="003D06F9" w:rsidP="003D06F9">
      <w:pPr>
        <w:widowControl w:val="0"/>
        <w:suppressAutoHyphens/>
        <w:rPr>
          <w:rFonts w:eastAsia="Andale Sans UI"/>
          <w:color w:val="000000"/>
          <w:kern w:val="1"/>
          <w:sz w:val="28"/>
          <w:szCs w:val="28"/>
        </w:rPr>
      </w:pPr>
    </w:p>
    <w:p w14:paraId="2DE48BAB" w14:textId="77777777" w:rsidR="00B366D2" w:rsidRPr="00F546F9" w:rsidRDefault="00B366D2" w:rsidP="00B366D2">
      <w:pPr>
        <w:widowControl w:val="0"/>
        <w:suppressAutoHyphens/>
        <w:autoSpaceDE w:val="0"/>
        <w:rPr>
          <w:rFonts w:eastAsia="Arial"/>
          <w:sz w:val="28"/>
          <w:szCs w:val="28"/>
          <w:lang w:bidi="ru-RU"/>
        </w:rPr>
      </w:pPr>
      <w:r w:rsidRPr="00F546F9">
        <w:rPr>
          <w:rFonts w:eastAsia="Arial"/>
          <w:sz w:val="28"/>
          <w:szCs w:val="28"/>
          <w:lang w:bidi="ru-RU"/>
        </w:rPr>
        <w:t>Руководитель организации</w:t>
      </w:r>
    </w:p>
    <w:p w14:paraId="33CEE9E7" w14:textId="77777777" w:rsidR="00B366D2" w:rsidRPr="00F546F9" w:rsidRDefault="00B366D2" w:rsidP="00B366D2">
      <w:pPr>
        <w:widowControl w:val="0"/>
        <w:suppressAutoHyphens/>
        <w:autoSpaceDE w:val="0"/>
        <w:rPr>
          <w:rFonts w:eastAsia="Arial"/>
          <w:sz w:val="28"/>
          <w:szCs w:val="28"/>
          <w:lang w:bidi="ru-RU"/>
        </w:rPr>
      </w:pPr>
      <w:r w:rsidRPr="00F546F9">
        <w:rPr>
          <w:rFonts w:eastAsia="Arial"/>
          <w:sz w:val="28"/>
          <w:szCs w:val="28"/>
          <w:lang w:bidi="ru-RU"/>
        </w:rPr>
        <w:t>(индивидуальный предприниматель,</w:t>
      </w:r>
    </w:p>
    <w:p w14:paraId="23F00109" w14:textId="77777777" w:rsidR="00B366D2" w:rsidRPr="00F546F9" w:rsidRDefault="00B366D2" w:rsidP="00B366D2">
      <w:pPr>
        <w:widowControl w:val="0"/>
        <w:suppressAutoHyphens/>
        <w:autoSpaceDE w:val="0"/>
        <w:rPr>
          <w:rFonts w:eastAsia="Arial"/>
          <w:lang w:bidi="ru-RU"/>
        </w:rPr>
      </w:pPr>
      <w:r w:rsidRPr="00F546F9">
        <w:rPr>
          <w:rFonts w:eastAsia="Arial"/>
          <w:sz w:val="28"/>
          <w:szCs w:val="28"/>
          <w:lang w:bidi="ru-RU"/>
        </w:rPr>
        <w:t>физическое лицо</w:t>
      </w:r>
      <w:r w:rsidRPr="00F546F9">
        <w:rPr>
          <w:rFonts w:eastAsia="Arial"/>
          <w:lang w:bidi="ru-RU"/>
        </w:rPr>
        <w:t>)                                  _____________ _________________________</w:t>
      </w:r>
    </w:p>
    <w:p w14:paraId="49648000" w14:textId="77777777" w:rsidR="00B366D2" w:rsidRPr="00F546F9" w:rsidRDefault="00B366D2" w:rsidP="00B366D2">
      <w:pPr>
        <w:widowControl w:val="0"/>
        <w:suppressAutoHyphens/>
        <w:autoSpaceDE w:val="0"/>
        <w:rPr>
          <w:rFonts w:eastAsia="Arial"/>
          <w:lang w:bidi="ru-RU"/>
        </w:rPr>
      </w:pPr>
      <w:r w:rsidRPr="00F546F9">
        <w:rPr>
          <w:rFonts w:eastAsia="Arial"/>
          <w:lang w:bidi="ru-RU"/>
        </w:rPr>
        <w:t xml:space="preserve">                                                                             (подпись)       (расшифровка подписи) </w:t>
      </w:r>
    </w:p>
    <w:p w14:paraId="2F8F4FA6" w14:textId="77777777" w:rsidR="00B366D2" w:rsidRPr="00F546F9" w:rsidRDefault="00B366D2" w:rsidP="00B366D2">
      <w:pPr>
        <w:widowControl w:val="0"/>
        <w:suppressAutoHyphens/>
        <w:autoSpaceDE w:val="0"/>
        <w:rPr>
          <w:rFonts w:eastAsia="Arial"/>
          <w:sz w:val="28"/>
          <w:szCs w:val="28"/>
          <w:lang w:bidi="ru-RU"/>
        </w:rPr>
      </w:pPr>
    </w:p>
    <w:p w14:paraId="27EF705E" w14:textId="77777777" w:rsidR="00B366D2" w:rsidRPr="00F546F9" w:rsidRDefault="00B366D2" w:rsidP="00B366D2">
      <w:pPr>
        <w:widowControl w:val="0"/>
        <w:suppressAutoHyphens/>
        <w:autoSpaceDE w:val="0"/>
        <w:rPr>
          <w:rFonts w:eastAsia="Arial"/>
          <w:lang w:bidi="ru-RU"/>
        </w:rPr>
      </w:pPr>
      <w:r w:rsidRPr="00F546F9">
        <w:rPr>
          <w:rFonts w:eastAsia="Arial"/>
          <w:sz w:val="28"/>
          <w:szCs w:val="28"/>
          <w:lang w:bidi="ru-RU"/>
        </w:rPr>
        <w:t xml:space="preserve">Исполнитель </w:t>
      </w:r>
      <w:r w:rsidRPr="00F546F9">
        <w:rPr>
          <w:rFonts w:eastAsia="Arial"/>
          <w:lang w:bidi="ru-RU"/>
        </w:rPr>
        <w:t>________________ ___________________ _____________</w:t>
      </w:r>
    </w:p>
    <w:p w14:paraId="27B6908E" w14:textId="77777777" w:rsidR="00B366D2" w:rsidRPr="00F546F9" w:rsidRDefault="00B366D2" w:rsidP="00B366D2">
      <w:pPr>
        <w:widowControl w:val="0"/>
        <w:suppressAutoHyphens/>
        <w:autoSpaceDE w:val="0"/>
        <w:rPr>
          <w:rFonts w:eastAsia="Arial"/>
          <w:lang w:bidi="ru-RU"/>
        </w:rPr>
      </w:pPr>
      <w:r w:rsidRPr="00F546F9">
        <w:rPr>
          <w:rFonts w:eastAsia="Arial"/>
          <w:lang w:bidi="ru-RU"/>
        </w:rPr>
        <w:t xml:space="preserve">                                   (должность)                (ФИО)                     (телефон) </w:t>
      </w:r>
    </w:p>
    <w:p w14:paraId="21D4593A" w14:textId="77777777" w:rsidR="00B366D2" w:rsidRPr="00F546F9" w:rsidRDefault="00B366D2" w:rsidP="00B366D2">
      <w:pPr>
        <w:widowControl w:val="0"/>
        <w:suppressAutoHyphens/>
        <w:autoSpaceDE w:val="0"/>
        <w:rPr>
          <w:rFonts w:eastAsia="Arial"/>
          <w:sz w:val="28"/>
          <w:szCs w:val="28"/>
          <w:lang w:bidi="ru-RU"/>
        </w:rPr>
      </w:pPr>
    </w:p>
    <w:p w14:paraId="6A6FBE0A" w14:textId="77777777" w:rsidR="00B366D2" w:rsidRDefault="00B366D2" w:rsidP="00B366D2">
      <w:pPr>
        <w:widowControl w:val="0"/>
        <w:suppressAutoHyphens/>
        <w:autoSpaceDE w:val="0"/>
        <w:rPr>
          <w:rFonts w:eastAsia="Arial"/>
          <w:sz w:val="28"/>
          <w:szCs w:val="28"/>
          <w:lang w:bidi="ru-RU"/>
        </w:rPr>
      </w:pPr>
      <w:r w:rsidRPr="00F546F9">
        <w:rPr>
          <w:rFonts w:eastAsia="Arial"/>
          <w:sz w:val="28"/>
          <w:szCs w:val="28"/>
          <w:lang w:bidi="ru-RU"/>
        </w:rPr>
        <w:t>«___» ___________ 202__ г.</w:t>
      </w:r>
    </w:p>
    <w:p w14:paraId="5BDA79C5" w14:textId="77777777" w:rsidR="00F546F9" w:rsidRDefault="00F546F9" w:rsidP="00B366D2">
      <w:pPr>
        <w:widowControl w:val="0"/>
        <w:suppressAutoHyphens/>
        <w:autoSpaceDE w:val="0"/>
        <w:rPr>
          <w:rFonts w:eastAsia="Arial"/>
          <w:sz w:val="28"/>
          <w:szCs w:val="28"/>
          <w:lang w:bidi="ru-RU"/>
        </w:rPr>
      </w:pPr>
    </w:p>
    <w:p w14:paraId="7798077F" w14:textId="77777777" w:rsidR="00F546F9" w:rsidRPr="00F546F9" w:rsidRDefault="00F546F9" w:rsidP="00B366D2">
      <w:pPr>
        <w:widowControl w:val="0"/>
        <w:suppressAutoHyphens/>
        <w:autoSpaceDE w:val="0"/>
        <w:rPr>
          <w:rFonts w:eastAsia="Arial"/>
          <w:sz w:val="28"/>
          <w:szCs w:val="28"/>
          <w:lang w:bidi="ru-RU"/>
        </w:rPr>
      </w:pPr>
    </w:p>
    <w:p w14:paraId="1E649823" w14:textId="77777777" w:rsidR="00067692" w:rsidRPr="00067692" w:rsidRDefault="00067692" w:rsidP="00067692">
      <w:pPr>
        <w:rPr>
          <w:sz w:val="28"/>
          <w:szCs w:val="28"/>
        </w:rPr>
      </w:pPr>
      <w:r w:rsidRPr="00067692">
        <w:rPr>
          <w:sz w:val="28"/>
          <w:szCs w:val="28"/>
        </w:rPr>
        <w:t>Глава</w:t>
      </w:r>
    </w:p>
    <w:p w14:paraId="142D3A14" w14:textId="7D002B63" w:rsidR="00067692" w:rsidRPr="00067692" w:rsidRDefault="00D207EA" w:rsidP="00067692">
      <w:pPr>
        <w:rPr>
          <w:sz w:val="28"/>
          <w:szCs w:val="28"/>
        </w:rPr>
      </w:pPr>
      <w:r>
        <w:rPr>
          <w:sz w:val="28"/>
          <w:szCs w:val="28"/>
        </w:rPr>
        <w:t>Староджерелиевского</w:t>
      </w:r>
      <w:r w:rsidR="00067692" w:rsidRPr="00067692">
        <w:rPr>
          <w:sz w:val="28"/>
          <w:szCs w:val="28"/>
        </w:rPr>
        <w:t xml:space="preserve"> сельского поселения</w:t>
      </w:r>
    </w:p>
    <w:p w14:paraId="2619D00F" w14:textId="2F48BFF6" w:rsidR="00F546F9" w:rsidRDefault="00067692" w:rsidP="00067692">
      <w:pPr>
        <w:rPr>
          <w:sz w:val="28"/>
          <w:szCs w:val="28"/>
        </w:rPr>
      </w:pPr>
      <w:r w:rsidRPr="00067692">
        <w:rPr>
          <w:sz w:val="28"/>
          <w:szCs w:val="28"/>
        </w:rPr>
        <w:t xml:space="preserve">Красноармейского района                                                        </w:t>
      </w:r>
      <w:r w:rsidR="008B5946">
        <w:rPr>
          <w:sz w:val="28"/>
          <w:szCs w:val="28"/>
        </w:rPr>
        <w:t xml:space="preserve">  </w:t>
      </w:r>
      <w:r w:rsidRPr="00067692">
        <w:rPr>
          <w:sz w:val="28"/>
          <w:szCs w:val="28"/>
        </w:rPr>
        <w:t xml:space="preserve"> </w:t>
      </w:r>
      <w:r w:rsidR="008B5946">
        <w:rPr>
          <w:sz w:val="28"/>
          <w:szCs w:val="28"/>
        </w:rPr>
        <w:t>Л.Г.Миргородская</w:t>
      </w:r>
    </w:p>
    <w:p w14:paraId="63BC501E" w14:textId="77777777" w:rsidR="00637F5E" w:rsidRDefault="00637F5E" w:rsidP="008B5946">
      <w:pPr>
        <w:widowControl w:val="0"/>
        <w:suppressAutoHyphens/>
        <w:autoSpaceDE w:val="0"/>
        <w:rPr>
          <w:rFonts w:eastAsia="Arial"/>
          <w:color w:val="000000"/>
          <w:sz w:val="28"/>
          <w:szCs w:val="28"/>
          <w:lang w:bidi="ru-RU"/>
        </w:rPr>
      </w:pPr>
    </w:p>
    <w:p w14:paraId="3291DEE3" w14:textId="77777777" w:rsidR="00C30730" w:rsidRDefault="00C30730" w:rsidP="00F546F9">
      <w:pPr>
        <w:widowControl w:val="0"/>
        <w:suppressAutoHyphens/>
        <w:autoSpaceDE w:val="0"/>
        <w:ind w:left="4515"/>
        <w:jc w:val="center"/>
        <w:rPr>
          <w:rFonts w:eastAsia="Arial"/>
          <w:color w:val="000000"/>
          <w:sz w:val="28"/>
          <w:szCs w:val="28"/>
          <w:lang w:bidi="ru-RU"/>
        </w:rPr>
      </w:pPr>
    </w:p>
    <w:p w14:paraId="38FFD1EE" w14:textId="14F91471" w:rsidR="00944536" w:rsidRPr="00F546F9" w:rsidRDefault="00944536" w:rsidP="00F546F9">
      <w:pPr>
        <w:widowControl w:val="0"/>
        <w:suppressAutoHyphens/>
        <w:autoSpaceDE w:val="0"/>
        <w:ind w:left="4515"/>
        <w:jc w:val="center"/>
        <w:rPr>
          <w:rFonts w:eastAsia="Arial"/>
          <w:color w:val="000000"/>
          <w:sz w:val="28"/>
          <w:szCs w:val="28"/>
          <w:lang w:bidi="ru-RU"/>
        </w:rPr>
      </w:pPr>
      <w:r w:rsidRPr="00F546F9">
        <w:rPr>
          <w:rFonts w:eastAsia="Arial"/>
          <w:color w:val="000000"/>
          <w:sz w:val="28"/>
          <w:szCs w:val="28"/>
          <w:lang w:bidi="ru-RU"/>
        </w:rPr>
        <w:t>Приложение 5</w:t>
      </w:r>
    </w:p>
    <w:p w14:paraId="49256888" w14:textId="6F284C20" w:rsidR="00944536" w:rsidRPr="00F546F9" w:rsidRDefault="00944536" w:rsidP="00F546F9">
      <w:pPr>
        <w:widowControl w:val="0"/>
        <w:suppressAutoHyphens/>
        <w:autoSpaceDE w:val="0"/>
        <w:ind w:left="4515"/>
        <w:jc w:val="center"/>
        <w:rPr>
          <w:rFonts w:eastAsia="Arial"/>
          <w:color w:val="000000"/>
          <w:sz w:val="28"/>
          <w:szCs w:val="28"/>
          <w:lang w:bidi="ru-RU"/>
        </w:rPr>
      </w:pPr>
      <w:r w:rsidRPr="00F546F9">
        <w:rPr>
          <w:rFonts w:eastAsia="Arial"/>
          <w:color w:val="000000"/>
          <w:sz w:val="28"/>
          <w:szCs w:val="28"/>
          <w:lang w:bidi="ru-RU"/>
        </w:rPr>
        <w:t xml:space="preserve">к Порядку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из бюджета </w:t>
      </w:r>
      <w:r w:rsidR="00D207EA">
        <w:rPr>
          <w:sz w:val="28"/>
          <w:szCs w:val="28"/>
        </w:rPr>
        <w:t>Староджерелиевского</w:t>
      </w:r>
      <w:r w:rsidR="004157BC" w:rsidRPr="00F546F9">
        <w:rPr>
          <w:sz w:val="28"/>
          <w:szCs w:val="28"/>
        </w:rPr>
        <w:t xml:space="preserve"> сельского поселения Красноармейского района</w:t>
      </w:r>
    </w:p>
    <w:p w14:paraId="3B2817C7" w14:textId="77777777" w:rsidR="003D06F9" w:rsidRPr="00F546F9" w:rsidRDefault="003D06F9" w:rsidP="003D06F9">
      <w:pPr>
        <w:widowControl w:val="0"/>
        <w:suppressAutoHyphens/>
        <w:ind w:left="5387"/>
        <w:jc w:val="center"/>
        <w:rPr>
          <w:rFonts w:eastAsia="Andale Sans UI"/>
          <w:color w:val="000000"/>
          <w:kern w:val="1"/>
          <w:sz w:val="28"/>
          <w:szCs w:val="28"/>
        </w:rPr>
      </w:pPr>
    </w:p>
    <w:p w14:paraId="0C24F620" w14:textId="77777777" w:rsidR="003D06F9" w:rsidRPr="00F546F9" w:rsidRDefault="003D06F9" w:rsidP="003D06F9">
      <w:pPr>
        <w:widowControl w:val="0"/>
        <w:suppressAutoHyphens/>
        <w:ind w:firstLine="698"/>
        <w:jc w:val="right"/>
        <w:rPr>
          <w:rFonts w:eastAsia="Andale Sans UI"/>
          <w:b/>
          <w:color w:val="000000"/>
          <w:kern w:val="1"/>
          <w:sz w:val="28"/>
          <w:szCs w:val="28"/>
        </w:rPr>
      </w:pPr>
      <w:r w:rsidRPr="00F546F9">
        <w:rPr>
          <w:rFonts w:eastAsia="Arial"/>
          <w:b/>
          <w:color w:val="000000"/>
          <w:kern w:val="1"/>
          <w:sz w:val="28"/>
          <w:szCs w:val="28"/>
        </w:rPr>
        <w:t>Форма</w:t>
      </w:r>
    </w:p>
    <w:p w14:paraId="0102F262" w14:textId="77777777" w:rsidR="003D06F9" w:rsidRPr="00F546F9" w:rsidRDefault="003D06F9" w:rsidP="003D06F9">
      <w:pPr>
        <w:widowControl w:val="0"/>
        <w:suppressAutoHyphens/>
        <w:rPr>
          <w:rFonts w:eastAsia="Andale Sans UI"/>
          <w:color w:val="000000"/>
          <w:kern w:val="1"/>
          <w:sz w:val="28"/>
          <w:szCs w:val="28"/>
        </w:rPr>
      </w:pPr>
    </w:p>
    <w:p w14:paraId="69195B63" w14:textId="77777777" w:rsidR="00CD5C2F" w:rsidRPr="00F546F9" w:rsidRDefault="003D06F9" w:rsidP="00CD5C2F">
      <w:pPr>
        <w:widowControl w:val="0"/>
        <w:suppressAutoHyphens/>
        <w:jc w:val="center"/>
        <w:rPr>
          <w:rFonts w:eastAsia="Andale Sans UI"/>
          <w:bCs/>
          <w:color w:val="000000"/>
          <w:kern w:val="1"/>
          <w:sz w:val="28"/>
          <w:szCs w:val="28"/>
        </w:rPr>
      </w:pPr>
      <w:r w:rsidRPr="00F546F9">
        <w:rPr>
          <w:rFonts w:eastAsia="Andale Sans UI"/>
          <w:bCs/>
          <w:color w:val="000000"/>
          <w:kern w:val="1"/>
          <w:sz w:val="28"/>
          <w:szCs w:val="28"/>
        </w:rPr>
        <w:t>ОТЧЕТ</w:t>
      </w:r>
      <w:r w:rsidRPr="00F546F9">
        <w:rPr>
          <w:rFonts w:eastAsia="Andale Sans UI"/>
          <w:bCs/>
          <w:color w:val="000000"/>
          <w:kern w:val="1"/>
          <w:sz w:val="28"/>
          <w:szCs w:val="28"/>
        </w:rPr>
        <w:br/>
      </w:r>
      <w:r w:rsidR="00216574" w:rsidRPr="00F546F9">
        <w:rPr>
          <w:rFonts w:eastAsia="Andale Sans UI"/>
          <w:bCs/>
          <w:color w:val="000000"/>
          <w:kern w:val="1"/>
          <w:sz w:val="28"/>
          <w:szCs w:val="28"/>
        </w:rPr>
        <w:t xml:space="preserve">об </w:t>
      </w:r>
      <w:r w:rsidR="000055B1" w:rsidRPr="00F546F9">
        <w:rPr>
          <w:rFonts w:eastAsia="Andale Sans UI"/>
          <w:bCs/>
          <w:color w:val="000000"/>
          <w:kern w:val="1"/>
          <w:sz w:val="28"/>
          <w:szCs w:val="28"/>
        </w:rPr>
        <w:t>осуществлении расходов, источником финансового обеспечения которых</w:t>
      </w:r>
    </w:p>
    <w:p w14:paraId="0CD3D13E" w14:textId="4D4EBB2A" w:rsidR="003D06F9" w:rsidRPr="00F546F9" w:rsidRDefault="000055B1" w:rsidP="00CD5C2F">
      <w:pPr>
        <w:widowControl w:val="0"/>
        <w:suppressAutoHyphens/>
        <w:jc w:val="center"/>
        <w:rPr>
          <w:rFonts w:eastAsia="Andale Sans UI"/>
          <w:bCs/>
          <w:color w:val="000000"/>
          <w:kern w:val="1"/>
          <w:sz w:val="28"/>
          <w:szCs w:val="28"/>
        </w:rPr>
      </w:pPr>
      <w:r w:rsidRPr="00F546F9">
        <w:rPr>
          <w:rFonts w:eastAsia="Andale Sans UI"/>
          <w:bCs/>
          <w:color w:val="000000"/>
          <w:kern w:val="1"/>
          <w:sz w:val="28"/>
          <w:szCs w:val="28"/>
        </w:rPr>
        <w:t>является субсидия</w:t>
      </w:r>
      <w:r w:rsidRPr="00F546F9">
        <w:rPr>
          <w:rFonts w:eastAsia="Arial"/>
          <w:color w:val="000000"/>
          <w:sz w:val="28"/>
          <w:szCs w:val="28"/>
          <w:lang w:bidi="ru-RU"/>
        </w:rPr>
        <w:t xml:space="preserve"> </w:t>
      </w:r>
      <w:r w:rsidRPr="00F546F9">
        <w:rPr>
          <w:rFonts w:eastAsia="Andale Sans UI"/>
          <w:bCs/>
          <w:color w:val="000000"/>
          <w:kern w:val="1"/>
          <w:sz w:val="28"/>
          <w:szCs w:val="28"/>
          <w:lang w:bidi="ru-RU"/>
        </w:rPr>
        <w:t xml:space="preserve">из бюджета </w:t>
      </w:r>
      <w:r w:rsidR="00D207EA">
        <w:rPr>
          <w:sz w:val="28"/>
          <w:szCs w:val="28"/>
        </w:rPr>
        <w:t>Староджерелиевского</w:t>
      </w:r>
      <w:r w:rsidR="004157BC" w:rsidRPr="00F546F9">
        <w:rPr>
          <w:sz w:val="28"/>
          <w:szCs w:val="28"/>
        </w:rPr>
        <w:t xml:space="preserve"> сельского поселения Красноармейского района</w:t>
      </w:r>
      <w:r w:rsidR="003D06F9" w:rsidRPr="00F546F9">
        <w:rPr>
          <w:rFonts w:eastAsia="Andale Sans UI"/>
          <w:bCs/>
          <w:color w:val="000000"/>
          <w:kern w:val="1"/>
          <w:sz w:val="28"/>
          <w:szCs w:val="28"/>
        </w:rPr>
        <w:br/>
        <w:t>на «___»_________ 20</w:t>
      </w:r>
      <w:r w:rsidR="00216574" w:rsidRPr="00F546F9">
        <w:rPr>
          <w:rFonts w:eastAsia="Andale Sans UI"/>
          <w:bCs/>
          <w:color w:val="000000"/>
          <w:kern w:val="1"/>
          <w:sz w:val="28"/>
          <w:szCs w:val="28"/>
        </w:rPr>
        <w:t>2</w:t>
      </w:r>
      <w:r w:rsidR="003D06F9" w:rsidRPr="00F546F9">
        <w:rPr>
          <w:rFonts w:eastAsia="Andale Sans UI"/>
          <w:bCs/>
          <w:color w:val="000000"/>
          <w:kern w:val="1"/>
          <w:sz w:val="28"/>
          <w:szCs w:val="28"/>
        </w:rPr>
        <w:t xml:space="preserve">__ года </w:t>
      </w:r>
    </w:p>
    <w:p w14:paraId="350EE229" w14:textId="77777777" w:rsidR="003D06F9" w:rsidRPr="00F546F9" w:rsidRDefault="003D06F9" w:rsidP="003D06F9">
      <w:pPr>
        <w:widowControl w:val="0"/>
        <w:suppressAutoHyphens/>
        <w:rPr>
          <w:rFonts w:eastAsia="Andale Sans UI"/>
          <w:color w:val="000000"/>
          <w:kern w:val="1"/>
          <w:sz w:val="28"/>
          <w:szCs w:val="28"/>
        </w:rPr>
      </w:pPr>
    </w:p>
    <w:p w14:paraId="1706FFEF"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Наименование получателя субсидии _____________________________________</w:t>
      </w:r>
    </w:p>
    <w:p w14:paraId="029540C8"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 xml:space="preserve">Периодичность: </w:t>
      </w:r>
      <w:r w:rsidR="000055B1" w:rsidRPr="00F546F9">
        <w:rPr>
          <w:rFonts w:eastAsia="Andale Sans UI"/>
          <w:bCs/>
          <w:color w:val="000000"/>
          <w:kern w:val="1"/>
          <w:sz w:val="28"/>
          <w:szCs w:val="28"/>
        </w:rPr>
        <w:t>ежеквартально, в срок не позднее последнего рабочего дня месяца, следующего за отчетным кварталом</w:t>
      </w:r>
    </w:p>
    <w:p w14:paraId="32E2DAAD"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Единица измерения: рубль (с точностью до второго десятичного знака)</w:t>
      </w:r>
    </w:p>
    <w:p w14:paraId="43EBE429" w14:textId="77777777" w:rsidR="003D06F9" w:rsidRPr="00F546F9" w:rsidRDefault="003D06F9" w:rsidP="003D06F9">
      <w:pPr>
        <w:widowControl w:val="0"/>
        <w:suppressAutoHyphens/>
        <w:rPr>
          <w:rFonts w:eastAsia="Andale Sans UI"/>
          <w:color w:val="000000"/>
          <w:kern w:val="1"/>
          <w:sz w:val="28"/>
          <w:szCs w:val="28"/>
        </w:rPr>
      </w:pPr>
    </w:p>
    <w:tbl>
      <w:tblPr>
        <w:tblW w:w="9498" w:type="dxa"/>
        <w:tblInd w:w="108" w:type="dxa"/>
        <w:tblLayout w:type="fixed"/>
        <w:tblLook w:val="0000" w:firstRow="0" w:lastRow="0" w:firstColumn="0" w:lastColumn="0" w:noHBand="0" w:noVBand="0"/>
      </w:tblPr>
      <w:tblGrid>
        <w:gridCol w:w="7797"/>
        <w:gridCol w:w="1701"/>
      </w:tblGrid>
      <w:tr w:rsidR="003D06F9" w:rsidRPr="00F546F9" w14:paraId="73E5BBE9" w14:textId="77777777" w:rsidTr="002D466D">
        <w:tc>
          <w:tcPr>
            <w:tcW w:w="7797" w:type="dxa"/>
            <w:tcBorders>
              <w:top w:val="single" w:sz="0" w:space="0" w:color="000000"/>
              <w:left w:val="single" w:sz="0" w:space="0" w:color="000000"/>
              <w:bottom w:val="single" w:sz="0" w:space="0" w:color="000000"/>
            </w:tcBorders>
          </w:tcPr>
          <w:p w14:paraId="4B9CC40C" w14:textId="77777777" w:rsidR="003D06F9" w:rsidRPr="00F546F9" w:rsidRDefault="003D06F9" w:rsidP="003D06F9">
            <w:pPr>
              <w:widowControl w:val="0"/>
              <w:suppressAutoHyphens/>
              <w:jc w:val="center"/>
              <w:rPr>
                <w:rFonts w:eastAsia="Andale Sans UI"/>
                <w:color w:val="000000"/>
                <w:kern w:val="1"/>
                <w:sz w:val="28"/>
                <w:szCs w:val="28"/>
              </w:rPr>
            </w:pPr>
            <w:r w:rsidRPr="00F546F9">
              <w:rPr>
                <w:rFonts w:eastAsia="Andale Sans UI"/>
                <w:color w:val="000000"/>
                <w:kern w:val="1"/>
                <w:sz w:val="28"/>
                <w:szCs w:val="28"/>
              </w:rPr>
              <w:t>Наименование показателя</w:t>
            </w:r>
          </w:p>
        </w:tc>
        <w:tc>
          <w:tcPr>
            <w:tcW w:w="1701" w:type="dxa"/>
            <w:tcBorders>
              <w:top w:val="single" w:sz="0" w:space="0" w:color="000000"/>
              <w:left w:val="single" w:sz="0" w:space="0" w:color="000000"/>
              <w:bottom w:val="single" w:sz="0" w:space="0" w:color="000000"/>
              <w:right w:val="single" w:sz="0" w:space="0" w:color="000000"/>
            </w:tcBorders>
          </w:tcPr>
          <w:p w14:paraId="5819E151" w14:textId="77777777" w:rsidR="003D06F9" w:rsidRPr="00F546F9" w:rsidRDefault="003D06F9" w:rsidP="003D06F9">
            <w:pPr>
              <w:widowControl w:val="0"/>
              <w:suppressAutoHyphens/>
              <w:jc w:val="center"/>
              <w:rPr>
                <w:rFonts w:eastAsia="Andale Sans UI"/>
                <w:color w:val="000000"/>
                <w:kern w:val="1"/>
                <w:sz w:val="28"/>
                <w:szCs w:val="28"/>
              </w:rPr>
            </w:pPr>
            <w:r w:rsidRPr="00F546F9">
              <w:rPr>
                <w:rFonts w:eastAsia="Andale Sans UI"/>
                <w:color w:val="000000"/>
                <w:kern w:val="1"/>
                <w:sz w:val="28"/>
                <w:szCs w:val="28"/>
              </w:rPr>
              <w:t>Сумма за отчетный период</w:t>
            </w:r>
          </w:p>
        </w:tc>
      </w:tr>
      <w:tr w:rsidR="003D06F9" w:rsidRPr="00F546F9" w14:paraId="11C9E364" w14:textId="77777777" w:rsidTr="002D466D">
        <w:tc>
          <w:tcPr>
            <w:tcW w:w="7797" w:type="dxa"/>
            <w:tcBorders>
              <w:top w:val="single" w:sz="0" w:space="0" w:color="000000"/>
              <w:left w:val="single" w:sz="0" w:space="0" w:color="000000"/>
              <w:bottom w:val="single" w:sz="0" w:space="0" w:color="000000"/>
            </w:tcBorders>
          </w:tcPr>
          <w:p w14:paraId="4F66D187" w14:textId="77777777" w:rsidR="003D06F9" w:rsidRPr="00F546F9" w:rsidRDefault="003D06F9" w:rsidP="003D06F9">
            <w:pPr>
              <w:widowControl w:val="0"/>
              <w:suppressAutoHyphens/>
              <w:jc w:val="center"/>
              <w:rPr>
                <w:rFonts w:eastAsia="Andale Sans UI"/>
                <w:color w:val="000000"/>
                <w:kern w:val="1"/>
                <w:sz w:val="28"/>
                <w:szCs w:val="28"/>
              </w:rPr>
            </w:pPr>
            <w:r w:rsidRPr="00F546F9">
              <w:rPr>
                <w:rFonts w:eastAsia="Andale Sans UI"/>
                <w:color w:val="000000"/>
                <w:kern w:val="1"/>
                <w:sz w:val="28"/>
                <w:szCs w:val="28"/>
              </w:rPr>
              <w:t>1</w:t>
            </w:r>
          </w:p>
        </w:tc>
        <w:tc>
          <w:tcPr>
            <w:tcW w:w="1701" w:type="dxa"/>
            <w:tcBorders>
              <w:top w:val="single" w:sz="0" w:space="0" w:color="000000"/>
              <w:left w:val="single" w:sz="0" w:space="0" w:color="000000"/>
              <w:bottom w:val="single" w:sz="0" w:space="0" w:color="000000"/>
              <w:right w:val="single" w:sz="0" w:space="0" w:color="000000"/>
            </w:tcBorders>
          </w:tcPr>
          <w:p w14:paraId="368119DC" w14:textId="77777777" w:rsidR="003D06F9" w:rsidRPr="00F546F9" w:rsidRDefault="003D06F9" w:rsidP="003D06F9">
            <w:pPr>
              <w:widowControl w:val="0"/>
              <w:suppressAutoHyphens/>
              <w:jc w:val="center"/>
              <w:rPr>
                <w:rFonts w:eastAsia="Andale Sans UI"/>
                <w:color w:val="000000"/>
                <w:kern w:val="1"/>
                <w:sz w:val="28"/>
                <w:szCs w:val="28"/>
              </w:rPr>
            </w:pPr>
            <w:r w:rsidRPr="00F546F9">
              <w:rPr>
                <w:rFonts w:eastAsia="Andale Sans UI"/>
                <w:color w:val="000000"/>
                <w:kern w:val="1"/>
                <w:sz w:val="28"/>
                <w:szCs w:val="28"/>
              </w:rPr>
              <w:t>2</w:t>
            </w:r>
          </w:p>
        </w:tc>
      </w:tr>
      <w:tr w:rsidR="003D06F9" w:rsidRPr="00F546F9" w14:paraId="2DB5FC49" w14:textId="77777777" w:rsidTr="002D466D">
        <w:tc>
          <w:tcPr>
            <w:tcW w:w="7797" w:type="dxa"/>
            <w:tcBorders>
              <w:top w:val="single" w:sz="0" w:space="0" w:color="000000"/>
              <w:left w:val="single" w:sz="0" w:space="0" w:color="000000"/>
              <w:bottom w:val="single" w:sz="0" w:space="0" w:color="000000"/>
            </w:tcBorders>
          </w:tcPr>
          <w:p w14:paraId="09253E56"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Остаток субсидии на начало года, всего</w:t>
            </w:r>
          </w:p>
        </w:tc>
        <w:tc>
          <w:tcPr>
            <w:tcW w:w="1701" w:type="dxa"/>
            <w:tcBorders>
              <w:top w:val="single" w:sz="0" w:space="0" w:color="000000"/>
              <w:left w:val="single" w:sz="0" w:space="0" w:color="000000"/>
              <w:bottom w:val="single" w:sz="0" w:space="0" w:color="000000"/>
              <w:right w:val="single" w:sz="0" w:space="0" w:color="000000"/>
            </w:tcBorders>
          </w:tcPr>
          <w:p w14:paraId="74D515E6"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0BC13312" w14:textId="77777777" w:rsidTr="002D466D">
        <w:tc>
          <w:tcPr>
            <w:tcW w:w="7797" w:type="dxa"/>
            <w:tcBorders>
              <w:top w:val="single" w:sz="0" w:space="0" w:color="000000"/>
              <w:left w:val="single" w:sz="0" w:space="0" w:color="000000"/>
              <w:bottom w:val="single" w:sz="0" w:space="0" w:color="000000"/>
            </w:tcBorders>
          </w:tcPr>
          <w:p w14:paraId="399C4D5E"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в том числе:</w:t>
            </w:r>
          </w:p>
          <w:p w14:paraId="3C50E89D"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потребность в котором подтверждена</w:t>
            </w:r>
          </w:p>
        </w:tc>
        <w:tc>
          <w:tcPr>
            <w:tcW w:w="1701" w:type="dxa"/>
            <w:tcBorders>
              <w:top w:val="single" w:sz="0" w:space="0" w:color="000000"/>
              <w:left w:val="single" w:sz="0" w:space="0" w:color="000000"/>
              <w:bottom w:val="single" w:sz="0" w:space="0" w:color="000000"/>
              <w:right w:val="single" w:sz="0" w:space="0" w:color="000000"/>
            </w:tcBorders>
          </w:tcPr>
          <w:p w14:paraId="06F8A43C"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4E5424B2" w14:textId="77777777" w:rsidTr="002D466D">
        <w:tc>
          <w:tcPr>
            <w:tcW w:w="7797" w:type="dxa"/>
            <w:tcBorders>
              <w:top w:val="single" w:sz="0" w:space="0" w:color="000000"/>
              <w:left w:val="single" w:sz="0" w:space="0" w:color="000000"/>
              <w:bottom w:val="single" w:sz="0" w:space="0" w:color="000000"/>
            </w:tcBorders>
          </w:tcPr>
          <w:p w14:paraId="0DD0DF88"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 xml:space="preserve">подлежащий возврату в бюджет </w:t>
            </w:r>
            <w:r w:rsidRPr="00F546F9">
              <w:rPr>
                <w:color w:val="000000"/>
                <w:kern w:val="1"/>
                <w:sz w:val="28"/>
                <w:szCs w:val="28"/>
              </w:rPr>
              <w:t>муниципального образования</w:t>
            </w:r>
            <w:r w:rsidRPr="00F546F9">
              <w:rPr>
                <w:rFonts w:eastAsia="Andale Sans UI"/>
                <w:color w:val="000000"/>
                <w:kern w:val="1"/>
                <w:sz w:val="28"/>
                <w:szCs w:val="28"/>
              </w:rPr>
              <w:t xml:space="preserve"> </w:t>
            </w:r>
          </w:p>
        </w:tc>
        <w:tc>
          <w:tcPr>
            <w:tcW w:w="1701" w:type="dxa"/>
            <w:tcBorders>
              <w:top w:val="single" w:sz="0" w:space="0" w:color="000000"/>
              <w:left w:val="single" w:sz="0" w:space="0" w:color="000000"/>
              <w:bottom w:val="single" w:sz="0" w:space="0" w:color="000000"/>
              <w:right w:val="single" w:sz="0" w:space="0" w:color="000000"/>
            </w:tcBorders>
          </w:tcPr>
          <w:p w14:paraId="211C1B68"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4AA7468C" w14:textId="77777777" w:rsidTr="002D466D">
        <w:tc>
          <w:tcPr>
            <w:tcW w:w="7797" w:type="dxa"/>
            <w:tcBorders>
              <w:top w:val="single" w:sz="0" w:space="0" w:color="000000"/>
              <w:left w:val="single" w:sz="0" w:space="0" w:color="000000"/>
              <w:bottom w:val="single" w:sz="0" w:space="0" w:color="000000"/>
            </w:tcBorders>
          </w:tcPr>
          <w:p w14:paraId="0D10982F"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Поступило средств, всего</w:t>
            </w:r>
          </w:p>
        </w:tc>
        <w:tc>
          <w:tcPr>
            <w:tcW w:w="1701" w:type="dxa"/>
            <w:tcBorders>
              <w:top w:val="single" w:sz="0" w:space="0" w:color="000000"/>
              <w:left w:val="single" w:sz="0" w:space="0" w:color="000000"/>
              <w:bottom w:val="single" w:sz="0" w:space="0" w:color="000000"/>
              <w:right w:val="single" w:sz="0" w:space="0" w:color="000000"/>
            </w:tcBorders>
          </w:tcPr>
          <w:p w14:paraId="50AAFC8B"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197CAA0F" w14:textId="77777777" w:rsidTr="002D466D">
        <w:tc>
          <w:tcPr>
            <w:tcW w:w="7797" w:type="dxa"/>
            <w:tcBorders>
              <w:top w:val="single" w:sz="0" w:space="0" w:color="000000"/>
              <w:left w:val="single" w:sz="0" w:space="0" w:color="000000"/>
              <w:bottom w:val="single" w:sz="0" w:space="0" w:color="000000"/>
            </w:tcBorders>
          </w:tcPr>
          <w:p w14:paraId="0E4A51D6"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в том числе:</w:t>
            </w:r>
          </w:p>
          <w:p w14:paraId="54324493"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 xml:space="preserve">из бюджета сельского поселения </w:t>
            </w:r>
          </w:p>
        </w:tc>
        <w:tc>
          <w:tcPr>
            <w:tcW w:w="1701" w:type="dxa"/>
            <w:tcBorders>
              <w:top w:val="single" w:sz="0" w:space="0" w:color="000000"/>
              <w:left w:val="single" w:sz="0" w:space="0" w:color="000000"/>
              <w:bottom w:val="single" w:sz="0" w:space="0" w:color="000000"/>
              <w:right w:val="single" w:sz="0" w:space="0" w:color="000000"/>
            </w:tcBorders>
          </w:tcPr>
          <w:p w14:paraId="277DA055"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50A39AED" w14:textId="77777777" w:rsidTr="002D466D">
        <w:tc>
          <w:tcPr>
            <w:tcW w:w="7797" w:type="dxa"/>
            <w:tcBorders>
              <w:top w:val="single" w:sz="0" w:space="0" w:color="000000"/>
              <w:left w:val="single" w:sz="0" w:space="0" w:color="000000"/>
              <w:bottom w:val="single" w:sz="0" w:space="0" w:color="000000"/>
            </w:tcBorders>
          </w:tcPr>
          <w:p w14:paraId="5E94B85F"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дебиторской задолженности прошлых лет</w:t>
            </w:r>
          </w:p>
        </w:tc>
        <w:tc>
          <w:tcPr>
            <w:tcW w:w="1701" w:type="dxa"/>
            <w:tcBorders>
              <w:top w:val="single" w:sz="0" w:space="0" w:color="000000"/>
              <w:left w:val="single" w:sz="0" w:space="0" w:color="000000"/>
              <w:bottom w:val="single" w:sz="0" w:space="0" w:color="000000"/>
              <w:right w:val="single" w:sz="0" w:space="0" w:color="000000"/>
            </w:tcBorders>
          </w:tcPr>
          <w:p w14:paraId="0A71F3D3"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4A5B861C" w14:textId="77777777" w:rsidTr="002D466D">
        <w:tc>
          <w:tcPr>
            <w:tcW w:w="7797" w:type="dxa"/>
            <w:tcBorders>
              <w:top w:val="single" w:sz="0" w:space="0" w:color="000000"/>
              <w:left w:val="single" w:sz="0" w:space="0" w:color="000000"/>
              <w:bottom w:val="single" w:sz="0" w:space="0" w:color="000000"/>
            </w:tcBorders>
          </w:tcPr>
          <w:p w14:paraId="2F7B558F"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Выплаты по расходам, всего</w:t>
            </w:r>
          </w:p>
        </w:tc>
        <w:tc>
          <w:tcPr>
            <w:tcW w:w="1701" w:type="dxa"/>
            <w:tcBorders>
              <w:top w:val="single" w:sz="0" w:space="0" w:color="000000"/>
              <w:left w:val="single" w:sz="0" w:space="0" w:color="000000"/>
              <w:bottom w:val="single" w:sz="0" w:space="0" w:color="000000"/>
              <w:right w:val="single" w:sz="0" w:space="0" w:color="000000"/>
            </w:tcBorders>
          </w:tcPr>
          <w:p w14:paraId="298E1229"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56952244" w14:textId="77777777" w:rsidTr="002D466D">
        <w:tc>
          <w:tcPr>
            <w:tcW w:w="7797" w:type="dxa"/>
            <w:tcBorders>
              <w:top w:val="single" w:sz="0" w:space="0" w:color="000000"/>
              <w:left w:val="single" w:sz="0" w:space="0" w:color="000000"/>
              <w:bottom w:val="single" w:sz="0" w:space="0" w:color="000000"/>
            </w:tcBorders>
          </w:tcPr>
          <w:p w14:paraId="3434CA7F"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в том числе:</w:t>
            </w:r>
          </w:p>
          <w:p w14:paraId="68493A4F"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выплаты персоналу, всего</w:t>
            </w:r>
          </w:p>
        </w:tc>
        <w:tc>
          <w:tcPr>
            <w:tcW w:w="1701" w:type="dxa"/>
            <w:tcBorders>
              <w:top w:val="single" w:sz="0" w:space="0" w:color="000000"/>
              <w:left w:val="single" w:sz="0" w:space="0" w:color="000000"/>
              <w:bottom w:val="single" w:sz="0" w:space="0" w:color="000000"/>
              <w:right w:val="single" w:sz="0" w:space="0" w:color="000000"/>
            </w:tcBorders>
          </w:tcPr>
          <w:p w14:paraId="5C4ED02C"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697FC484" w14:textId="77777777" w:rsidTr="002D466D">
        <w:tc>
          <w:tcPr>
            <w:tcW w:w="7797" w:type="dxa"/>
            <w:tcBorders>
              <w:top w:val="single" w:sz="0" w:space="0" w:color="000000"/>
              <w:left w:val="single" w:sz="0" w:space="0" w:color="000000"/>
              <w:bottom w:val="single" w:sz="0" w:space="0" w:color="000000"/>
            </w:tcBorders>
          </w:tcPr>
          <w:p w14:paraId="32507554"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из них:</w:t>
            </w:r>
          </w:p>
        </w:tc>
        <w:tc>
          <w:tcPr>
            <w:tcW w:w="1701" w:type="dxa"/>
            <w:tcBorders>
              <w:top w:val="single" w:sz="0" w:space="0" w:color="000000"/>
              <w:left w:val="single" w:sz="0" w:space="0" w:color="000000"/>
              <w:bottom w:val="single" w:sz="0" w:space="0" w:color="000000"/>
              <w:right w:val="single" w:sz="0" w:space="0" w:color="000000"/>
            </w:tcBorders>
          </w:tcPr>
          <w:p w14:paraId="53B1DD33"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7693A8BA" w14:textId="77777777" w:rsidTr="002D466D">
        <w:tc>
          <w:tcPr>
            <w:tcW w:w="7797" w:type="dxa"/>
            <w:tcBorders>
              <w:top w:val="single" w:sz="0" w:space="0" w:color="000000"/>
              <w:left w:val="single" w:sz="0" w:space="0" w:color="000000"/>
              <w:bottom w:val="single" w:sz="0" w:space="0" w:color="000000"/>
            </w:tcBorders>
          </w:tcPr>
          <w:p w14:paraId="65A2F7BC"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закупка работ и услуг, всего</w:t>
            </w:r>
          </w:p>
        </w:tc>
        <w:tc>
          <w:tcPr>
            <w:tcW w:w="1701" w:type="dxa"/>
            <w:tcBorders>
              <w:top w:val="single" w:sz="0" w:space="0" w:color="000000"/>
              <w:left w:val="single" w:sz="0" w:space="0" w:color="000000"/>
              <w:bottom w:val="single" w:sz="0" w:space="0" w:color="000000"/>
              <w:right w:val="single" w:sz="0" w:space="0" w:color="000000"/>
            </w:tcBorders>
          </w:tcPr>
          <w:p w14:paraId="3806C3D6"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020E3A6E" w14:textId="77777777" w:rsidTr="002D466D">
        <w:tc>
          <w:tcPr>
            <w:tcW w:w="7797" w:type="dxa"/>
            <w:tcBorders>
              <w:top w:val="single" w:sz="0" w:space="0" w:color="000000"/>
              <w:left w:val="single" w:sz="0" w:space="0" w:color="000000"/>
              <w:bottom w:val="single" w:sz="0" w:space="0" w:color="000000"/>
            </w:tcBorders>
          </w:tcPr>
          <w:p w14:paraId="19BCEC6C"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из них:</w:t>
            </w:r>
          </w:p>
        </w:tc>
        <w:tc>
          <w:tcPr>
            <w:tcW w:w="1701" w:type="dxa"/>
            <w:tcBorders>
              <w:top w:val="single" w:sz="0" w:space="0" w:color="000000"/>
              <w:left w:val="single" w:sz="0" w:space="0" w:color="000000"/>
              <w:bottom w:val="single" w:sz="0" w:space="0" w:color="000000"/>
              <w:right w:val="single" w:sz="0" w:space="0" w:color="000000"/>
            </w:tcBorders>
          </w:tcPr>
          <w:p w14:paraId="7FC6A0A8"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496D11F5" w14:textId="77777777" w:rsidTr="002D466D">
        <w:tc>
          <w:tcPr>
            <w:tcW w:w="7797" w:type="dxa"/>
            <w:tcBorders>
              <w:top w:val="single" w:sz="0" w:space="0" w:color="000000"/>
              <w:left w:val="single" w:sz="0" w:space="0" w:color="000000"/>
              <w:bottom w:val="single" w:sz="0" w:space="0" w:color="000000"/>
            </w:tcBorders>
          </w:tcPr>
          <w:p w14:paraId="76E448ED"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выбытие со счетов</w:t>
            </w:r>
          </w:p>
        </w:tc>
        <w:tc>
          <w:tcPr>
            <w:tcW w:w="1701" w:type="dxa"/>
            <w:tcBorders>
              <w:top w:val="single" w:sz="0" w:space="0" w:color="000000"/>
              <w:left w:val="single" w:sz="0" w:space="0" w:color="000000"/>
              <w:bottom w:val="single" w:sz="0" w:space="0" w:color="000000"/>
              <w:right w:val="single" w:sz="0" w:space="0" w:color="000000"/>
            </w:tcBorders>
          </w:tcPr>
          <w:p w14:paraId="2ECEAA6E"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389D6ADD" w14:textId="77777777" w:rsidTr="002D466D">
        <w:tc>
          <w:tcPr>
            <w:tcW w:w="7797" w:type="dxa"/>
            <w:tcBorders>
              <w:top w:val="single" w:sz="0" w:space="0" w:color="000000"/>
              <w:left w:val="single" w:sz="0" w:space="0" w:color="000000"/>
              <w:bottom w:val="single" w:sz="0" w:space="0" w:color="000000"/>
            </w:tcBorders>
          </w:tcPr>
          <w:p w14:paraId="7856AF3B"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lastRenderedPageBreak/>
              <w:t>из них:</w:t>
            </w:r>
          </w:p>
        </w:tc>
        <w:tc>
          <w:tcPr>
            <w:tcW w:w="1701" w:type="dxa"/>
            <w:tcBorders>
              <w:top w:val="single" w:sz="0" w:space="0" w:color="000000"/>
              <w:left w:val="single" w:sz="0" w:space="0" w:color="000000"/>
              <w:bottom w:val="single" w:sz="0" w:space="0" w:color="000000"/>
              <w:right w:val="single" w:sz="0" w:space="0" w:color="000000"/>
            </w:tcBorders>
          </w:tcPr>
          <w:p w14:paraId="308D525C"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374BAF6C" w14:textId="77777777" w:rsidTr="002D466D">
        <w:tc>
          <w:tcPr>
            <w:tcW w:w="7797" w:type="dxa"/>
            <w:tcBorders>
              <w:top w:val="single" w:sz="0" w:space="0" w:color="000000"/>
              <w:left w:val="single" w:sz="0" w:space="0" w:color="000000"/>
              <w:bottom w:val="single" w:sz="0" w:space="0" w:color="000000"/>
            </w:tcBorders>
          </w:tcPr>
          <w:p w14:paraId="0A197927"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перечисление средств в целях их размещения на депозиты, в иные финансовые инструменты (если федеральными законами предусмотрена возможность такого размещения целевых средств), всего</w:t>
            </w:r>
          </w:p>
        </w:tc>
        <w:tc>
          <w:tcPr>
            <w:tcW w:w="1701" w:type="dxa"/>
            <w:tcBorders>
              <w:top w:val="single" w:sz="0" w:space="0" w:color="000000"/>
              <w:left w:val="single" w:sz="0" w:space="0" w:color="000000"/>
              <w:bottom w:val="single" w:sz="0" w:space="0" w:color="000000"/>
              <w:right w:val="single" w:sz="0" w:space="0" w:color="000000"/>
            </w:tcBorders>
          </w:tcPr>
          <w:p w14:paraId="0E4990FB"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61301EFE" w14:textId="77777777" w:rsidTr="002D466D">
        <w:tc>
          <w:tcPr>
            <w:tcW w:w="7797" w:type="dxa"/>
            <w:tcBorders>
              <w:top w:val="single" w:sz="0" w:space="0" w:color="000000"/>
              <w:left w:val="single" w:sz="0" w:space="0" w:color="000000"/>
              <w:bottom w:val="single" w:sz="0" w:space="0" w:color="000000"/>
            </w:tcBorders>
          </w:tcPr>
          <w:p w14:paraId="6D958B96"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из них:</w:t>
            </w:r>
          </w:p>
        </w:tc>
        <w:tc>
          <w:tcPr>
            <w:tcW w:w="1701" w:type="dxa"/>
            <w:tcBorders>
              <w:top w:val="single" w:sz="0" w:space="0" w:color="000000"/>
              <w:left w:val="single" w:sz="0" w:space="0" w:color="000000"/>
              <w:bottom w:val="single" w:sz="0" w:space="0" w:color="000000"/>
              <w:right w:val="single" w:sz="0" w:space="0" w:color="000000"/>
            </w:tcBorders>
          </w:tcPr>
          <w:p w14:paraId="1D18F307"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661C8795" w14:textId="77777777" w:rsidTr="002D466D">
        <w:tc>
          <w:tcPr>
            <w:tcW w:w="7797" w:type="dxa"/>
            <w:tcBorders>
              <w:top w:val="single" w:sz="0" w:space="0" w:color="000000"/>
              <w:left w:val="single" w:sz="0" w:space="0" w:color="000000"/>
              <w:bottom w:val="single" w:sz="0" w:space="0" w:color="000000"/>
            </w:tcBorders>
          </w:tcPr>
          <w:p w14:paraId="0E21F31B"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уплата налогов, сборов и иных платежей в бюджеты бюджетной системы Российской Федерации, всего</w:t>
            </w:r>
          </w:p>
        </w:tc>
        <w:tc>
          <w:tcPr>
            <w:tcW w:w="1701" w:type="dxa"/>
            <w:tcBorders>
              <w:top w:val="single" w:sz="0" w:space="0" w:color="000000"/>
              <w:left w:val="single" w:sz="0" w:space="0" w:color="000000"/>
              <w:bottom w:val="single" w:sz="0" w:space="0" w:color="000000"/>
              <w:right w:val="single" w:sz="0" w:space="0" w:color="000000"/>
            </w:tcBorders>
          </w:tcPr>
          <w:p w14:paraId="47781DD0"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2AC0F950" w14:textId="77777777" w:rsidTr="002D466D">
        <w:tc>
          <w:tcPr>
            <w:tcW w:w="7797" w:type="dxa"/>
            <w:tcBorders>
              <w:top w:val="single" w:sz="0" w:space="0" w:color="000000"/>
              <w:left w:val="single" w:sz="0" w:space="0" w:color="000000"/>
              <w:bottom w:val="single" w:sz="0" w:space="0" w:color="000000"/>
            </w:tcBorders>
          </w:tcPr>
          <w:p w14:paraId="6F8A42DB"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из них:</w:t>
            </w:r>
          </w:p>
        </w:tc>
        <w:tc>
          <w:tcPr>
            <w:tcW w:w="1701" w:type="dxa"/>
            <w:tcBorders>
              <w:top w:val="single" w:sz="0" w:space="0" w:color="000000"/>
              <w:left w:val="single" w:sz="0" w:space="0" w:color="000000"/>
              <w:bottom w:val="single" w:sz="0" w:space="0" w:color="000000"/>
              <w:right w:val="single" w:sz="0" w:space="0" w:color="000000"/>
            </w:tcBorders>
          </w:tcPr>
          <w:p w14:paraId="2633C2B2"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2E0BF2A8" w14:textId="77777777" w:rsidTr="002D466D">
        <w:tc>
          <w:tcPr>
            <w:tcW w:w="7797" w:type="dxa"/>
            <w:tcBorders>
              <w:top w:val="single" w:sz="0" w:space="0" w:color="000000"/>
              <w:left w:val="single" w:sz="0" w:space="0" w:color="000000"/>
              <w:bottom w:val="single" w:sz="0" w:space="0" w:color="000000"/>
            </w:tcBorders>
          </w:tcPr>
          <w:p w14:paraId="482932F3"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иные выплаты, всего</w:t>
            </w:r>
          </w:p>
        </w:tc>
        <w:tc>
          <w:tcPr>
            <w:tcW w:w="1701" w:type="dxa"/>
            <w:tcBorders>
              <w:top w:val="single" w:sz="0" w:space="0" w:color="000000"/>
              <w:left w:val="single" w:sz="0" w:space="0" w:color="000000"/>
              <w:bottom w:val="single" w:sz="0" w:space="0" w:color="000000"/>
              <w:right w:val="single" w:sz="0" w:space="0" w:color="000000"/>
            </w:tcBorders>
          </w:tcPr>
          <w:p w14:paraId="6F9479A7"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1051D605" w14:textId="77777777" w:rsidTr="002D466D">
        <w:tc>
          <w:tcPr>
            <w:tcW w:w="7797" w:type="dxa"/>
            <w:tcBorders>
              <w:top w:val="single" w:sz="0" w:space="0" w:color="000000"/>
              <w:left w:val="single" w:sz="0" w:space="0" w:color="000000"/>
              <w:bottom w:val="single" w:sz="0" w:space="0" w:color="000000"/>
            </w:tcBorders>
          </w:tcPr>
          <w:p w14:paraId="1B68DB98"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из них:</w:t>
            </w:r>
          </w:p>
        </w:tc>
        <w:tc>
          <w:tcPr>
            <w:tcW w:w="1701" w:type="dxa"/>
            <w:tcBorders>
              <w:top w:val="single" w:sz="0" w:space="0" w:color="000000"/>
              <w:left w:val="single" w:sz="0" w:space="0" w:color="000000"/>
              <w:bottom w:val="single" w:sz="0" w:space="0" w:color="000000"/>
              <w:right w:val="single" w:sz="0" w:space="0" w:color="000000"/>
            </w:tcBorders>
          </w:tcPr>
          <w:p w14:paraId="20BD116A"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53867E06" w14:textId="77777777" w:rsidTr="002D466D">
        <w:tc>
          <w:tcPr>
            <w:tcW w:w="7797" w:type="dxa"/>
            <w:tcBorders>
              <w:top w:val="single" w:sz="0" w:space="0" w:color="000000"/>
              <w:left w:val="single" w:sz="0" w:space="0" w:color="000000"/>
              <w:bottom w:val="single" w:sz="0" w:space="0" w:color="000000"/>
            </w:tcBorders>
          </w:tcPr>
          <w:p w14:paraId="2E8C2E5F"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выплаты по окончательным расчетам, всего</w:t>
            </w:r>
          </w:p>
        </w:tc>
        <w:tc>
          <w:tcPr>
            <w:tcW w:w="1701" w:type="dxa"/>
            <w:tcBorders>
              <w:top w:val="single" w:sz="0" w:space="0" w:color="000000"/>
              <w:left w:val="single" w:sz="0" w:space="0" w:color="000000"/>
              <w:bottom w:val="single" w:sz="0" w:space="0" w:color="000000"/>
              <w:right w:val="single" w:sz="0" w:space="0" w:color="000000"/>
            </w:tcBorders>
          </w:tcPr>
          <w:p w14:paraId="52DBC0F6"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6DBE7A16" w14:textId="77777777" w:rsidTr="002D466D">
        <w:tc>
          <w:tcPr>
            <w:tcW w:w="7797" w:type="dxa"/>
            <w:tcBorders>
              <w:top w:val="single" w:sz="0" w:space="0" w:color="000000"/>
              <w:left w:val="single" w:sz="0" w:space="0" w:color="000000"/>
              <w:bottom w:val="single" w:sz="0" w:space="0" w:color="000000"/>
            </w:tcBorders>
          </w:tcPr>
          <w:p w14:paraId="699D9228"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из них:</w:t>
            </w:r>
          </w:p>
        </w:tc>
        <w:tc>
          <w:tcPr>
            <w:tcW w:w="1701" w:type="dxa"/>
            <w:tcBorders>
              <w:top w:val="single" w:sz="0" w:space="0" w:color="000000"/>
              <w:left w:val="single" w:sz="0" w:space="0" w:color="000000"/>
              <w:bottom w:val="single" w:sz="0" w:space="0" w:color="000000"/>
              <w:right w:val="single" w:sz="0" w:space="0" w:color="000000"/>
            </w:tcBorders>
          </w:tcPr>
          <w:p w14:paraId="5CFCEA89"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7FBECA37" w14:textId="77777777" w:rsidTr="002D466D">
        <w:tc>
          <w:tcPr>
            <w:tcW w:w="7797" w:type="dxa"/>
            <w:tcBorders>
              <w:top w:val="single" w:sz="0" w:space="0" w:color="000000"/>
              <w:left w:val="single" w:sz="0" w:space="0" w:color="000000"/>
              <w:bottom w:val="single" w:sz="0" w:space="0" w:color="000000"/>
            </w:tcBorders>
          </w:tcPr>
          <w:p w14:paraId="3F5E828C"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 xml:space="preserve">возвращено в бюджет </w:t>
            </w:r>
            <w:r w:rsidRPr="00F546F9">
              <w:rPr>
                <w:color w:val="000000"/>
                <w:kern w:val="1"/>
                <w:sz w:val="28"/>
                <w:szCs w:val="28"/>
              </w:rPr>
              <w:t>муниципального образования</w:t>
            </w:r>
            <w:r w:rsidRPr="00F546F9">
              <w:rPr>
                <w:rFonts w:eastAsia="Andale Sans UI"/>
                <w:color w:val="000000"/>
                <w:kern w:val="1"/>
                <w:sz w:val="28"/>
                <w:szCs w:val="28"/>
              </w:rPr>
              <w:t>, всего</w:t>
            </w:r>
          </w:p>
        </w:tc>
        <w:tc>
          <w:tcPr>
            <w:tcW w:w="1701" w:type="dxa"/>
            <w:tcBorders>
              <w:top w:val="single" w:sz="0" w:space="0" w:color="000000"/>
              <w:left w:val="single" w:sz="0" w:space="0" w:color="000000"/>
              <w:bottom w:val="single" w:sz="0" w:space="0" w:color="000000"/>
              <w:right w:val="single" w:sz="0" w:space="0" w:color="000000"/>
            </w:tcBorders>
          </w:tcPr>
          <w:p w14:paraId="27C305B5"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5ABD11D6" w14:textId="77777777" w:rsidTr="002D466D">
        <w:tc>
          <w:tcPr>
            <w:tcW w:w="7797" w:type="dxa"/>
            <w:tcBorders>
              <w:top w:val="single" w:sz="0" w:space="0" w:color="000000"/>
              <w:left w:val="single" w:sz="0" w:space="0" w:color="000000"/>
              <w:bottom w:val="single" w:sz="0" w:space="0" w:color="000000"/>
            </w:tcBorders>
          </w:tcPr>
          <w:p w14:paraId="55609B89"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в том числе:</w:t>
            </w:r>
          </w:p>
          <w:p w14:paraId="763BC4D6"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израсходованных не по целевому назначению</w:t>
            </w:r>
          </w:p>
        </w:tc>
        <w:tc>
          <w:tcPr>
            <w:tcW w:w="1701" w:type="dxa"/>
            <w:tcBorders>
              <w:top w:val="single" w:sz="0" w:space="0" w:color="000000"/>
              <w:left w:val="single" w:sz="0" w:space="0" w:color="000000"/>
              <w:bottom w:val="single" w:sz="0" w:space="0" w:color="000000"/>
              <w:right w:val="single" w:sz="0" w:space="0" w:color="000000"/>
            </w:tcBorders>
          </w:tcPr>
          <w:p w14:paraId="6DFB3F6C"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187A000F" w14:textId="77777777" w:rsidTr="002D466D">
        <w:tc>
          <w:tcPr>
            <w:tcW w:w="7797" w:type="dxa"/>
            <w:tcBorders>
              <w:top w:val="single" w:sz="0" w:space="0" w:color="000000"/>
              <w:left w:val="single" w:sz="0" w:space="0" w:color="000000"/>
              <w:bottom w:val="single" w:sz="0" w:space="0" w:color="000000"/>
            </w:tcBorders>
          </w:tcPr>
          <w:p w14:paraId="22622579"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в результате применения штрафных санкций</w:t>
            </w:r>
          </w:p>
        </w:tc>
        <w:tc>
          <w:tcPr>
            <w:tcW w:w="1701" w:type="dxa"/>
            <w:tcBorders>
              <w:top w:val="single" w:sz="0" w:space="0" w:color="000000"/>
              <w:left w:val="single" w:sz="0" w:space="0" w:color="000000"/>
              <w:bottom w:val="single" w:sz="0" w:space="0" w:color="000000"/>
              <w:right w:val="single" w:sz="0" w:space="0" w:color="000000"/>
            </w:tcBorders>
          </w:tcPr>
          <w:p w14:paraId="2A44478F"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6B3516DA" w14:textId="77777777" w:rsidTr="002D466D">
        <w:tc>
          <w:tcPr>
            <w:tcW w:w="7797" w:type="dxa"/>
            <w:tcBorders>
              <w:top w:val="single" w:sz="0" w:space="0" w:color="000000"/>
              <w:left w:val="single" w:sz="0" w:space="0" w:color="000000"/>
              <w:bottom w:val="single" w:sz="0" w:space="0" w:color="000000"/>
            </w:tcBorders>
          </w:tcPr>
          <w:p w14:paraId="1B610164"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Остаток субсидии на конец отчетного периода, всего</w:t>
            </w:r>
          </w:p>
        </w:tc>
        <w:tc>
          <w:tcPr>
            <w:tcW w:w="1701" w:type="dxa"/>
            <w:tcBorders>
              <w:top w:val="single" w:sz="0" w:space="0" w:color="000000"/>
              <w:left w:val="single" w:sz="0" w:space="0" w:color="000000"/>
              <w:bottom w:val="single" w:sz="0" w:space="0" w:color="000000"/>
              <w:right w:val="single" w:sz="0" w:space="0" w:color="000000"/>
            </w:tcBorders>
          </w:tcPr>
          <w:p w14:paraId="737F06CF"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6E53195D" w14:textId="77777777" w:rsidTr="002D466D">
        <w:tc>
          <w:tcPr>
            <w:tcW w:w="7797" w:type="dxa"/>
            <w:tcBorders>
              <w:top w:val="single" w:sz="0" w:space="0" w:color="000000"/>
              <w:left w:val="single" w:sz="0" w:space="0" w:color="000000"/>
              <w:bottom w:val="single" w:sz="0" w:space="0" w:color="000000"/>
            </w:tcBorders>
          </w:tcPr>
          <w:p w14:paraId="6EBA9983"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в том числе:</w:t>
            </w:r>
          </w:p>
          <w:p w14:paraId="07A01B39" w14:textId="77777777" w:rsidR="003D06F9" w:rsidRPr="00F546F9" w:rsidRDefault="003D06F9" w:rsidP="003D06F9">
            <w:pPr>
              <w:widowControl w:val="0"/>
              <w:suppressAutoHyphens/>
              <w:rPr>
                <w:rFonts w:eastAsia="Andale Sans UI"/>
                <w:color w:val="000000"/>
                <w:kern w:val="1"/>
                <w:sz w:val="28"/>
                <w:szCs w:val="28"/>
              </w:rPr>
            </w:pPr>
            <w:r w:rsidRPr="00F546F9">
              <w:rPr>
                <w:rFonts w:eastAsia="Andale Sans UI"/>
                <w:color w:val="000000"/>
                <w:kern w:val="1"/>
                <w:sz w:val="28"/>
                <w:szCs w:val="28"/>
              </w:rPr>
              <w:t>требуется в направлении на те же цели</w:t>
            </w:r>
          </w:p>
        </w:tc>
        <w:tc>
          <w:tcPr>
            <w:tcW w:w="1701" w:type="dxa"/>
            <w:tcBorders>
              <w:top w:val="single" w:sz="0" w:space="0" w:color="000000"/>
              <w:left w:val="single" w:sz="0" w:space="0" w:color="000000"/>
              <w:bottom w:val="single" w:sz="0" w:space="0" w:color="000000"/>
              <w:right w:val="single" w:sz="0" w:space="0" w:color="000000"/>
            </w:tcBorders>
          </w:tcPr>
          <w:p w14:paraId="24410B16" w14:textId="77777777" w:rsidR="003D06F9" w:rsidRPr="00F546F9" w:rsidRDefault="003D06F9" w:rsidP="003D06F9">
            <w:pPr>
              <w:widowControl w:val="0"/>
              <w:suppressAutoHyphens/>
              <w:snapToGrid w:val="0"/>
              <w:rPr>
                <w:rFonts w:eastAsia="Andale Sans UI"/>
                <w:color w:val="000000"/>
                <w:kern w:val="1"/>
                <w:sz w:val="28"/>
                <w:szCs w:val="28"/>
              </w:rPr>
            </w:pPr>
          </w:p>
        </w:tc>
      </w:tr>
      <w:tr w:rsidR="003D06F9" w:rsidRPr="00F546F9" w14:paraId="51894C9B" w14:textId="77777777" w:rsidTr="002D466D">
        <w:tc>
          <w:tcPr>
            <w:tcW w:w="7797" w:type="dxa"/>
            <w:tcBorders>
              <w:top w:val="single" w:sz="0" w:space="0" w:color="000000"/>
              <w:left w:val="single" w:sz="0" w:space="0" w:color="000000"/>
              <w:bottom w:val="single" w:sz="0" w:space="0" w:color="000000"/>
            </w:tcBorders>
          </w:tcPr>
          <w:p w14:paraId="050104D7" w14:textId="77777777" w:rsidR="003D06F9" w:rsidRPr="00F546F9" w:rsidRDefault="003D06F9" w:rsidP="003D06F9">
            <w:pPr>
              <w:widowControl w:val="0"/>
              <w:suppressAutoHyphens/>
              <w:rPr>
                <w:rFonts w:eastAsia="Andale Sans UI"/>
                <w:kern w:val="1"/>
                <w:sz w:val="28"/>
                <w:szCs w:val="28"/>
              </w:rPr>
            </w:pPr>
            <w:r w:rsidRPr="00F546F9">
              <w:rPr>
                <w:rFonts w:eastAsia="Andale Sans UI"/>
                <w:kern w:val="1"/>
                <w:sz w:val="28"/>
                <w:szCs w:val="28"/>
              </w:rPr>
              <w:t>подлежит возврату</w:t>
            </w:r>
          </w:p>
        </w:tc>
        <w:tc>
          <w:tcPr>
            <w:tcW w:w="1701" w:type="dxa"/>
            <w:tcBorders>
              <w:top w:val="single" w:sz="0" w:space="0" w:color="000000"/>
              <w:left w:val="single" w:sz="0" w:space="0" w:color="000000"/>
              <w:bottom w:val="single" w:sz="0" w:space="0" w:color="000000"/>
              <w:right w:val="single" w:sz="0" w:space="0" w:color="000000"/>
            </w:tcBorders>
          </w:tcPr>
          <w:p w14:paraId="13236FEB" w14:textId="77777777" w:rsidR="003D06F9" w:rsidRPr="00F546F9" w:rsidRDefault="003D06F9" w:rsidP="003D06F9">
            <w:pPr>
              <w:widowControl w:val="0"/>
              <w:suppressAutoHyphens/>
              <w:snapToGrid w:val="0"/>
              <w:rPr>
                <w:rFonts w:eastAsia="Andale Sans UI"/>
                <w:kern w:val="1"/>
                <w:sz w:val="28"/>
                <w:szCs w:val="28"/>
              </w:rPr>
            </w:pPr>
          </w:p>
        </w:tc>
      </w:tr>
    </w:tbl>
    <w:p w14:paraId="1B4CC607" w14:textId="77777777" w:rsidR="003D06F9" w:rsidRPr="00F546F9" w:rsidRDefault="003D06F9" w:rsidP="003D06F9">
      <w:pPr>
        <w:widowControl w:val="0"/>
        <w:suppressAutoHyphens/>
        <w:rPr>
          <w:rFonts w:eastAsia="Andale Sans UI"/>
          <w:kern w:val="1"/>
          <w:sz w:val="28"/>
          <w:szCs w:val="28"/>
        </w:rPr>
      </w:pPr>
    </w:p>
    <w:p w14:paraId="6B55CDB6" w14:textId="77777777" w:rsidR="003D06F9" w:rsidRPr="00F546F9" w:rsidRDefault="003D06F9" w:rsidP="00681A8E">
      <w:pPr>
        <w:widowControl w:val="0"/>
        <w:suppressAutoHyphens/>
        <w:autoSpaceDE w:val="0"/>
        <w:ind w:left="4515"/>
        <w:rPr>
          <w:rFonts w:eastAsia="Arial"/>
          <w:sz w:val="28"/>
          <w:szCs w:val="28"/>
          <w:lang w:bidi="ru-RU"/>
        </w:rPr>
      </w:pPr>
    </w:p>
    <w:p w14:paraId="55C1B0C8" w14:textId="77777777" w:rsidR="00CD5C2F" w:rsidRPr="00F546F9" w:rsidRDefault="00CD5C2F" w:rsidP="00CD5C2F">
      <w:pPr>
        <w:widowControl w:val="0"/>
        <w:suppressAutoHyphens/>
        <w:autoSpaceDE w:val="0"/>
        <w:rPr>
          <w:rFonts w:eastAsia="Arial"/>
          <w:sz w:val="28"/>
          <w:szCs w:val="28"/>
          <w:lang w:bidi="ru-RU"/>
        </w:rPr>
      </w:pPr>
      <w:r w:rsidRPr="00F546F9">
        <w:rPr>
          <w:rFonts w:eastAsia="Arial"/>
          <w:sz w:val="28"/>
          <w:szCs w:val="28"/>
          <w:lang w:bidi="ru-RU"/>
        </w:rPr>
        <w:t>Руководитель организации</w:t>
      </w:r>
    </w:p>
    <w:p w14:paraId="02A7D7A1" w14:textId="77777777" w:rsidR="00CD5C2F" w:rsidRPr="00F546F9" w:rsidRDefault="00CD5C2F" w:rsidP="00CD5C2F">
      <w:pPr>
        <w:widowControl w:val="0"/>
        <w:suppressAutoHyphens/>
        <w:autoSpaceDE w:val="0"/>
        <w:rPr>
          <w:rFonts w:eastAsia="Arial"/>
          <w:sz w:val="28"/>
          <w:szCs w:val="28"/>
          <w:lang w:bidi="ru-RU"/>
        </w:rPr>
      </w:pPr>
      <w:r w:rsidRPr="00F546F9">
        <w:rPr>
          <w:rFonts w:eastAsia="Arial"/>
          <w:sz w:val="28"/>
          <w:szCs w:val="28"/>
          <w:lang w:bidi="ru-RU"/>
        </w:rPr>
        <w:t>(индивидуальный предприниматель,</w:t>
      </w:r>
    </w:p>
    <w:p w14:paraId="7C07EF56" w14:textId="77777777" w:rsidR="00CD5C2F" w:rsidRPr="00F546F9" w:rsidRDefault="00CD5C2F" w:rsidP="00CD5C2F">
      <w:pPr>
        <w:widowControl w:val="0"/>
        <w:suppressAutoHyphens/>
        <w:autoSpaceDE w:val="0"/>
        <w:rPr>
          <w:rFonts w:eastAsia="Arial"/>
          <w:lang w:bidi="ru-RU"/>
        </w:rPr>
      </w:pPr>
      <w:r w:rsidRPr="00F546F9">
        <w:rPr>
          <w:rFonts w:eastAsia="Arial"/>
          <w:sz w:val="28"/>
          <w:szCs w:val="28"/>
          <w:lang w:bidi="ru-RU"/>
        </w:rPr>
        <w:t xml:space="preserve">физическое лицо)    </w:t>
      </w:r>
      <w:r w:rsidRPr="00F546F9">
        <w:rPr>
          <w:rFonts w:eastAsia="Arial"/>
          <w:lang w:bidi="ru-RU"/>
        </w:rPr>
        <w:t xml:space="preserve">                              _____________ _________________________</w:t>
      </w:r>
    </w:p>
    <w:p w14:paraId="5775AAC2" w14:textId="77777777" w:rsidR="00CD5C2F" w:rsidRPr="00F546F9" w:rsidRDefault="00CD5C2F" w:rsidP="00CD5C2F">
      <w:pPr>
        <w:widowControl w:val="0"/>
        <w:suppressAutoHyphens/>
        <w:autoSpaceDE w:val="0"/>
        <w:rPr>
          <w:rFonts w:eastAsia="Arial"/>
          <w:lang w:bidi="ru-RU"/>
        </w:rPr>
      </w:pPr>
      <w:r w:rsidRPr="00F546F9">
        <w:rPr>
          <w:rFonts w:eastAsia="Arial"/>
          <w:lang w:bidi="ru-RU"/>
        </w:rPr>
        <w:t xml:space="preserve">                                                                   </w:t>
      </w:r>
      <w:r w:rsidR="00F546F9">
        <w:rPr>
          <w:rFonts w:eastAsia="Arial"/>
          <w:lang w:bidi="ru-RU"/>
        </w:rPr>
        <w:t xml:space="preserve">      </w:t>
      </w:r>
      <w:r w:rsidRPr="00F546F9">
        <w:rPr>
          <w:rFonts w:eastAsia="Arial"/>
          <w:lang w:bidi="ru-RU"/>
        </w:rPr>
        <w:t xml:space="preserve">  (подпись)       (расшифровка подписи) </w:t>
      </w:r>
    </w:p>
    <w:p w14:paraId="5824B043" w14:textId="77777777" w:rsidR="00CD5C2F" w:rsidRPr="00F546F9" w:rsidRDefault="00CD5C2F" w:rsidP="00CD5C2F">
      <w:pPr>
        <w:widowControl w:val="0"/>
        <w:suppressAutoHyphens/>
        <w:autoSpaceDE w:val="0"/>
        <w:rPr>
          <w:rFonts w:eastAsia="Arial"/>
          <w:sz w:val="28"/>
          <w:szCs w:val="28"/>
          <w:lang w:bidi="ru-RU"/>
        </w:rPr>
      </w:pPr>
    </w:p>
    <w:p w14:paraId="128AE7BD" w14:textId="77777777" w:rsidR="00CD5C2F" w:rsidRPr="00F546F9" w:rsidRDefault="00CD5C2F" w:rsidP="00CD5C2F">
      <w:pPr>
        <w:widowControl w:val="0"/>
        <w:suppressAutoHyphens/>
        <w:autoSpaceDE w:val="0"/>
        <w:rPr>
          <w:rFonts w:eastAsia="Arial"/>
          <w:lang w:bidi="ru-RU"/>
        </w:rPr>
      </w:pPr>
      <w:r w:rsidRPr="00F546F9">
        <w:rPr>
          <w:rFonts w:eastAsia="Arial"/>
          <w:sz w:val="28"/>
          <w:szCs w:val="28"/>
          <w:lang w:bidi="ru-RU"/>
        </w:rPr>
        <w:t>Исполнитель</w:t>
      </w:r>
      <w:r w:rsidRPr="00F546F9">
        <w:rPr>
          <w:rFonts w:eastAsia="Arial"/>
          <w:lang w:bidi="ru-RU"/>
        </w:rPr>
        <w:t xml:space="preserve"> ________________ ___________________ _____________</w:t>
      </w:r>
    </w:p>
    <w:p w14:paraId="75E8F8A0" w14:textId="77777777" w:rsidR="00CD5C2F" w:rsidRPr="00F546F9" w:rsidRDefault="00CD5C2F" w:rsidP="00CD5C2F">
      <w:pPr>
        <w:widowControl w:val="0"/>
        <w:suppressAutoHyphens/>
        <w:autoSpaceDE w:val="0"/>
        <w:rPr>
          <w:rFonts w:eastAsia="Arial"/>
          <w:lang w:bidi="ru-RU"/>
        </w:rPr>
      </w:pPr>
      <w:r w:rsidRPr="00F546F9">
        <w:rPr>
          <w:rFonts w:eastAsia="Arial"/>
          <w:lang w:bidi="ru-RU"/>
        </w:rPr>
        <w:t xml:space="preserve">                                  (должность)                (ФИО)                      (телефон) </w:t>
      </w:r>
    </w:p>
    <w:p w14:paraId="05971075" w14:textId="77777777" w:rsidR="00CD5C2F" w:rsidRPr="00F546F9" w:rsidRDefault="00CD5C2F" w:rsidP="00CD5C2F">
      <w:pPr>
        <w:widowControl w:val="0"/>
        <w:suppressAutoHyphens/>
        <w:autoSpaceDE w:val="0"/>
        <w:rPr>
          <w:rFonts w:eastAsia="Arial"/>
          <w:sz w:val="28"/>
          <w:szCs w:val="28"/>
          <w:lang w:bidi="ru-RU"/>
        </w:rPr>
      </w:pPr>
    </w:p>
    <w:p w14:paraId="0F5F1593" w14:textId="77777777" w:rsidR="00CD5C2F" w:rsidRDefault="00CD5C2F" w:rsidP="00CD5C2F">
      <w:pPr>
        <w:widowControl w:val="0"/>
        <w:suppressAutoHyphens/>
        <w:autoSpaceDE w:val="0"/>
        <w:rPr>
          <w:rFonts w:eastAsia="Arial"/>
          <w:lang w:bidi="ru-RU"/>
        </w:rPr>
      </w:pPr>
      <w:r w:rsidRPr="004157BC">
        <w:rPr>
          <w:rFonts w:eastAsia="Arial"/>
          <w:lang w:bidi="ru-RU"/>
        </w:rPr>
        <w:t>«___» ___________ 202__ г.</w:t>
      </w:r>
    </w:p>
    <w:p w14:paraId="4DCB5D4D" w14:textId="77777777" w:rsidR="00F546F9" w:rsidRDefault="00F546F9" w:rsidP="00CD5C2F">
      <w:pPr>
        <w:widowControl w:val="0"/>
        <w:suppressAutoHyphens/>
        <w:autoSpaceDE w:val="0"/>
        <w:rPr>
          <w:rFonts w:eastAsia="Arial"/>
          <w:lang w:bidi="ru-RU"/>
        </w:rPr>
      </w:pPr>
    </w:p>
    <w:p w14:paraId="0DC735F5" w14:textId="77777777" w:rsidR="00F546F9" w:rsidRDefault="00F546F9" w:rsidP="00CD5C2F">
      <w:pPr>
        <w:widowControl w:val="0"/>
        <w:suppressAutoHyphens/>
        <w:autoSpaceDE w:val="0"/>
        <w:rPr>
          <w:rFonts w:eastAsia="Arial"/>
          <w:lang w:bidi="ru-RU"/>
        </w:rPr>
      </w:pPr>
    </w:p>
    <w:p w14:paraId="2E6DA975" w14:textId="77777777" w:rsidR="00F546F9" w:rsidRDefault="00F546F9" w:rsidP="00CD5C2F">
      <w:pPr>
        <w:widowControl w:val="0"/>
        <w:suppressAutoHyphens/>
        <w:autoSpaceDE w:val="0"/>
        <w:rPr>
          <w:rFonts w:eastAsia="Arial"/>
          <w:lang w:bidi="ru-RU"/>
        </w:rPr>
      </w:pPr>
    </w:p>
    <w:p w14:paraId="400AC2D9" w14:textId="77777777" w:rsidR="00067692" w:rsidRPr="00067692" w:rsidRDefault="00067692" w:rsidP="00067692">
      <w:pPr>
        <w:widowControl w:val="0"/>
        <w:suppressAutoHyphens/>
        <w:autoSpaceDE w:val="0"/>
        <w:rPr>
          <w:sz w:val="28"/>
          <w:szCs w:val="28"/>
        </w:rPr>
      </w:pPr>
      <w:r w:rsidRPr="00067692">
        <w:rPr>
          <w:sz w:val="28"/>
          <w:szCs w:val="28"/>
        </w:rPr>
        <w:t>Глава</w:t>
      </w:r>
    </w:p>
    <w:p w14:paraId="77E1D466" w14:textId="21430AAB" w:rsidR="00067692" w:rsidRPr="00067692" w:rsidRDefault="00D207EA" w:rsidP="00067692">
      <w:pPr>
        <w:widowControl w:val="0"/>
        <w:suppressAutoHyphens/>
        <w:autoSpaceDE w:val="0"/>
        <w:rPr>
          <w:sz w:val="28"/>
          <w:szCs w:val="28"/>
        </w:rPr>
      </w:pPr>
      <w:r>
        <w:rPr>
          <w:sz w:val="28"/>
          <w:szCs w:val="28"/>
        </w:rPr>
        <w:t>Староджерелиевского</w:t>
      </w:r>
      <w:r w:rsidR="00067692" w:rsidRPr="00067692">
        <w:rPr>
          <w:sz w:val="28"/>
          <w:szCs w:val="28"/>
        </w:rPr>
        <w:t xml:space="preserve"> сельского поселения</w:t>
      </w:r>
    </w:p>
    <w:p w14:paraId="2D9E3787" w14:textId="733F0705" w:rsidR="00F546F9" w:rsidRDefault="00067692" w:rsidP="00067692">
      <w:pPr>
        <w:widowControl w:val="0"/>
        <w:suppressAutoHyphens/>
        <w:autoSpaceDE w:val="0"/>
        <w:rPr>
          <w:sz w:val="28"/>
          <w:szCs w:val="28"/>
        </w:rPr>
      </w:pPr>
      <w:r w:rsidRPr="00067692">
        <w:rPr>
          <w:sz w:val="28"/>
          <w:szCs w:val="28"/>
        </w:rPr>
        <w:t xml:space="preserve">Красноармейского района                                 </w:t>
      </w:r>
      <w:r w:rsidR="008B5946">
        <w:rPr>
          <w:sz w:val="28"/>
          <w:szCs w:val="28"/>
        </w:rPr>
        <w:t xml:space="preserve">                          Л.Г.Миргородская</w:t>
      </w:r>
    </w:p>
    <w:p w14:paraId="29C5143B" w14:textId="77777777" w:rsidR="0083568E" w:rsidRDefault="0083568E" w:rsidP="00067692">
      <w:pPr>
        <w:widowControl w:val="0"/>
        <w:suppressAutoHyphens/>
        <w:autoSpaceDE w:val="0"/>
        <w:rPr>
          <w:sz w:val="28"/>
          <w:szCs w:val="28"/>
        </w:rPr>
      </w:pPr>
    </w:p>
    <w:p w14:paraId="08A5DB47" w14:textId="77777777" w:rsidR="0083568E" w:rsidRDefault="0083568E" w:rsidP="00067692">
      <w:pPr>
        <w:widowControl w:val="0"/>
        <w:suppressAutoHyphens/>
        <w:autoSpaceDE w:val="0"/>
        <w:rPr>
          <w:sz w:val="28"/>
          <w:szCs w:val="28"/>
        </w:rPr>
      </w:pPr>
    </w:p>
    <w:p w14:paraId="5DD9DCFA" w14:textId="77777777" w:rsidR="0083568E" w:rsidRDefault="0083568E" w:rsidP="00067692">
      <w:pPr>
        <w:widowControl w:val="0"/>
        <w:suppressAutoHyphens/>
        <w:autoSpaceDE w:val="0"/>
        <w:rPr>
          <w:sz w:val="28"/>
          <w:szCs w:val="28"/>
        </w:rPr>
      </w:pPr>
    </w:p>
    <w:p w14:paraId="09FF46C7" w14:textId="77777777" w:rsidR="0083568E" w:rsidRDefault="0083568E" w:rsidP="00067692">
      <w:pPr>
        <w:widowControl w:val="0"/>
        <w:suppressAutoHyphens/>
        <w:autoSpaceDE w:val="0"/>
        <w:rPr>
          <w:sz w:val="28"/>
          <w:szCs w:val="28"/>
        </w:rPr>
      </w:pPr>
    </w:p>
    <w:p w14:paraId="214AFF9C" w14:textId="77777777" w:rsidR="0083568E" w:rsidRDefault="0083568E" w:rsidP="00067692">
      <w:pPr>
        <w:widowControl w:val="0"/>
        <w:suppressAutoHyphens/>
        <w:autoSpaceDE w:val="0"/>
        <w:rPr>
          <w:sz w:val="28"/>
          <w:szCs w:val="28"/>
        </w:rPr>
      </w:pPr>
    </w:p>
    <w:p w14:paraId="553CC9CE" w14:textId="77777777" w:rsidR="0083568E" w:rsidRDefault="0083568E" w:rsidP="00067692">
      <w:pPr>
        <w:widowControl w:val="0"/>
        <w:suppressAutoHyphens/>
        <w:autoSpaceDE w:val="0"/>
        <w:rPr>
          <w:sz w:val="28"/>
          <w:szCs w:val="28"/>
        </w:rPr>
      </w:pPr>
    </w:p>
    <w:p w14:paraId="1816BE47" w14:textId="77777777" w:rsidR="0083568E" w:rsidRDefault="0083568E" w:rsidP="00067692">
      <w:pPr>
        <w:widowControl w:val="0"/>
        <w:suppressAutoHyphens/>
        <w:autoSpaceDE w:val="0"/>
        <w:rPr>
          <w:sz w:val="28"/>
          <w:szCs w:val="28"/>
        </w:rPr>
      </w:pPr>
    </w:p>
    <w:p w14:paraId="3B8E667C" w14:textId="77777777" w:rsidR="0083568E" w:rsidRDefault="0083568E" w:rsidP="00067692">
      <w:pPr>
        <w:widowControl w:val="0"/>
        <w:suppressAutoHyphens/>
        <w:autoSpaceDE w:val="0"/>
        <w:rPr>
          <w:sz w:val="28"/>
          <w:szCs w:val="28"/>
        </w:rPr>
      </w:pPr>
    </w:p>
    <w:p w14:paraId="60FE81D4" w14:textId="4A5A6D75" w:rsidR="0083568E" w:rsidRDefault="0083568E" w:rsidP="00067692">
      <w:pPr>
        <w:widowControl w:val="0"/>
        <w:suppressAutoHyphens/>
        <w:autoSpaceDE w:val="0"/>
        <w:rPr>
          <w:sz w:val="28"/>
          <w:szCs w:val="28"/>
        </w:rPr>
      </w:pPr>
    </w:p>
    <w:p w14:paraId="6A5C7EE3" w14:textId="77777777" w:rsidR="0083568E" w:rsidRDefault="0083568E" w:rsidP="00067692">
      <w:pPr>
        <w:widowControl w:val="0"/>
        <w:suppressAutoHyphens/>
        <w:autoSpaceDE w:val="0"/>
        <w:rPr>
          <w:sz w:val="28"/>
          <w:szCs w:val="28"/>
        </w:rPr>
      </w:pPr>
    </w:p>
    <w:p w14:paraId="797CB16A" w14:textId="77777777" w:rsidR="0083568E" w:rsidRDefault="0083568E" w:rsidP="0083568E">
      <w:pPr>
        <w:tabs>
          <w:tab w:val="left" w:pos="4215"/>
        </w:tabs>
        <w:jc w:val="center"/>
        <w:rPr>
          <w:sz w:val="28"/>
          <w:szCs w:val="28"/>
        </w:rPr>
      </w:pPr>
      <w:r>
        <w:rPr>
          <w:b/>
          <w:bCs/>
          <w:sz w:val="28"/>
          <w:szCs w:val="28"/>
        </w:rPr>
        <w:t>ЛИСТ СОГЛАСОВАНИЯ</w:t>
      </w:r>
    </w:p>
    <w:p w14:paraId="3FAF1F60" w14:textId="3DE797E8" w:rsidR="0083568E" w:rsidRPr="003C7BD1" w:rsidRDefault="0083568E" w:rsidP="0083568E">
      <w:pPr>
        <w:jc w:val="center"/>
        <w:rPr>
          <w:sz w:val="28"/>
          <w:szCs w:val="28"/>
        </w:rPr>
      </w:pPr>
      <w:r w:rsidRPr="003C7BD1">
        <w:rPr>
          <w:sz w:val="28"/>
          <w:szCs w:val="28"/>
        </w:rPr>
        <w:t xml:space="preserve">постановления администрации </w:t>
      </w:r>
      <w:r w:rsidR="00D207EA">
        <w:rPr>
          <w:sz w:val="28"/>
          <w:szCs w:val="28"/>
        </w:rPr>
        <w:t>Староджерелиевского</w:t>
      </w:r>
      <w:r w:rsidRPr="003C7BD1">
        <w:rPr>
          <w:sz w:val="28"/>
          <w:szCs w:val="28"/>
        </w:rPr>
        <w:t xml:space="preserve"> сельского поселения Красноармейского района от</w:t>
      </w:r>
      <w:r>
        <w:rPr>
          <w:sz w:val="28"/>
          <w:szCs w:val="28"/>
        </w:rPr>
        <w:t xml:space="preserve"> «___»</w:t>
      </w:r>
      <w:r w:rsidRPr="003C7BD1">
        <w:rPr>
          <w:sz w:val="28"/>
          <w:szCs w:val="28"/>
        </w:rPr>
        <w:t xml:space="preserve"> __________ 202</w:t>
      </w:r>
      <w:r>
        <w:rPr>
          <w:sz w:val="28"/>
          <w:szCs w:val="28"/>
        </w:rPr>
        <w:t>_</w:t>
      </w:r>
      <w:r w:rsidRPr="003C7BD1">
        <w:rPr>
          <w:sz w:val="28"/>
          <w:szCs w:val="28"/>
        </w:rPr>
        <w:t xml:space="preserve"> года № ___</w:t>
      </w:r>
    </w:p>
    <w:p w14:paraId="3C53870F" w14:textId="481A4EDA" w:rsidR="0083568E" w:rsidRPr="0083568E" w:rsidRDefault="0083568E" w:rsidP="0083568E">
      <w:pPr>
        <w:jc w:val="center"/>
        <w:rPr>
          <w:sz w:val="28"/>
          <w:szCs w:val="28"/>
        </w:rPr>
      </w:pPr>
      <w:r w:rsidRPr="0083568E">
        <w:rPr>
          <w:sz w:val="28"/>
          <w:szCs w:val="28"/>
        </w:rPr>
        <w:t xml:space="preserve"> «Об утверждении Порядка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из бюджета </w:t>
      </w:r>
      <w:r w:rsidR="00D207EA">
        <w:rPr>
          <w:sz w:val="28"/>
          <w:szCs w:val="28"/>
        </w:rPr>
        <w:t>Староджерелиевского</w:t>
      </w:r>
      <w:r w:rsidRPr="0083568E">
        <w:rPr>
          <w:sz w:val="28"/>
          <w:szCs w:val="28"/>
        </w:rPr>
        <w:t xml:space="preserve"> сельского поселения Красноармейского района»</w:t>
      </w:r>
    </w:p>
    <w:p w14:paraId="6B71147A" w14:textId="77777777" w:rsidR="0083568E" w:rsidRDefault="0083568E" w:rsidP="0083568E">
      <w:pPr>
        <w:jc w:val="center"/>
        <w:rPr>
          <w:b/>
          <w:bCs/>
          <w:sz w:val="28"/>
          <w:szCs w:val="28"/>
        </w:rPr>
      </w:pPr>
    </w:p>
    <w:p w14:paraId="6C2B77D7" w14:textId="77777777" w:rsidR="0083568E" w:rsidRPr="003C7BD1" w:rsidRDefault="0083568E" w:rsidP="0083568E">
      <w:pPr>
        <w:rPr>
          <w:sz w:val="28"/>
          <w:szCs w:val="28"/>
        </w:rPr>
      </w:pPr>
    </w:p>
    <w:p w14:paraId="5AA1661E" w14:textId="77777777" w:rsidR="0083568E" w:rsidRPr="003C7BD1" w:rsidRDefault="0083568E" w:rsidP="0083568E">
      <w:pPr>
        <w:rPr>
          <w:sz w:val="28"/>
          <w:szCs w:val="28"/>
        </w:rPr>
      </w:pPr>
      <w:r w:rsidRPr="003C7BD1">
        <w:rPr>
          <w:sz w:val="28"/>
          <w:szCs w:val="28"/>
        </w:rPr>
        <w:t>Проект подготовлен и внесен:</w:t>
      </w:r>
    </w:p>
    <w:p w14:paraId="357C046D" w14:textId="77777777" w:rsidR="00C30730" w:rsidRDefault="00D9636D" w:rsidP="0083568E">
      <w:pPr>
        <w:pStyle w:val="ConsPlusNormal"/>
        <w:rPr>
          <w:rFonts w:ascii="Times New Roman" w:hAnsi="Times New Roman" w:cs="Times New Roman"/>
          <w:sz w:val="28"/>
          <w:szCs w:val="28"/>
        </w:rPr>
      </w:pPr>
      <w:r>
        <w:rPr>
          <w:rFonts w:ascii="Times New Roman" w:hAnsi="Times New Roman" w:cs="Times New Roman"/>
          <w:sz w:val="28"/>
          <w:szCs w:val="28"/>
        </w:rPr>
        <w:t xml:space="preserve">Начальником бухгалтерско- </w:t>
      </w:r>
    </w:p>
    <w:p w14:paraId="7CD78634" w14:textId="06E579CF" w:rsidR="0083568E" w:rsidRPr="00FA0AB9" w:rsidRDefault="00D9636D" w:rsidP="0083568E">
      <w:pPr>
        <w:pStyle w:val="ConsPlusNormal"/>
        <w:rPr>
          <w:rFonts w:ascii="Times New Roman" w:hAnsi="Times New Roman" w:cs="Times New Roman"/>
          <w:sz w:val="28"/>
          <w:szCs w:val="28"/>
        </w:rPr>
      </w:pPr>
      <w:r>
        <w:rPr>
          <w:rFonts w:ascii="Times New Roman" w:hAnsi="Times New Roman" w:cs="Times New Roman"/>
          <w:sz w:val="28"/>
          <w:szCs w:val="28"/>
        </w:rPr>
        <w:t>финансового отдела, главным бухгалтером</w:t>
      </w:r>
      <w:r w:rsidR="0083568E" w:rsidRPr="00FA0AB9">
        <w:rPr>
          <w:rFonts w:ascii="Times New Roman" w:hAnsi="Times New Roman" w:cs="Times New Roman"/>
          <w:sz w:val="28"/>
          <w:szCs w:val="28"/>
        </w:rPr>
        <w:t xml:space="preserve">  </w:t>
      </w:r>
    </w:p>
    <w:p w14:paraId="11C883CF" w14:textId="77777777" w:rsidR="00C30730" w:rsidRDefault="0083568E" w:rsidP="0083568E">
      <w:pPr>
        <w:pStyle w:val="ConsPlusNormal"/>
        <w:rPr>
          <w:rFonts w:ascii="Times New Roman" w:hAnsi="Times New Roman" w:cs="Times New Roman"/>
          <w:sz w:val="28"/>
          <w:szCs w:val="28"/>
        </w:rPr>
      </w:pPr>
      <w:r>
        <w:rPr>
          <w:rFonts w:ascii="Times New Roman" w:hAnsi="Times New Roman" w:cs="Times New Roman"/>
          <w:sz w:val="28"/>
          <w:szCs w:val="28"/>
        </w:rPr>
        <w:t>а</w:t>
      </w:r>
      <w:r w:rsidRPr="00FA0AB9">
        <w:rPr>
          <w:rFonts w:ascii="Times New Roman" w:hAnsi="Times New Roman" w:cs="Times New Roman"/>
          <w:sz w:val="28"/>
          <w:szCs w:val="28"/>
        </w:rPr>
        <w:t xml:space="preserve">дминистрации </w:t>
      </w:r>
      <w:r w:rsidR="00D207EA">
        <w:rPr>
          <w:rFonts w:ascii="Times New Roman" w:hAnsi="Times New Roman" w:cs="Times New Roman"/>
          <w:sz w:val="28"/>
          <w:szCs w:val="28"/>
        </w:rPr>
        <w:t>Староджерелиевского</w:t>
      </w:r>
      <w:r w:rsidRPr="00FA0AB9">
        <w:rPr>
          <w:rFonts w:ascii="Times New Roman" w:hAnsi="Times New Roman" w:cs="Times New Roman"/>
          <w:sz w:val="28"/>
          <w:szCs w:val="28"/>
        </w:rPr>
        <w:t xml:space="preserve"> </w:t>
      </w:r>
    </w:p>
    <w:p w14:paraId="25567A80" w14:textId="6DC32A26" w:rsidR="0083568E" w:rsidRPr="00FA0AB9" w:rsidRDefault="0083568E" w:rsidP="0083568E">
      <w:pPr>
        <w:pStyle w:val="ConsPlusNormal"/>
        <w:rPr>
          <w:rFonts w:ascii="Times New Roman" w:hAnsi="Times New Roman" w:cs="Times New Roman"/>
          <w:sz w:val="28"/>
          <w:szCs w:val="28"/>
        </w:rPr>
      </w:pPr>
      <w:r w:rsidRPr="00FA0AB9">
        <w:rPr>
          <w:rFonts w:ascii="Times New Roman" w:hAnsi="Times New Roman" w:cs="Times New Roman"/>
          <w:sz w:val="28"/>
          <w:szCs w:val="28"/>
        </w:rPr>
        <w:t>сельского поселения</w:t>
      </w:r>
      <w:r w:rsidR="00C30730">
        <w:rPr>
          <w:rFonts w:ascii="Times New Roman" w:hAnsi="Times New Roman" w:cs="Times New Roman"/>
          <w:sz w:val="28"/>
          <w:szCs w:val="28"/>
        </w:rPr>
        <w:t xml:space="preserve"> </w:t>
      </w:r>
      <w:r w:rsidRPr="00FA0AB9">
        <w:rPr>
          <w:rFonts w:ascii="Times New Roman" w:hAnsi="Times New Roman" w:cs="Times New Roman"/>
          <w:sz w:val="28"/>
          <w:szCs w:val="28"/>
        </w:rPr>
        <w:t xml:space="preserve">Красноармейского района               </w:t>
      </w:r>
      <w:r w:rsidR="00C30730">
        <w:rPr>
          <w:rFonts w:ascii="Times New Roman" w:hAnsi="Times New Roman" w:cs="Times New Roman"/>
          <w:sz w:val="28"/>
          <w:szCs w:val="28"/>
        </w:rPr>
        <w:t xml:space="preserve">     </w:t>
      </w:r>
      <w:r w:rsidR="00D9636D">
        <w:rPr>
          <w:rFonts w:ascii="Times New Roman" w:hAnsi="Times New Roman" w:cs="Times New Roman"/>
          <w:sz w:val="28"/>
          <w:szCs w:val="28"/>
        </w:rPr>
        <w:t xml:space="preserve">          </w:t>
      </w:r>
      <w:proofErr w:type="spellStart"/>
      <w:r w:rsidR="00D9636D">
        <w:rPr>
          <w:rFonts w:ascii="Times New Roman" w:hAnsi="Times New Roman" w:cs="Times New Roman"/>
          <w:sz w:val="28"/>
          <w:szCs w:val="28"/>
        </w:rPr>
        <w:t>В.И.Салей</w:t>
      </w:r>
      <w:proofErr w:type="spellEnd"/>
      <w:r w:rsidRPr="00FA0AB9">
        <w:rPr>
          <w:rFonts w:ascii="Times New Roman" w:hAnsi="Times New Roman" w:cs="Times New Roman"/>
          <w:sz w:val="28"/>
          <w:szCs w:val="28"/>
        </w:rPr>
        <w:t xml:space="preserve"> </w:t>
      </w:r>
    </w:p>
    <w:p w14:paraId="01A63A46" w14:textId="77777777" w:rsidR="0083568E" w:rsidRPr="003C7BD1" w:rsidRDefault="0083568E" w:rsidP="0083568E">
      <w:pPr>
        <w:rPr>
          <w:sz w:val="28"/>
          <w:szCs w:val="28"/>
        </w:rPr>
      </w:pPr>
    </w:p>
    <w:p w14:paraId="611644A1" w14:textId="77777777" w:rsidR="0083568E" w:rsidRPr="003C7BD1" w:rsidRDefault="0083568E" w:rsidP="0083568E">
      <w:pPr>
        <w:rPr>
          <w:sz w:val="28"/>
          <w:szCs w:val="28"/>
        </w:rPr>
      </w:pPr>
      <w:r w:rsidRPr="003C7BD1">
        <w:rPr>
          <w:sz w:val="28"/>
          <w:szCs w:val="28"/>
        </w:rPr>
        <w:t>Проект согласован:</w:t>
      </w:r>
    </w:p>
    <w:p w14:paraId="551EF73B" w14:textId="77777777" w:rsidR="00D9636D" w:rsidRDefault="00D9636D" w:rsidP="00D9636D">
      <w:pPr>
        <w:rPr>
          <w:sz w:val="28"/>
          <w:szCs w:val="28"/>
        </w:rPr>
      </w:pPr>
      <w:r>
        <w:rPr>
          <w:sz w:val="28"/>
          <w:szCs w:val="28"/>
        </w:rPr>
        <w:t>Начальником общего отдела</w:t>
      </w:r>
      <w:r w:rsidR="0083568E" w:rsidRPr="00FA0AB9">
        <w:rPr>
          <w:sz w:val="28"/>
          <w:szCs w:val="28"/>
        </w:rPr>
        <w:t xml:space="preserve"> </w:t>
      </w:r>
      <w:r w:rsidR="0083568E">
        <w:rPr>
          <w:sz w:val="28"/>
          <w:szCs w:val="28"/>
        </w:rPr>
        <w:t>а</w:t>
      </w:r>
      <w:r w:rsidR="0083568E" w:rsidRPr="00FA0AB9">
        <w:rPr>
          <w:sz w:val="28"/>
          <w:szCs w:val="28"/>
        </w:rPr>
        <w:t>дминистрации</w:t>
      </w:r>
    </w:p>
    <w:p w14:paraId="72ACCB01" w14:textId="24489259" w:rsidR="0083568E" w:rsidRPr="00FA0AB9" w:rsidRDefault="00D207EA" w:rsidP="00D9636D">
      <w:pPr>
        <w:rPr>
          <w:sz w:val="28"/>
          <w:szCs w:val="28"/>
        </w:rPr>
      </w:pPr>
      <w:r>
        <w:rPr>
          <w:sz w:val="28"/>
          <w:szCs w:val="28"/>
        </w:rPr>
        <w:t>Староджерелиевского</w:t>
      </w:r>
      <w:r w:rsidR="0083568E" w:rsidRPr="00FA0AB9">
        <w:rPr>
          <w:sz w:val="28"/>
          <w:szCs w:val="28"/>
        </w:rPr>
        <w:t xml:space="preserve"> сельского поселения</w:t>
      </w:r>
    </w:p>
    <w:p w14:paraId="69F4E8DC" w14:textId="27DB4A6F" w:rsidR="0083568E" w:rsidRPr="00FA0AB9" w:rsidRDefault="0083568E" w:rsidP="0083568E">
      <w:pPr>
        <w:rPr>
          <w:sz w:val="28"/>
          <w:szCs w:val="28"/>
        </w:rPr>
      </w:pPr>
      <w:r w:rsidRPr="00FA0AB9">
        <w:rPr>
          <w:sz w:val="28"/>
          <w:szCs w:val="28"/>
        </w:rPr>
        <w:t xml:space="preserve">Красноармейского района                            </w:t>
      </w:r>
      <w:r>
        <w:rPr>
          <w:sz w:val="28"/>
          <w:szCs w:val="28"/>
        </w:rPr>
        <w:t xml:space="preserve">                             </w:t>
      </w:r>
      <w:r w:rsidR="00D9636D">
        <w:rPr>
          <w:sz w:val="28"/>
          <w:szCs w:val="28"/>
        </w:rPr>
        <w:t xml:space="preserve">        </w:t>
      </w:r>
      <w:proofErr w:type="spellStart"/>
      <w:r w:rsidR="00D9636D">
        <w:rPr>
          <w:sz w:val="28"/>
          <w:szCs w:val="28"/>
        </w:rPr>
        <w:t>С.И.Сергеевой</w:t>
      </w:r>
      <w:proofErr w:type="spellEnd"/>
      <w:r>
        <w:rPr>
          <w:sz w:val="28"/>
          <w:szCs w:val="28"/>
        </w:rPr>
        <w:t xml:space="preserve"> </w:t>
      </w:r>
    </w:p>
    <w:p w14:paraId="739637BB" w14:textId="77777777" w:rsidR="0083568E" w:rsidRPr="00FA0AB9" w:rsidRDefault="0083568E" w:rsidP="0083568E">
      <w:pPr>
        <w:rPr>
          <w:sz w:val="28"/>
          <w:szCs w:val="28"/>
        </w:rPr>
      </w:pPr>
    </w:p>
    <w:p w14:paraId="682299C0" w14:textId="77777777" w:rsidR="00D9636D" w:rsidRDefault="00D9636D" w:rsidP="0083568E">
      <w:pPr>
        <w:pStyle w:val="ConsPlusNormal"/>
        <w:rPr>
          <w:rFonts w:ascii="Times New Roman" w:hAnsi="Times New Roman" w:cs="Times New Roman"/>
          <w:sz w:val="28"/>
          <w:szCs w:val="28"/>
        </w:rPr>
      </w:pPr>
      <w:r>
        <w:rPr>
          <w:rFonts w:ascii="Times New Roman" w:hAnsi="Times New Roman" w:cs="Times New Roman"/>
          <w:sz w:val="28"/>
          <w:szCs w:val="28"/>
        </w:rPr>
        <w:t xml:space="preserve">Ведущим специалистом по земельным </w:t>
      </w:r>
    </w:p>
    <w:p w14:paraId="64E4EBC8" w14:textId="12713FFB" w:rsidR="0083568E" w:rsidRPr="009E7B17" w:rsidRDefault="00D9636D" w:rsidP="0083568E">
      <w:pPr>
        <w:pStyle w:val="ConsPlusNormal"/>
        <w:rPr>
          <w:rFonts w:ascii="Times New Roman" w:hAnsi="Times New Roman" w:cs="Times New Roman"/>
          <w:sz w:val="28"/>
          <w:szCs w:val="28"/>
        </w:rPr>
      </w:pPr>
      <w:r>
        <w:rPr>
          <w:rFonts w:ascii="Times New Roman" w:hAnsi="Times New Roman" w:cs="Times New Roman"/>
          <w:sz w:val="28"/>
          <w:szCs w:val="28"/>
        </w:rPr>
        <w:t>отношениям и благоустройству</w:t>
      </w:r>
      <w:r w:rsidR="0083568E" w:rsidRPr="009E7B17">
        <w:rPr>
          <w:rFonts w:ascii="Times New Roman" w:hAnsi="Times New Roman" w:cs="Times New Roman"/>
          <w:sz w:val="28"/>
          <w:szCs w:val="28"/>
        </w:rPr>
        <w:t xml:space="preserve"> администрации </w:t>
      </w:r>
    </w:p>
    <w:p w14:paraId="3D363265" w14:textId="65EFB699" w:rsidR="0083568E" w:rsidRPr="009E7B17" w:rsidRDefault="00D207EA" w:rsidP="0083568E">
      <w:pPr>
        <w:pStyle w:val="ConsPlusNormal"/>
        <w:rPr>
          <w:rFonts w:ascii="Times New Roman" w:hAnsi="Times New Roman" w:cs="Times New Roman"/>
          <w:sz w:val="28"/>
          <w:szCs w:val="28"/>
        </w:rPr>
      </w:pPr>
      <w:r>
        <w:rPr>
          <w:rFonts w:ascii="Times New Roman" w:hAnsi="Times New Roman" w:cs="Times New Roman"/>
          <w:sz w:val="28"/>
          <w:szCs w:val="28"/>
        </w:rPr>
        <w:t>Староджерелиевского</w:t>
      </w:r>
      <w:r w:rsidR="0083568E" w:rsidRPr="009E7B17">
        <w:rPr>
          <w:rFonts w:ascii="Times New Roman" w:hAnsi="Times New Roman" w:cs="Times New Roman"/>
          <w:sz w:val="28"/>
          <w:szCs w:val="28"/>
        </w:rPr>
        <w:t xml:space="preserve"> сельского поселения</w:t>
      </w:r>
    </w:p>
    <w:p w14:paraId="63382541" w14:textId="4E5FC67B" w:rsidR="0083568E" w:rsidRPr="009E7B17" w:rsidRDefault="0083568E" w:rsidP="0083568E">
      <w:pPr>
        <w:pStyle w:val="ConsPlusNormal"/>
        <w:rPr>
          <w:rFonts w:ascii="Times New Roman" w:hAnsi="Times New Roman" w:cs="Times New Roman"/>
          <w:sz w:val="28"/>
          <w:szCs w:val="28"/>
        </w:rPr>
      </w:pPr>
      <w:r w:rsidRPr="009E7B17">
        <w:rPr>
          <w:rFonts w:ascii="Times New Roman" w:hAnsi="Times New Roman" w:cs="Times New Roman"/>
          <w:sz w:val="28"/>
          <w:szCs w:val="28"/>
        </w:rPr>
        <w:t xml:space="preserve">Красноармейского района                                        </w:t>
      </w:r>
      <w:r>
        <w:rPr>
          <w:rFonts w:ascii="Times New Roman" w:hAnsi="Times New Roman" w:cs="Times New Roman"/>
          <w:sz w:val="28"/>
          <w:szCs w:val="28"/>
        </w:rPr>
        <w:t xml:space="preserve">                </w:t>
      </w:r>
      <w:r w:rsidRPr="009E7B17">
        <w:rPr>
          <w:rFonts w:ascii="Times New Roman" w:hAnsi="Times New Roman" w:cs="Times New Roman"/>
          <w:sz w:val="28"/>
          <w:szCs w:val="28"/>
        </w:rPr>
        <w:t xml:space="preserve">    </w:t>
      </w:r>
      <w:r w:rsidR="00D9636D">
        <w:rPr>
          <w:rFonts w:ascii="Times New Roman" w:hAnsi="Times New Roman" w:cs="Times New Roman"/>
          <w:sz w:val="28"/>
          <w:szCs w:val="28"/>
        </w:rPr>
        <w:t xml:space="preserve">   </w:t>
      </w:r>
      <w:proofErr w:type="spellStart"/>
      <w:r w:rsidR="00D9636D">
        <w:rPr>
          <w:rFonts w:ascii="Times New Roman" w:hAnsi="Times New Roman" w:cs="Times New Roman"/>
          <w:sz w:val="28"/>
          <w:szCs w:val="28"/>
        </w:rPr>
        <w:t>Н.И.Малашенко</w:t>
      </w:r>
      <w:proofErr w:type="spellEnd"/>
    </w:p>
    <w:p w14:paraId="7BFA2346" w14:textId="77777777" w:rsidR="0083568E" w:rsidRDefault="0083568E" w:rsidP="0083568E">
      <w:pPr>
        <w:rPr>
          <w:sz w:val="28"/>
          <w:szCs w:val="28"/>
        </w:rPr>
      </w:pPr>
    </w:p>
    <w:p w14:paraId="46282D84" w14:textId="77777777" w:rsidR="0083568E" w:rsidRPr="004157BC" w:rsidRDefault="0083568E" w:rsidP="00067692">
      <w:pPr>
        <w:widowControl w:val="0"/>
        <w:suppressAutoHyphens/>
        <w:autoSpaceDE w:val="0"/>
        <w:rPr>
          <w:rFonts w:eastAsia="Arial"/>
          <w:lang w:bidi="ru-RU"/>
        </w:rPr>
      </w:pPr>
    </w:p>
    <w:sectPr w:rsidR="0083568E" w:rsidRPr="004157BC" w:rsidSect="00C30730">
      <w:headerReference w:type="default" r:id="rId9"/>
      <w:pgSz w:w="11906" w:h="16838"/>
      <w:pgMar w:top="394" w:right="707" w:bottom="1134" w:left="1701" w:header="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9393C" w14:textId="77777777" w:rsidR="00EC2B57" w:rsidRDefault="00EC2B57" w:rsidP="007A0A50">
      <w:r>
        <w:separator/>
      </w:r>
    </w:p>
  </w:endnote>
  <w:endnote w:type="continuationSeparator" w:id="0">
    <w:p w14:paraId="3AC988FD" w14:textId="77777777" w:rsidR="00EC2B57" w:rsidRDefault="00EC2B57" w:rsidP="007A0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CC"/>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2F1ED" w14:textId="77777777" w:rsidR="00EC2B57" w:rsidRDefault="00EC2B57" w:rsidP="007A0A50">
      <w:r>
        <w:separator/>
      </w:r>
    </w:p>
  </w:footnote>
  <w:footnote w:type="continuationSeparator" w:id="0">
    <w:p w14:paraId="2907C7D0" w14:textId="77777777" w:rsidR="00EC2B57" w:rsidRDefault="00EC2B57" w:rsidP="007A0A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0044657"/>
      <w:docPartObj>
        <w:docPartGallery w:val="Page Numbers (Top of Page)"/>
        <w:docPartUnique/>
      </w:docPartObj>
    </w:sdtPr>
    <w:sdtContent>
      <w:p w14:paraId="25884C47" w14:textId="77777777" w:rsidR="008B5946" w:rsidRDefault="008B5946">
        <w:pPr>
          <w:pStyle w:val="a8"/>
          <w:jc w:val="center"/>
        </w:pPr>
      </w:p>
      <w:p w14:paraId="39670407" w14:textId="77777777" w:rsidR="008B5946" w:rsidRDefault="008B5946">
        <w:pPr>
          <w:pStyle w:val="a8"/>
          <w:jc w:val="center"/>
        </w:pPr>
      </w:p>
      <w:p w14:paraId="2B4B040E" w14:textId="78E30C97" w:rsidR="008B5946" w:rsidRDefault="008B5946">
        <w:pPr>
          <w:pStyle w:val="a8"/>
          <w:jc w:val="center"/>
        </w:pPr>
        <w:r>
          <w:fldChar w:fldCharType="begin"/>
        </w:r>
        <w:r>
          <w:instrText>PAGE   \* MERGEFORMAT</w:instrText>
        </w:r>
        <w:r>
          <w:fldChar w:fldCharType="separate"/>
        </w:r>
        <w:r w:rsidR="00D9636D">
          <w:rPr>
            <w:noProof/>
          </w:rPr>
          <w:t>21</w:t>
        </w:r>
        <w:r>
          <w:fldChar w:fldCharType="end"/>
        </w:r>
      </w:p>
    </w:sdtContent>
  </w:sdt>
  <w:p w14:paraId="0D5F4846" w14:textId="77777777" w:rsidR="008B5946" w:rsidRDefault="008B594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6840F2"/>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162CE950"/>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09EE6ED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02"/>
    <w:multiLevelType w:val="multilevel"/>
    <w:tmpl w:val="00000002"/>
    <w:name w:val="WW8Num3"/>
    <w:lvl w:ilvl="0">
      <w:start w:val="1"/>
      <w:numFmt w:val="decimal"/>
      <w:lvlText w:val="%1."/>
      <w:lvlJc w:val="left"/>
      <w:pPr>
        <w:tabs>
          <w:tab w:val="num" w:pos="0"/>
        </w:tabs>
        <w:ind w:left="1215" w:hanging="1215"/>
      </w:pPr>
      <w:rPr>
        <w:rFonts w:ascii="Times New Roman" w:hAnsi="Times New Roman" w:cs="Times New Roman"/>
        <w:sz w:val="28"/>
        <w:szCs w:val="28"/>
      </w:rPr>
    </w:lvl>
    <w:lvl w:ilvl="1">
      <w:start w:val="1"/>
      <w:numFmt w:val="decimal"/>
      <w:lvlText w:val="%1.%2."/>
      <w:lvlJc w:val="left"/>
      <w:pPr>
        <w:tabs>
          <w:tab w:val="num" w:pos="0"/>
        </w:tabs>
        <w:ind w:left="1935" w:hanging="1215"/>
      </w:pPr>
      <w:rPr>
        <w:rFonts w:ascii="Times New Roman" w:hAnsi="Times New Roman" w:cs="Times New Roman"/>
        <w:sz w:val="28"/>
        <w:szCs w:val="28"/>
      </w:rPr>
    </w:lvl>
    <w:lvl w:ilvl="2">
      <w:start w:val="1"/>
      <w:numFmt w:val="decimal"/>
      <w:lvlText w:val="%1.%2.%3."/>
      <w:lvlJc w:val="left"/>
      <w:pPr>
        <w:tabs>
          <w:tab w:val="num" w:pos="0"/>
        </w:tabs>
        <w:ind w:left="2655" w:hanging="1215"/>
      </w:pPr>
      <w:rPr>
        <w:rFonts w:ascii="Times New Roman" w:hAnsi="Times New Roman" w:cs="Times New Roman"/>
        <w:sz w:val="28"/>
        <w:szCs w:val="28"/>
      </w:rPr>
    </w:lvl>
    <w:lvl w:ilvl="3">
      <w:start w:val="1"/>
      <w:numFmt w:val="decimal"/>
      <w:lvlText w:val="%1.%2.%3.%4."/>
      <w:lvlJc w:val="left"/>
      <w:pPr>
        <w:tabs>
          <w:tab w:val="num" w:pos="0"/>
        </w:tabs>
        <w:ind w:left="3375" w:hanging="1215"/>
      </w:pPr>
      <w:rPr>
        <w:rFonts w:ascii="Times New Roman" w:hAnsi="Times New Roman" w:cs="Times New Roman"/>
        <w:sz w:val="28"/>
        <w:szCs w:val="28"/>
      </w:rPr>
    </w:lvl>
    <w:lvl w:ilvl="4">
      <w:start w:val="1"/>
      <w:numFmt w:val="decimal"/>
      <w:lvlText w:val="%1.%2.%3.%4.%5."/>
      <w:lvlJc w:val="left"/>
      <w:pPr>
        <w:tabs>
          <w:tab w:val="num" w:pos="0"/>
        </w:tabs>
        <w:ind w:left="4095" w:hanging="1215"/>
      </w:pPr>
      <w:rPr>
        <w:rFonts w:ascii="Times New Roman" w:hAnsi="Times New Roman" w:cs="Times New Roman"/>
        <w:sz w:val="28"/>
        <w:szCs w:val="28"/>
      </w:rPr>
    </w:lvl>
    <w:lvl w:ilvl="5">
      <w:start w:val="1"/>
      <w:numFmt w:val="decimal"/>
      <w:lvlText w:val="%1.%2.%3.%4.%5.%6."/>
      <w:lvlJc w:val="left"/>
      <w:pPr>
        <w:tabs>
          <w:tab w:val="num" w:pos="0"/>
        </w:tabs>
        <w:ind w:left="5040" w:hanging="1440"/>
      </w:pPr>
      <w:rPr>
        <w:rFonts w:ascii="Times New Roman" w:hAnsi="Times New Roman" w:cs="Times New Roman"/>
        <w:sz w:val="28"/>
        <w:szCs w:val="28"/>
      </w:rPr>
    </w:lvl>
    <w:lvl w:ilvl="6">
      <w:start w:val="1"/>
      <w:numFmt w:val="decimal"/>
      <w:lvlText w:val="%1.%2.%3.%4.%5.%6.%7."/>
      <w:lvlJc w:val="left"/>
      <w:pPr>
        <w:tabs>
          <w:tab w:val="num" w:pos="0"/>
        </w:tabs>
        <w:ind w:left="6120" w:hanging="1800"/>
      </w:pPr>
      <w:rPr>
        <w:rFonts w:ascii="Times New Roman" w:hAnsi="Times New Roman" w:cs="Times New Roman"/>
        <w:sz w:val="28"/>
        <w:szCs w:val="28"/>
      </w:rPr>
    </w:lvl>
    <w:lvl w:ilvl="7">
      <w:start w:val="1"/>
      <w:numFmt w:val="decimal"/>
      <w:lvlText w:val="%1.%2.%3.%4.%5.%6.%7.%8."/>
      <w:lvlJc w:val="left"/>
      <w:pPr>
        <w:tabs>
          <w:tab w:val="num" w:pos="0"/>
        </w:tabs>
        <w:ind w:left="6840" w:hanging="1800"/>
      </w:pPr>
      <w:rPr>
        <w:rFonts w:ascii="Times New Roman" w:hAnsi="Times New Roman" w:cs="Times New Roman"/>
        <w:sz w:val="28"/>
        <w:szCs w:val="28"/>
      </w:rPr>
    </w:lvl>
    <w:lvl w:ilvl="8">
      <w:start w:val="1"/>
      <w:numFmt w:val="decimal"/>
      <w:lvlText w:val="%1.%2.%3.%4.%5.%6.%7.%8.%9."/>
      <w:lvlJc w:val="left"/>
      <w:pPr>
        <w:tabs>
          <w:tab w:val="num" w:pos="0"/>
        </w:tabs>
        <w:ind w:left="7920" w:hanging="2160"/>
      </w:pPr>
      <w:rPr>
        <w:rFonts w:ascii="Times New Roman" w:hAnsi="Times New Roman" w:cs="Times New Roman"/>
        <w:sz w:val="28"/>
        <w:szCs w:val="28"/>
      </w:rPr>
    </w:lvl>
  </w:abstractNum>
  <w:abstractNum w:abstractNumId="5" w15:restartNumberingAfterBreak="0">
    <w:nsid w:val="00000003"/>
    <w:multiLevelType w:val="multilevel"/>
    <w:tmpl w:val="00000002"/>
    <w:lvl w:ilvl="0">
      <w:start w:val="2"/>
      <w:numFmt w:val="decimal"/>
      <w:lvlText w:val="%1."/>
      <w:lvlJc w:val="left"/>
      <w:rPr>
        <w:b w:val="0"/>
        <w:bCs w:val="0"/>
        <w:i w:val="0"/>
        <w:iCs w:val="0"/>
        <w:smallCaps w:val="0"/>
        <w:strike w:val="0"/>
        <w:color w:val="000000"/>
        <w:spacing w:val="0"/>
        <w:w w:val="100"/>
        <w:position w:val="0"/>
        <w:sz w:val="26"/>
        <w:szCs w:val="26"/>
        <w:u w:val="none"/>
      </w:rPr>
    </w:lvl>
    <w:lvl w:ilvl="1">
      <w:start w:val="2"/>
      <w:numFmt w:val="decimal"/>
      <w:lvlText w:val="%1."/>
      <w:lvlJc w:val="left"/>
      <w:rPr>
        <w:b w:val="0"/>
        <w:bCs w:val="0"/>
        <w:i w:val="0"/>
        <w:iCs w:val="0"/>
        <w:smallCaps w:val="0"/>
        <w:strike w:val="0"/>
        <w:color w:val="000000"/>
        <w:spacing w:val="0"/>
        <w:w w:val="100"/>
        <w:position w:val="0"/>
        <w:sz w:val="26"/>
        <w:szCs w:val="26"/>
        <w:u w:val="none"/>
      </w:rPr>
    </w:lvl>
    <w:lvl w:ilvl="2">
      <w:start w:val="2"/>
      <w:numFmt w:val="decimal"/>
      <w:lvlText w:val="%1."/>
      <w:lvlJc w:val="left"/>
      <w:rPr>
        <w:b w:val="0"/>
        <w:bCs w:val="0"/>
        <w:i w:val="0"/>
        <w:iCs w:val="0"/>
        <w:smallCaps w:val="0"/>
        <w:strike w:val="0"/>
        <w:color w:val="000000"/>
        <w:spacing w:val="0"/>
        <w:w w:val="100"/>
        <w:position w:val="0"/>
        <w:sz w:val="26"/>
        <w:szCs w:val="26"/>
        <w:u w:val="none"/>
      </w:rPr>
    </w:lvl>
    <w:lvl w:ilvl="3">
      <w:start w:val="2"/>
      <w:numFmt w:val="decimal"/>
      <w:lvlText w:val="%1."/>
      <w:lvlJc w:val="left"/>
      <w:rPr>
        <w:b w:val="0"/>
        <w:bCs w:val="0"/>
        <w:i w:val="0"/>
        <w:iCs w:val="0"/>
        <w:smallCaps w:val="0"/>
        <w:strike w:val="0"/>
        <w:color w:val="000000"/>
        <w:spacing w:val="0"/>
        <w:w w:val="100"/>
        <w:position w:val="0"/>
        <w:sz w:val="26"/>
        <w:szCs w:val="26"/>
        <w:u w:val="none"/>
      </w:rPr>
    </w:lvl>
    <w:lvl w:ilvl="4">
      <w:start w:val="2"/>
      <w:numFmt w:val="decimal"/>
      <w:lvlText w:val="%1."/>
      <w:lvlJc w:val="left"/>
      <w:rPr>
        <w:b w:val="0"/>
        <w:bCs w:val="0"/>
        <w:i w:val="0"/>
        <w:iCs w:val="0"/>
        <w:smallCaps w:val="0"/>
        <w:strike w:val="0"/>
        <w:color w:val="000000"/>
        <w:spacing w:val="0"/>
        <w:w w:val="100"/>
        <w:position w:val="0"/>
        <w:sz w:val="26"/>
        <w:szCs w:val="26"/>
        <w:u w:val="none"/>
      </w:rPr>
    </w:lvl>
    <w:lvl w:ilvl="5">
      <w:start w:val="2"/>
      <w:numFmt w:val="decimal"/>
      <w:lvlText w:val="%1."/>
      <w:lvlJc w:val="left"/>
      <w:rPr>
        <w:b w:val="0"/>
        <w:bCs w:val="0"/>
        <w:i w:val="0"/>
        <w:iCs w:val="0"/>
        <w:smallCaps w:val="0"/>
        <w:strike w:val="0"/>
        <w:color w:val="000000"/>
        <w:spacing w:val="0"/>
        <w:w w:val="100"/>
        <w:position w:val="0"/>
        <w:sz w:val="26"/>
        <w:szCs w:val="26"/>
        <w:u w:val="none"/>
      </w:rPr>
    </w:lvl>
    <w:lvl w:ilvl="6">
      <w:start w:val="2"/>
      <w:numFmt w:val="decimal"/>
      <w:lvlText w:val="%1."/>
      <w:lvlJc w:val="left"/>
      <w:rPr>
        <w:b w:val="0"/>
        <w:bCs w:val="0"/>
        <w:i w:val="0"/>
        <w:iCs w:val="0"/>
        <w:smallCaps w:val="0"/>
        <w:strike w:val="0"/>
        <w:color w:val="000000"/>
        <w:spacing w:val="0"/>
        <w:w w:val="100"/>
        <w:position w:val="0"/>
        <w:sz w:val="26"/>
        <w:szCs w:val="26"/>
        <w:u w:val="none"/>
      </w:rPr>
    </w:lvl>
    <w:lvl w:ilvl="7">
      <w:start w:val="2"/>
      <w:numFmt w:val="decimal"/>
      <w:lvlText w:val="%1."/>
      <w:lvlJc w:val="left"/>
      <w:rPr>
        <w:b w:val="0"/>
        <w:bCs w:val="0"/>
        <w:i w:val="0"/>
        <w:iCs w:val="0"/>
        <w:smallCaps w:val="0"/>
        <w:strike w:val="0"/>
        <w:color w:val="000000"/>
        <w:spacing w:val="0"/>
        <w:w w:val="100"/>
        <w:position w:val="0"/>
        <w:sz w:val="26"/>
        <w:szCs w:val="26"/>
        <w:u w:val="none"/>
      </w:rPr>
    </w:lvl>
    <w:lvl w:ilvl="8">
      <w:start w:val="2"/>
      <w:numFmt w:val="decimal"/>
      <w:lvlText w:val="%1."/>
      <w:lvlJc w:val="left"/>
      <w:rPr>
        <w:b w:val="0"/>
        <w:bCs w:val="0"/>
        <w:i w:val="0"/>
        <w:iCs w:val="0"/>
        <w:smallCaps w:val="0"/>
        <w:strike w:val="0"/>
        <w:color w:val="000000"/>
        <w:spacing w:val="0"/>
        <w:w w:val="100"/>
        <w:position w:val="0"/>
        <w:sz w:val="26"/>
        <w:szCs w:val="26"/>
        <w:u w:val="none"/>
      </w:rPr>
    </w:lvl>
  </w:abstractNum>
  <w:abstractNum w:abstractNumId="6" w15:restartNumberingAfterBreak="0">
    <w:nsid w:val="00000004"/>
    <w:multiLevelType w:val="multilevel"/>
    <w:tmpl w:val="00000004"/>
    <w:name w:val="WW8Num4"/>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7" w15:restartNumberingAfterBreak="0">
    <w:nsid w:val="015A7C98"/>
    <w:multiLevelType w:val="hybridMultilevel"/>
    <w:tmpl w:val="458A0E7A"/>
    <w:lvl w:ilvl="0" w:tplc="B74A031A">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29F398E"/>
    <w:multiLevelType w:val="hybridMultilevel"/>
    <w:tmpl w:val="312A925E"/>
    <w:lvl w:ilvl="0" w:tplc="F9168B0E">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605662"/>
    <w:multiLevelType w:val="multilevel"/>
    <w:tmpl w:val="666213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7F4D2C"/>
    <w:multiLevelType w:val="multilevel"/>
    <w:tmpl w:val="9524FD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7D15F4"/>
    <w:multiLevelType w:val="multilevel"/>
    <w:tmpl w:val="66904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CF42013"/>
    <w:multiLevelType w:val="hybridMultilevel"/>
    <w:tmpl w:val="2FF6588C"/>
    <w:lvl w:ilvl="0" w:tplc="50F2E97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1E794A"/>
    <w:multiLevelType w:val="hybridMultilevel"/>
    <w:tmpl w:val="39C0D0BA"/>
    <w:lvl w:ilvl="0" w:tplc="1DA6AFF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2028ED"/>
    <w:multiLevelType w:val="hybridMultilevel"/>
    <w:tmpl w:val="2D1862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52A14F1"/>
    <w:multiLevelType w:val="hybridMultilevel"/>
    <w:tmpl w:val="01F8E7C6"/>
    <w:lvl w:ilvl="0" w:tplc="0E28907A">
      <w:start w:val="1"/>
      <w:numFmt w:val="decimal"/>
      <w:lvlText w:val="%1."/>
      <w:lvlJc w:val="left"/>
      <w:pPr>
        <w:ind w:left="1215" w:hanging="39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6" w15:restartNumberingAfterBreak="0">
    <w:nsid w:val="47CB79B8"/>
    <w:multiLevelType w:val="multilevel"/>
    <w:tmpl w:val="78CCBF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E709ED"/>
    <w:multiLevelType w:val="multilevel"/>
    <w:tmpl w:val="94D093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4807573"/>
    <w:multiLevelType w:val="multilevel"/>
    <w:tmpl w:val="45E01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0112D5"/>
    <w:multiLevelType w:val="hybridMultilevel"/>
    <w:tmpl w:val="DEB20058"/>
    <w:lvl w:ilvl="0" w:tplc="F05CB2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DD61F2D"/>
    <w:multiLevelType w:val="hybridMultilevel"/>
    <w:tmpl w:val="060E7F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2662065"/>
    <w:multiLevelType w:val="multilevel"/>
    <w:tmpl w:val="15D4D9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9B214A0"/>
    <w:multiLevelType w:val="hybridMultilevel"/>
    <w:tmpl w:val="C2A00D2A"/>
    <w:lvl w:ilvl="0" w:tplc="51640240">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6A0C1B41"/>
    <w:multiLevelType w:val="hybridMultilevel"/>
    <w:tmpl w:val="33CC625A"/>
    <w:lvl w:ilvl="0" w:tplc="D05A84B2">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C85DB6"/>
    <w:multiLevelType w:val="multilevel"/>
    <w:tmpl w:val="3E663062"/>
    <w:lvl w:ilvl="0">
      <w:start w:val="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C9E168F"/>
    <w:multiLevelType w:val="multilevel"/>
    <w:tmpl w:val="FDBE2F2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F0531C7"/>
    <w:multiLevelType w:val="hybridMultilevel"/>
    <w:tmpl w:val="BC547604"/>
    <w:lvl w:ilvl="0" w:tplc="44C6B380">
      <w:start w:val="1"/>
      <w:numFmt w:val="decimal"/>
      <w:lvlText w:val="%1."/>
      <w:lvlJc w:val="left"/>
      <w:pPr>
        <w:ind w:left="720" w:hanging="360"/>
      </w:pPr>
      <w:rPr>
        <w:rFonts w:ascii="Calibri" w:hAnsi="Calibr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192355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56086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38902285">
    <w:abstractNumId w:val="15"/>
  </w:num>
  <w:num w:numId="4" w16cid:durableId="157931909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3260072">
    <w:abstractNumId w:val="26"/>
  </w:num>
  <w:num w:numId="6" w16cid:durableId="1351105413">
    <w:abstractNumId w:val="12"/>
  </w:num>
  <w:num w:numId="7" w16cid:durableId="1614484441">
    <w:abstractNumId w:val="22"/>
  </w:num>
  <w:num w:numId="8" w16cid:durableId="626930259">
    <w:abstractNumId w:val="23"/>
  </w:num>
  <w:num w:numId="9" w16cid:durableId="527451996">
    <w:abstractNumId w:val="7"/>
  </w:num>
  <w:num w:numId="10" w16cid:durableId="1778939798">
    <w:abstractNumId w:val="13"/>
  </w:num>
  <w:num w:numId="11" w16cid:durableId="1857497707">
    <w:abstractNumId w:val="20"/>
  </w:num>
  <w:num w:numId="12" w16cid:durableId="969172056">
    <w:abstractNumId w:val="21"/>
  </w:num>
  <w:num w:numId="13" w16cid:durableId="2118058257">
    <w:abstractNumId w:val="25"/>
  </w:num>
  <w:num w:numId="14" w16cid:durableId="1070350315">
    <w:abstractNumId w:val="16"/>
  </w:num>
  <w:num w:numId="15" w16cid:durableId="2011594641">
    <w:abstractNumId w:val="9"/>
  </w:num>
  <w:num w:numId="16" w16cid:durableId="1504121440">
    <w:abstractNumId w:val="18"/>
  </w:num>
  <w:num w:numId="17" w16cid:durableId="785271045">
    <w:abstractNumId w:val="11"/>
  </w:num>
  <w:num w:numId="18" w16cid:durableId="2143225026">
    <w:abstractNumId w:val="17"/>
  </w:num>
  <w:num w:numId="19" w16cid:durableId="1201362199">
    <w:abstractNumId w:val="10"/>
  </w:num>
  <w:num w:numId="20" w16cid:durableId="258948908">
    <w:abstractNumId w:val="24"/>
  </w:num>
  <w:num w:numId="21" w16cid:durableId="1745451608">
    <w:abstractNumId w:val="5"/>
  </w:num>
  <w:num w:numId="22" w16cid:durableId="1947691776">
    <w:abstractNumId w:val="8"/>
  </w:num>
  <w:num w:numId="23" w16cid:durableId="108478490">
    <w:abstractNumId w:val="2"/>
  </w:num>
  <w:num w:numId="24" w16cid:durableId="1995907387">
    <w:abstractNumId w:val="1"/>
  </w:num>
  <w:num w:numId="25" w16cid:durableId="1089427538">
    <w:abstractNumId w:val="0"/>
  </w:num>
  <w:num w:numId="26" w16cid:durableId="1948460630">
    <w:abstractNumId w:val="3"/>
  </w:num>
  <w:num w:numId="27" w16cid:durableId="1411274283">
    <w:abstractNumId w:val="4"/>
  </w:num>
  <w:num w:numId="28" w16cid:durableId="1631589143">
    <w:abstractNumId w:val="6"/>
  </w:num>
  <w:num w:numId="29" w16cid:durableId="18059249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7423"/>
    <w:rsid w:val="000055B1"/>
    <w:rsid w:val="00007748"/>
    <w:rsid w:val="00015AD5"/>
    <w:rsid w:val="00020801"/>
    <w:rsid w:val="000309DB"/>
    <w:rsid w:val="0004216A"/>
    <w:rsid w:val="000516FB"/>
    <w:rsid w:val="00051EF5"/>
    <w:rsid w:val="000525E2"/>
    <w:rsid w:val="00067692"/>
    <w:rsid w:val="00067BE2"/>
    <w:rsid w:val="00072CB9"/>
    <w:rsid w:val="000929FB"/>
    <w:rsid w:val="00092B04"/>
    <w:rsid w:val="000A689D"/>
    <w:rsid w:val="000C5708"/>
    <w:rsid w:val="000D3B08"/>
    <w:rsid w:val="000D4BDF"/>
    <w:rsid w:val="000E6B69"/>
    <w:rsid w:val="000F3C4C"/>
    <w:rsid w:val="000F569C"/>
    <w:rsid w:val="000F7BC9"/>
    <w:rsid w:val="00100F60"/>
    <w:rsid w:val="00105D41"/>
    <w:rsid w:val="00112E5F"/>
    <w:rsid w:val="001166B7"/>
    <w:rsid w:val="00117E45"/>
    <w:rsid w:val="00126AEF"/>
    <w:rsid w:val="00133DD3"/>
    <w:rsid w:val="00140C79"/>
    <w:rsid w:val="00142441"/>
    <w:rsid w:val="001442CE"/>
    <w:rsid w:val="00154DB8"/>
    <w:rsid w:val="00157423"/>
    <w:rsid w:val="00175C1F"/>
    <w:rsid w:val="00184962"/>
    <w:rsid w:val="001951D2"/>
    <w:rsid w:val="001B1B89"/>
    <w:rsid w:val="001B7D93"/>
    <w:rsid w:val="001C0F82"/>
    <w:rsid w:val="001D17C9"/>
    <w:rsid w:val="001D4FB9"/>
    <w:rsid w:val="001E6F79"/>
    <w:rsid w:val="00200B22"/>
    <w:rsid w:val="00215C00"/>
    <w:rsid w:val="00216574"/>
    <w:rsid w:val="00253123"/>
    <w:rsid w:val="00257122"/>
    <w:rsid w:val="00260FE8"/>
    <w:rsid w:val="00267B8D"/>
    <w:rsid w:val="00267D87"/>
    <w:rsid w:val="00273416"/>
    <w:rsid w:val="002806D2"/>
    <w:rsid w:val="00281314"/>
    <w:rsid w:val="002A60C2"/>
    <w:rsid w:val="002A6EAC"/>
    <w:rsid w:val="002C5EDC"/>
    <w:rsid w:val="002D466D"/>
    <w:rsid w:val="002D7205"/>
    <w:rsid w:val="002E4A9A"/>
    <w:rsid w:val="002F6242"/>
    <w:rsid w:val="002F72F5"/>
    <w:rsid w:val="00303268"/>
    <w:rsid w:val="00305DE0"/>
    <w:rsid w:val="0031367B"/>
    <w:rsid w:val="00313D6C"/>
    <w:rsid w:val="003517F8"/>
    <w:rsid w:val="00352DAC"/>
    <w:rsid w:val="00355F61"/>
    <w:rsid w:val="00363D53"/>
    <w:rsid w:val="00367F1A"/>
    <w:rsid w:val="00386235"/>
    <w:rsid w:val="00397915"/>
    <w:rsid w:val="003A53EB"/>
    <w:rsid w:val="003B17F4"/>
    <w:rsid w:val="003C5EC2"/>
    <w:rsid w:val="003C7595"/>
    <w:rsid w:val="003D06F9"/>
    <w:rsid w:val="003E5D9D"/>
    <w:rsid w:val="003E7489"/>
    <w:rsid w:val="003F29CD"/>
    <w:rsid w:val="004157BC"/>
    <w:rsid w:val="00417650"/>
    <w:rsid w:val="00426173"/>
    <w:rsid w:val="00433D3B"/>
    <w:rsid w:val="004349CD"/>
    <w:rsid w:val="00455E64"/>
    <w:rsid w:val="004732D3"/>
    <w:rsid w:val="0048722E"/>
    <w:rsid w:val="00490BA3"/>
    <w:rsid w:val="00494FFB"/>
    <w:rsid w:val="004A01BC"/>
    <w:rsid w:val="004B0E84"/>
    <w:rsid w:val="004D4CD6"/>
    <w:rsid w:val="0051085E"/>
    <w:rsid w:val="00513852"/>
    <w:rsid w:val="00536A96"/>
    <w:rsid w:val="00544AD3"/>
    <w:rsid w:val="00562990"/>
    <w:rsid w:val="005670D1"/>
    <w:rsid w:val="00581993"/>
    <w:rsid w:val="0058459B"/>
    <w:rsid w:val="00594BDB"/>
    <w:rsid w:val="005A6B33"/>
    <w:rsid w:val="005B5EE7"/>
    <w:rsid w:val="005C2FAB"/>
    <w:rsid w:val="005D002C"/>
    <w:rsid w:val="005D60DA"/>
    <w:rsid w:val="005E1CC7"/>
    <w:rsid w:val="005F08F0"/>
    <w:rsid w:val="005F2BE2"/>
    <w:rsid w:val="005F6612"/>
    <w:rsid w:val="0062449E"/>
    <w:rsid w:val="00632948"/>
    <w:rsid w:val="00636294"/>
    <w:rsid w:val="00637F5E"/>
    <w:rsid w:val="00655EDE"/>
    <w:rsid w:val="0065765E"/>
    <w:rsid w:val="00661B9D"/>
    <w:rsid w:val="0066501B"/>
    <w:rsid w:val="00681A8E"/>
    <w:rsid w:val="00687274"/>
    <w:rsid w:val="006A42DF"/>
    <w:rsid w:val="006B23A3"/>
    <w:rsid w:val="006B6DA2"/>
    <w:rsid w:val="006C5DAB"/>
    <w:rsid w:val="006D1B72"/>
    <w:rsid w:val="006D7FB4"/>
    <w:rsid w:val="006E484F"/>
    <w:rsid w:val="006E5EE9"/>
    <w:rsid w:val="006F5EB9"/>
    <w:rsid w:val="00702AF1"/>
    <w:rsid w:val="00704ABB"/>
    <w:rsid w:val="00712381"/>
    <w:rsid w:val="007230CC"/>
    <w:rsid w:val="007363C8"/>
    <w:rsid w:val="00740E9F"/>
    <w:rsid w:val="00744254"/>
    <w:rsid w:val="007452C5"/>
    <w:rsid w:val="007566DD"/>
    <w:rsid w:val="00764B72"/>
    <w:rsid w:val="00784068"/>
    <w:rsid w:val="00790CCE"/>
    <w:rsid w:val="007A0A50"/>
    <w:rsid w:val="007F12C4"/>
    <w:rsid w:val="008236DE"/>
    <w:rsid w:val="00826635"/>
    <w:rsid w:val="00834539"/>
    <w:rsid w:val="0083568E"/>
    <w:rsid w:val="00835FD7"/>
    <w:rsid w:val="00837C9B"/>
    <w:rsid w:val="0084085F"/>
    <w:rsid w:val="00847FB1"/>
    <w:rsid w:val="008525F9"/>
    <w:rsid w:val="00864D92"/>
    <w:rsid w:val="00874CDA"/>
    <w:rsid w:val="00887861"/>
    <w:rsid w:val="008A30C5"/>
    <w:rsid w:val="008B5946"/>
    <w:rsid w:val="008C0553"/>
    <w:rsid w:val="008C08B9"/>
    <w:rsid w:val="008C56E9"/>
    <w:rsid w:val="008D3C36"/>
    <w:rsid w:val="008D7070"/>
    <w:rsid w:val="008E1F78"/>
    <w:rsid w:val="00912AA9"/>
    <w:rsid w:val="00913223"/>
    <w:rsid w:val="00914304"/>
    <w:rsid w:val="009164F0"/>
    <w:rsid w:val="00922DCC"/>
    <w:rsid w:val="0094050A"/>
    <w:rsid w:val="00942599"/>
    <w:rsid w:val="00944536"/>
    <w:rsid w:val="00944799"/>
    <w:rsid w:val="00947A73"/>
    <w:rsid w:val="0095657F"/>
    <w:rsid w:val="009618B1"/>
    <w:rsid w:val="00961D89"/>
    <w:rsid w:val="00963392"/>
    <w:rsid w:val="009718E8"/>
    <w:rsid w:val="0098527D"/>
    <w:rsid w:val="00995202"/>
    <w:rsid w:val="009D0B9A"/>
    <w:rsid w:val="009D36FF"/>
    <w:rsid w:val="009E24D5"/>
    <w:rsid w:val="009F6DAF"/>
    <w:rsid w:val="00A01E13"/>
    <w:rsid w:val="00A10BAF"/>
    <w:rsid w:val="00A120B2"/>
    <w:rsid w:val="00A64A4A"/>
    <w:rsid w:val="00A65658"/>
    <w:rsid w:val="00A677ED"/>
    <w:rsid w:val="00A72BF4"/>
    <w:rsid w:val="00A80D77"/>
    <w:rsid w:val="00A905B6"/>
    <w:rsid w:val="00AC4224"/>
    <w:rsid w:val="00AE1AF0"/>
    <w:rsid w:val="00AF1F07"/>
    <w:rsid w:val="00B03BED"/>
    <w:rsid w:val="00B041C8"/>
    <w:rsid w:val="00B04F6A"/>
    <w:rsid w:val="00B06E6D"/>
    <w:rsid w:val="00B23550"/>
    <w:rsid w:val="00B23A9E"/>
    <w:rsid w:val="00B27E2F"/>
    <w:rsid w:val="00B366D2"/>
    <w:rsid w:val="00B46CCC"/>
    <w:rsid w:val="00B630E3"/>
    <w:rsid w:val="00B73093"/>
    <w:rsid w:val="00B8332D"/>
    <w:rsid w:val="00B83F1F"/>
    <w:rsid w:val="00B84E6F"/>
    <w:rsid w:val="00BA1D00"/>
    <w:rsid w:val="00BC1433"/>
    <w:rsid w:val="00BD2CBD"/>
    <w:rsid w:val="00BE48B8"/>
    <w:rsid w:val="00BF1A6F"/>
    <w:rsid w:val="00BF47AD"/>
    <w:rsid w:val="00C15101"/>
    <w:rsid w:val="00C16EB9"/>
    <w:rsid w:val="00C25A1E"/>
    <w:rsid w:val="00C30730"/>
    <w:rsid w:val="00C42AE6"/>
    <w:rsid w:val="00C661AF"/>
    <w:rsid w:val="00CC35FA"/>
    <w:rsid w:val="00CD50D5"/>
    <w:rsid w:val="00CD5C2F"/>
    <w:rsid w:val="00D06E57"/>
    <w:rsid w:val="00D1592C"/>
    <w:rsid w:val="00D207EA"/>
    <w:rsid w:val="00D30014"/>
    <w:rsid w:val="00D32407"/>
    <w:rsid w:val="00D35BDB"/>
    <w:rsid w:val="00D360CA"/>
    <w:rsid w:val="00D37102"/>
    <w:rsid w:val="00D414A8"/>
    <w:rsid w:val="00D66F38"/>
    <w:rsid w:val="00D67479"/>
    <w:rsid w:val="00D843D6"/>
    <w:rsid w:val="00D9636D"/>
    <w:rsid w:val="00DC2FF0"/>
    <w:rsid w:val="00DC5EE4"/>
    <w:rsid w:val="00DD65C1"/>
    <w:rsid w:val="00DE2CBF"/>
    <w:rsid w:val="00DE6F50"/>
    <w:rsid w:val="00DF7CAF"/>
    <w:rsid w:val="00E12256"/>
    <w:rsid w:val="00E21D15"/>
    <w:rsid w:val="00E23A7D"/>
    <w:rsid w:val="00E353BF"/>
    <w:rsid w:val="00E64A0A"/>
    <w:rsid w:val="00E72767"/>
    <w:rsid w:val="00E75281"/>
    <w:rsid w:val="00E81BF2"/>
    <w:rsid w:val="00EA5494"/>
    <w:rsid w:val="00EB54E9"/>
    <w:rsid w:val="00EC16FF"/>
    <w:rsid w:val="00EC2B57"/>
    <w:rsid w:val="00EC552C"/>
    <w:rsid w:val="00ED7C94"/>
    <w:rsid w:val="00EF2279"/>
    <w:rsid w:val="00F00B7B"/>
    <w:rsid w:val="00F04884"/>
    <w:rsid w:val="00F05519"/>
    <w:rsid w:val="00F200E8"/>
    <w:rsid w:val="00F21AE9"/>
    <w:rsid w:val="00F546F9"/>
    <w:rsid w:val="00F54C51"/>
    <w:rsid w:val="00F82F8E"/>
    <w:rsid w:val="00FC0135"/>
    <w:rsid w:val="00FD77C7"/>
    <w:rsid w:val="00FE2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3CD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7423"/>
    <w:rPr>
      <w:rFonts w:ascii="Times New Roman" w:eastAsia="Times New Roman" w:hAnsi="Times New Roman"/>
      <w:sz w:val="24"/>
      <w:szCs w:val="24"/>
    </w:rPr>
  </w:style>
  <w:style w:type="paragraph" w:styleId="1">
    <w:name w:val="heading 1"/>
    <w:basedOn w:val="a"/>
    <w:next w:val="a"/>
    <w:link w:val="10"/>
    <w:qFormat/>
    <w:rsid w:val="00704ABB"/>
    <w:pPr>
      <w:keepNext/>
      <w:jc w:val="center"/>
      <w:outlineLvl w:val="0"/>
    </w:pPr>
    <w:rPr>
      <w:b/>
      <w:sz w:val="28"/>
      <w:szCs w:val="20"/>
      <w:lang w:val="x-none" w:eastAsia="x-none"/>
    </w:rPr>
  </w:style>
  <w:style w:type="paragraph" w:styleId="2">
    <w:name w:val="heading 2"/>
    <w:basedOn w:val="a"/>
    <w:next w:val="a"/>
    <w:link w:val="20"/>
    <w:uiPriority w:val="99"/>
    <w:qFormat/>
    <w:rsid w:val="00704ABB"/>
    <w:pPr>
      <w:keepNext/>
      <w:outlineLvl w:val="1"/>
    </w:pPr>
    <w:rPr>
      <w:b/>
      <w:szCs w:val="20"/>
      <w:lang w:val="x-none" w:eastAsia="x-none"/>
    </w:rPr>
  </w:style>
  <w:style w:type="paragraph" w:styleId="3">
    <w:name w:val="heading 3"/>
    <w:basedOn w:val="a"/>
    <w:next w:val="a"/>
    <w:link w:val="30"/>
    <w:unhideWhenUsed/>
    <w:qFormat/>
    <w:rsid w:val="00267D87"/>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157423"/>
    <w:rPr>
      <w:rFonts w:ascii="Tahoma" w:hAnsi="Tahoma"/>
      <w:sz w:val="16"/>
      <w:szCs w:val="16"/>
      <w:lang w:val="x-none"/>
    </w:rPr>
  </w:style>
  <w:style w:type="character" w:customStyle="1" w:styleId="a4">
    <w:name w:val="Текст выноски Знак"/>
    <w:link w:val="a3"/>
    <w:uiPriority w:val="99"/>
    <w:rsid w:val="00157423"/>
    <w:rPr>
      <w:rFonts w:ascii="Tahoma" w:eastAsia="Times New Roman" w:hAnsi="Tahoma" w:cs="Tahoma"/>
      <w:sz w:val="16"/>
      <w:szCs w:val="16"/>
      <w:lang w:eastAsia="ru-RU"/>
    </w:rPr>
  </w:style>
  <w:style w:type="paragraph" w:styleId="a5">
    <w:name w:val="caption"/>
    <w:basedOn w:val="a"/>
    <w:qFormat/>
    <w:rsid w:val="00267B8D"/>
    <w:pPr>
      <w:jc w:val="center"/>
    </w:pPr>
    <w:rPr>
      <w:b/>
      <w:sz w:val="32"/>
      <w:szCs w:val="20"/>
    </w:rPr>
  </w:style>
  <w:style w:type="character" w:customStyle="1" w:styleId="10">
    <w:name w:val="Заголовок 1 Знак"/>
    <w:link w:val="1"/>
    <w:rsid w:val="00704ABB"/>
    <w:rPr>
      <w:rFonts w:ascii="Times New Roman" w:eastAsia="Times New Roman" w:hAnsi="Times New Roman"/>
      <w:b/>
      <w:sz w:val="28"/>
    </w:rPr>
  </w:style>
  <w:style w:type="character" w:customStyle="1" w:styleId="20">
    <w:name w:val="Заголовок 2 Знак"/>
    <w:link w:val="2"/>
    <w:uiPriority w:val="99"/>
    <w:rsid w:val="00704ABB"/>
    <w:rPr>
      <w:rFonts w:ascii="Times New Roman" w:eastAsia="Times New Roman" w:hAnsi="Times New Roman"/>
      <w:b/>
      <w:sz w:val="24"/>
    </w:rPr>
  </w:style>
  <w:style w:type="character" w:customStyle="1" w:styleId="FontStyle37">
    <w:name w:val="Font Style37"/>
    <w:rsid w:val="00BE48B8"/>
    <w:rPr>
      <w:rFonts w:ascii="Times New Roman" w:eastAsia="Times New Roman" w:hAnsi="Times New Roman" w:cs="Times New Roman"/>
      <w:sz w:val="26"/>
      <w:szCs w:val="26"/>
    </w:rPr>
  </w:style>
  <w:style w:type="character" w:customStyle="1" w:styleId="30">
    <w:name w:val="Заголовок 3 Знак"/>
    <w:link w:val="3"/>
    <w:rsid w:val="00267D87"/>
    <w:rPr>
      <w:rFonts w:ascii="Cambria" w:eastAsia="Times New Roman" w:hAnsi="Cambria" w:cs="Times New Roman"/>
      <w:b/>
      <w:bCs/>
      <w:sz w:val="26"/>
      <w:szCs w:val="26"/>
    </w:rPr>
  </w:style>
  <w:style w:type="character" w:customStyle="1" w:styleId="a6">
    <w:name w:val="Цветовое выделение для Текст"/>
    <w:rsid w:val="00942599"/>
    <w:rPr>
      <w:sz w:val="24"/>
    </w:rPr>
  </w:style>
  <w:style w:type="paragraph" w:customStyle="1" w:styleId="Standard">
    <w:name w:val="Standard"/>
    <w:rsid w:val="00A905B6"/>
    <w:pPr>
      <w:widowControl w:val="0"/>
      <w:suppressAutoHyphens/>
      <w:autoSpaceDN w:val="0"/>
      <w:textAlignment w:val="baseline"/>
    </w:pPr>
    <w:rPr>
      <w:rFonts w:ascii="Times New Roman" w:eastAsia="Andale Sans UI" w:hAnsi="Times New Roman" w:cs="Tahoma"/>
      <w:kern w:val="3"/>
      <w:sz w:val="24"/>
      <w:szCs w:val="24"/>
      <w:lang w:val="en-US" w:eastAsia="en-US" w:bidi="en-US"/>
    </w:rPr>
  </w:style>
  <w:style w:type="character" w:customStyle="1" w:styleId="StrongEmphasis">
    <w:name w:val="Strong Emphasis"/>
    <w:rsid w:val="00A905B6"/>
    <w:rPr>
      <w:b/>
      <w:bCs/>
    </w:rPr>
  </w:style>
  <w:style w:type="numbering" w:customStyle="1" w:styleId="11">
    <w:name w:val="Нет списка1"/>
    <w:next w:val="a2"/>
    <w:semiHidden/>
    <w:rsid w:val="00AF1F07"/>
  </w:style>
  <w:style w:type="table" w:styleId="a7">
    <w:name w:val="Table Grid"/>
    <w:basedOn w:val="a1"/>
    <w:rsid w:val="00AF1F0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AF1F07"/>
    <w:pPr>
      <w:widowControl w:val="0"/>
      <w:tabs>
        <w:tab w:val="left" w:pos="1196"/>
        <w:tab w:val="center" w:pos="4153"/>
        <w:tab w:val="right" w:pos="8306"/>
      </w:tabs>
      <w:ind w:firstLine="709"/>
      <w:jc w:val="both"/>
    </w:pPr>
    <w:rPr>
      <w:sz w:val="20"/>
      <w:szCs w:val="20"/>
    </w:rPr>
  </w:style>
  <w:style w:type="character" w:customStyle="1" w:styleId="a9">
    <w:name w:val="Верхний колонтитул Знак"/>
    <w:link w:val="a8"/>
    <w:uiPriority w:val="99"/>
    <w:rsid w:val="00AF1F07"/>
    <w:rPr>
      <w:rFonts w:ascii="Times New Roman" w:eastAsia="Times New Roman" w:hAnsi="Times New Roman"/>
    </w:rPr>
  </w:style>
  <w:style w:type="paragraph" w:styleId="aa">
    <w:name w:val="List Paragraph"/>
    <w:basedOn w:val="a"/>
    <w:uiPriority w:val="34"/>
    <w:qFormat/>
    <w:rsid w:val="00AF1F07"/>
    <w:pPr>
      <w:widowControl w:val="0"/>
      <w:tabs>
        <w:tab w:val="left" w:pos="1196"/>
      </w:tabs>
      <w:spacing w:after="200" w:line="276" w:lineRule="auto"/>
      <w:ind w:left="720" w:firstLine="709"/>
      <w:contextualSpacing/>
      <w:jc w:val="both"/>
    </w:pPr>
    <w:rPr>
      <w:rFonts w:ascii="Calibri" w:hAnsi="Calibri"/>
      <w:sz w:val="22"/>
      <w:szCs w:val="22"/>
    </w:rPr>
  </w:style>
  <w:style w:type="paragraph" w:styleId="ab">
    <w:name w:val="No Spacing"/>
    <w:uiPriority w:val="1"/>
    <w:qFormat/>
    <w:rsid w:val="00AF1F07"/>
    <w:rPr>
      <w:sz w:val="22"/>
      <w:szCs w:val="22"/>
      <w:lang w:eastAsia="en-US"/>
    </w:rPr>
  </w:style>
  <w:style w:type="character" w:customStyle="1" w:styleId="blk">
    <w:name w:val="blk"/>
    <w:rsid w:val="00AF1F07"/>
  </w:style>
  <w:style w:type="paragraph" w:customStyle="1" w:styleId="ConsPlusNormal">
    <w:name w:val="ConsPlusNormal"/>
    <w:link w:val="ConsPlusNormal0"/>
    <w:uiPriority w:val="99"/>
    <w:rsid w:val="00AF1F07"/>
    <w:pPr>
      <w:widowControl w:val="0"/>
      <w:autoSpaceDE w:val="0"/>
      <w:autoSpaceDN w:val="0"/>
      <w:adjustRightInd w:val="0"/>
    </w:pPr>
    <w:rPr>
      <w:rFonts w:ascii="Arial" w:eastAsia="Times New Roman" w:hAnsi="Arial" w:cs="Arial"/>
    </w:rPr>
  </w:style>
  <w:style w:type="character" w:customStyle="1" w:styleId="ConsPlusNormal0">
    <w:name w:val="ConsPlusNormal Знак"/>
    <w:link w:val="ConsPlusNormal"/>
    <w:uiPriority w:val="99"/>
    <w:locked/>
    <w:rsid w:val="00AF1F07"/>
    <w:rPr>
      <w:rFonts w:ascii="Arial" w:eastAsia="Times New Roman" w:hAnsi="Arial" w:cs="Arial"/>
      <w:lang w:val="ru-RU" w:eastAsia="ru-RU" w:bidi="ar-SA"/>
    </w:rPr>
  </w:style>
  <w:style w:type="character" w:customStyle="1" w:styleId="-">
    <w:name w:val="Интернет-ссылка"/>
    <w:uiPriority w:val="99"/>
    <w:semiHidden/>
    <w:rsid w:val="00AF1F07"/>
    <w:rPr>
      <w:color w:val="0000FF"/>
      <w:u w:val="single"/>
    </w:rPr>
  </w:style>
  <w:style w:type="character" w:styleId="ac">
    <w:name w:val="Hyperlink"/>
    <w:rsid w:val="00AF1F07"/>
    <w:rPr>
      <w:color w:val="0066CC"/>
      <w:u w:val="single"/>
    </w:rPr>
  </w:style>
  <w:style w:type="character" w:customStyle="1" w:styleId="21">
    <w:name w:val="Основной текст (2)_"/>
    <w:link w:val="22"/>
    <w:rsid w:val="00AF1F07"/>
    <w:rPr>
      <w:shd w:val="clear" w:color="auto" w:fill="FFFFFF"/>
    </w:rPr>
  </w:style>
  <w:style w:type="paragraph" w:customStyle="1" w:styleId="22">
    <w:name w:val="Основной текст (2)"/>
    <w:basedOn w:val="a"/>
    <w:link w:val="21"/>
    <w:rsid w:val="00AF1F07"/>
    <w:pPr>
      <w:widowControl w:val="0"/>
      <w:shd w:val="clear" w:color="auto" w:fill="FFFFFF"/>
      <w:tabs>
        <w:tab w:val="left" w:pos="1196"/>
      </w:tabs>
      <w:spacing w:before="180" w:line="274" w:lineRule="exact"/>
      <w:ind w:firstLine="709"/>
      <w:jc w:val="both"/>
    </w:pPr>
    <w:rPr>
      <w:rFonts w:ascii="Calibri" w:eastAsia="Calibri" w:hAnsi="Calibri"/>
      <w:sz w:val="20"/>
      <w:szCs w:val="20"/>
      <w:lang w:val="x-none" w:eastAsia="x-none"/>
    </w:rPr>
  </w:style>
  <w:style w:type="character" w:customStyle="1" w:styleId="5">
    <w:name w:val="Основной текст (5)_"/>
    <w:link w:val="50"/>
    <w:rsid w:val="00AF1F07"/>
    <w:rPr>
      <w:b/>
      <w:bCs/>
      <w:shd w:val="clear" w:color="auto" w:fill="FFFFFF"/>
    </w:rPr>
  </w:style>
  <w:style w:type="character" w:customStyle="1" w:styleId="6">
    <w:name w:val="Основной текст (6)_"/>
    <w:link w:val="60"/>
    <w:rsid w:val="00AF1F07"/>
    <w:rPr>
      <w:b/>
      <w:bCs/>
      <w:sz w:val="32"/>
      <w:szCs w:val="32"/>
      <w:shd w:val="clear" w:color="auto" w:fill="FFFFFF"/>
    </w:rPr>
  </w:style>
  <w:style w:type="character" w:customStyle="1" w:styleId="23">
    <w:name w:val="Заголовок №2_"/>
    <w:link w:val="24"/>
    <w:rsid w:val="00AF1F07"/>
    <w:rPr>
      <w:b/>
      <w:bCs/>
      <w:sz w:val="32"/>
      <w:szCs w:val="32"/>
      <w:shd w:val="clear" w:color="auto" w:fill="FFFFFF"/>
    </w:rPr>
  </w:style>
  <w:style w:type="character" w:customStyle="1" w:styleId="21pt">
    <w:name w:val="Основной текст (2) + Интервал 1 pt"/>
    <w:rsid w:val="00AF1F07"/>
    <w:rPr>
      <w:rFonts w:ascii="Times New Roman" w:eastAsia="Times New Roman" w:hAnsi="Times New Roman" w:cs="Times New Roman"/>
      <w:b w:val="0"/>
      <w:bCs w:val="0"/>
      <w:i w:val="0"/>
      <w:iCs w:val="0"/>
      <w:smallCaps w:val="0"/>
      <w:strike w:val="0"/>
      <w:color w:val="000000"/>
      <w:spacing w:val="30"/>
      <w:w w:val="100"/>
      <w:position w:val="0"/>
      <w:sz w:val="24"/>
      <w:szCs w:val="24"/>
      <w:u w:val="none"/>
      <w:shd w:val="clear" w:color="auto" w:fill="FFFFFF"/>
      <w:lang w:val="ru-RU" w:eastAsia="ru-RU" w:bidi="ru-RU"/>
    </w:rPr>
  </w:style>
  <w:style w:type="character" w:customStyle="1" w:styleId="7">
    <w:name w:val="Основной текст (7)_"/>
    <w:link w:val="70"/>
    <w:rsid w:val="00AF1F07"/>
    <w:rPr>
      <w:b/>
      <w:bCs/>
      <w:sz w:val="22"/>
      <w:szCs w:val="22"/>
      <w:shd w:val="clear" w:color="auto" w:fill="FFFFFF"/>
    </w:rPr>
  </w:style>
  <w:style w:type="character" w:customStyle="1" w:styleId="8">
    <w:name w:val="Основной текст (8)_"/>
    <w:link w:val="80"/>
    <w:rsid w:val="00AF1F07"/>
    <w:rPr>
      <w:shd w:val="clear" w:color="auto" w:fill="FFFFFF"/>
    </w:rPr>
  </w:style>
  <w:style w:type="character" w:customStyle="1" w:styleId="812pt">
    <w:name w:val="Основной текст (8) + 12 pt"/>
    <w:rsid w:val="00AF1F07"/>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5">
    <w:name w:val="Подпись к таблице (2)_"/>
    <w:link w:val="26"/>
    <w:rsid w:val="00AF1F07"/>
    <w:rPr>
      <w:b/>
      <w:bCs/>
      <w:sz w:val="22"/>
      <w:szCs w:val="22"/>
      <w:shd w:val="clear" w:color="auto" w:fill="FFFFFF"/>
    </w:rPr>
  </w:style>
  <w:style w:type="character" w:customStyle="1" w:styleId="ad">
    <w:name w:val="Подпись к таблице_"/>
    <w:link w:val="ae"/>
    <w:rsid w:val="00AF1F07"/>
    <w:rPr>
      <w:shd w:val="clear" w:color="auto" w:fill="FFFFFF"/>
    </w:rPr>
  </w:style>
  <w:style w:type="paragraph" w:customStyle="1" w:styleId="50">
    <w:name w:val="Основной текст (5)"/>
    <w:basedOn w:val="a"/>
    <w:link w:val="5"/>
    <w:rsid w:val="00AF1F07"/>
    <w:pPr>
      <w:widowControl w:val="0"/>
      <w:shd w:val="clear" w:color="auto" w:fill="FFFFFF"/>
      <w:tabs>
        <w:tab w:val="left" w:pos="1196"/>
      </w:tabs>
      <w:spacing w:before="180" w:after="180" w:line="274" w:lineRule="exact"/>
      <w:ind w:firstLine="709"/>
      <w:jc w:val="both"/>
    </w:pPr>
    <w:rPr>
      <w:rFonts w:ascii="Calibri" w:eastAsia="Calibri" w:hAnsi="Calibri"/>
      <w:b/>
      <w:bCs/>
      <w:sz w:val="20"/>
      <w:szCs w:val="20"/>
      <w:lang w:val="x-none" w:eastAsia="x-none"/>
    </w:rPr>
  </w:style>
  <w:style w:type="paragraph" w:customStyle="1" w:styleId="60">
    <w:name w:val="Основной текст (6)"/>
    <w:basedOn w:val="a"/>
    <w:link w:val="6"/>
    <w:rsid w:val="00AF1F07"/>
    <w:pPr>
      <w:widowControl w:val="0"/>
      <w:shd w:val="clear" w:color="auto" w:fill="FFFFFF"/>
      <w:tabs>
        <w:tab w:val="left" w:pos="1196"/>
      </w:tabs>
      <w:spacing w:before="300" w:line="365" w:lineRule="exact"/>
      <w:ind w:firstLine="709"/>
      <w:jc w:val="center"/>
    </w:pPr>
    <w:rPr>
      <w:rFonts w:ascii="Calibri" w:eastAsia="Calibri" w:hAnsi="Calibri"/>
      <w:b/>
      <w:bCs/>
      <w:sz w:val="32"/>
      <w:szCs w:val="32"/>
      <w:lang w:val="x-none" w:eastAsia="x-none"/>
    </w:rPr>
  </w:style>
  <w:style w:type="paragraph" w:customStyle="1" w:styleId="24">
    <w:name w:val="Заголовок №2"/>
    <w:basedOn w:val="a"/>
    <w:link w:val="23"/>
    <w:rsid w:val="00AF1F07"/>
    <w:pPr>
      <w:widowControl w:val="0"/>
      <w:shd w:val="clear" w:color="auto" w:fill="FFFFFF"/>
      <w:tabs>
        <w:tab w:val="left" w:pos="1196"/>
      </w:tabs>
      <w:spacing w:before="300" w:after="300" w:line="0" w:lineRule="atLeast"/>
      <w:ind w:firstLine="709"/>
      <w:jc w:val="both"/>
      <w:outlineLvl w:val="1"/>
    </w:pPr>
    <w:rPr>
      <w:rFonts w:ascii="Calibri" w:eastAsia="Calibri" w:hAnsi="Calibri"/>
      <w:b/>
      <w:bCs/>
      <w:sz w:val="32"/>
      <w:szCs w:val="32"/>
      <w:lang w:val="x-none" w:eastAsia="x-none"/>
    </w:rPr>
  </w:style>
  <w:style w:type="paragraph" w:customStyle="1" w:styleId="70">
    <w:name w:val="Основной текст (7)"/>
    <w:basedOn w:val="a"/>
    <w:link w:val="7"/>
    <w:rsid w:val="00AF1F07"/>
    <w:pPr>
      <w:widowControl w:val="0"/>
      <w:shd w:val="clear" w:color="auto" w:fill="FFFFFF"/>
      <w:tabs>
        <w:tab w:val="left" w:pos="1196"/>
      </w:tabs>
      <w:spacing w:before="240" w:after="60" w:line="0" w:lineRule="atLeast"/>
      <w:ind w:firstLine="709"/>
      <w:jc w:val="center"/>
    </w:pPr>
    <w:rPr>
      <w:rFonts w:ascii="Calibri" w:eastAsia="Calibri" w:hAnsi="Calibri"/>
      <w:b/>
      <w:bCs/>
      <w:sz w:val="22"/>
      <w:szCs w:val="22"/>
      <w:lang w:val="x-none" w:eastAsia="x-none"/>
    </w:rPr>
  </w:style>
  <w:style w:type="paragraph" w:customStyle="1" w:styleId="80">
    <w:name w:val="Основной текст (8)"/>
    <w:basedOn w:val="a"/>
    <w:link w:val="8"/>
    <w:rsid w:val="00AF1F07"/>
    <w:pPr>
      <w:widowControl w:val="0"/>
      <w:shd w:val="clear" w:color="auto" w:fill="FFFFFF"/>
      <w:tabs>
        <w:tab w:val="left" w:pos="1196"/>
      </w:tabs>
      <w:spacing w:before="60" w:line="250" w:lineRule="exact"/>
      <w:ind w:firstLine="709"/>
      <w:jc w:val="both"/>
    </w:pPr>
    <w:rPr>
      <w:rFonts w:ascii="Calibri" w:eastAsia="Calibri" w:hAnsi="Calibri"/>
      <w:sz w:val="20"/>
      <w:szCs w:val="20"/>
      <w:lang w:val="x-none" w:eastAsia="x-none"/>
    </w:rPr>
  </w:style>
  <w:style w:type="paragraph" w:customStyle="1" w:styleId="26">
    <w:name w:val="Подпись к таблице (2)"/>
    <w:basedOn w:val="a"/>
    <w:link w:val="25"/>
    <w:rsid w:val="00AF1F07"/>
    <w:pPr>
      <w:widowControl w:val="0"/>
      <w:shd w:val="clear" w:color="auto" w:fill="FFFFFF"/>
      <w:tabs>
        <w:tab w:val="left" w:pos="1196"/>
      </w:tabs>
      <w:spacing w:after="60" w:line="0" w:lineRule="atLeast"/>
      <w:ind w:firstLine="709"/>
      <w:jc w:val="both"/>
    </w:pPr>
    <w:rPr>
      <w:rFonts w:ascii="Calibri" w:eastAsia="Calibri" w:hAnsi="Calibri"/>
      <w:b/>
      <w:bCs/>
      <w:sz w:val="22"/>
      <w:szCs w:val="22"/>
      <w:lang w:val="x-none" w:eastAsia="x-none"/>
    </w:rPr>
  </w:style>
  <w:style w:type="paragraph" w:customStyle="1" w:styleId="ae">
    <w:name w:val="Подпись к таблице"/>
    <w:basedOn w:val="a"/>
    <w:link w:val="ad"/>
    <w:rsid w:val="00AF1F07"/>
    <w:pPr>
      <w:widowControl w:val="0"/>
      <w:shd w:val="clear" w:color="auto" w:fill="FFFFFF"/>
      <w:tabs>
        <w:tab w:val="left" w:pos="1196"/>
      </w:tabs>
      <w:spacing w:before="60" w:line="0" w:lineRule="atLeast"/>
      <w:ind w:firstLine="709"/>
      <w:jc w:val="both"/>
    </w:pPr>
    <w:rPr>
      <w:rFonts w:ascii="Calibri" w:eastAsia="Calibri" w:hAnsi="Calibri"/>
      <w:sz w:val="20"/>
      <w:szCs w:val="20"/>
      <w:lang w:val="x-none" w:eastAsia="x-none"/>
    </w:rPr>
  </w:style>
  <w:style w:type="paragraph" w:customStyle="1" w:styleId="FORMATTEXT">
    <w:name w:val=".FORMATTEXT"/>
    <w:uiPriority w:val="99"/>
    <w:rsid w:val="00AF1F07"/>
    <w:pPr>
      <w:widowControl w:val="0"/>
      <w:autoSpaceDE w:val="0"/>
      <w:autoSpaceDN w:val="0"/>
      <w:adjustRightInd w:val="0"/>
    </w:pPr>
    <w:rPr>
      <w:rFonts w:ascii="Arial" w:eastAsia="Times New Roman" w:hAnsi="Arial" w:cs="Arial"/>
    </w:rPr>
  </w:style>
  <w:style w:type="paragraph" w:styleId="af">
    <w:name w:val="footer"/>
    <w:basedOn w:val="a"/>
    <w:link w:val="af0"/>
    <w:rsid w:val="00AF1F07"/>
    <w:pPr>
      <w:widowControl w:val="0"/>
      <w:tabs>
        <w:tab w:val="center" w:pos="4677"/>
        <w:tab w:val="right" w:pos="9355"/>
      </w:tabs>
      <w:ind w:firstLine="709"/>
      <w:jc w:val="both"/>
    </w:pPr>
    <w:rPr>
      <w:sz w:val="28"/>
      <w:szCs w:val="28"/>
    </w:rPr>
  </w:style>
  <w:style w:type="character" w:customStyle="1" w:styleId="af0">
    <w:name w:val="Нижний колонтитул Знак"/>
    <w:link w:val="af"/>
    <w:rsid w:val="00AF1F07"/>
    <w:rPr>
      <w:rFonts w:ascii="Times New Roman" w:eastAsia="Times New Roman" w:hAnsi="Times New Roman"/>
      <w:sz w:val="28"/>
      <w:szCs w:val="28"/>
    </w:rPr>
  </w:style>
  <w:style w:type="numbering" w:customStyle="1" w:styleId="110">
    <w:name w:val="Нет списка11"/>
    <w:next w:val="a2"/>
    <w:uiPriority w:val="99"/>
    <w:semiHidden/>
    <w:unhideWhenUsed/>
    <w:rsid w:val="00AF1F07"/>
  </w:style>
  <w:style w:type="character" w:customStyle="1" w:styleId="WW8Num1z0">
    <w:name w:val="WW8Num1z0"/>
    <w:rsid w:val="00AF1F07"/>
  </w:style>
  <w:style w:type="character" w:customStyle="1" w:styleId="WW8Num2z0">
    <w:name w:val="WW8Num2z0"/>
    <w:rsid w:val="00AF1F07"/>
  </w:style>
  <w:style w:type="character" w:customStyle="1" w:styleId="WW8Num2z1">
    <w:name w:val="WW8Num2z1"/>
    <w:rsid w:val="00AF1F07"/>
  </w:style>
  <w:style w:type="character" w:customStyle="1" w:styleId="WW8Num2z2">
    <w:name w:val="WW8Num2z2"/>
    <w:rsid w:val="00AF1F07"/>
  </w:style>
  <w:style w:type="character" w:customStyle="1" w:styleId="WW8Num2z3">
    <w:name w:val="WW8Num2z3"/>
    <w:rsid w:val="00AF1F07"/>
  </w:style>
  <w:style w:type="character" w:customStyle="1" w:styleId="WW8Num2z4">
    <w:name w:val="WW8Num2z4"/>
    <w:rsid w:val="00AF1F07"/>
  </w:style>
  <w:style w:type="character" w:customStyle="1" w:styleId="WW8Num2z5">
    <w:name w:val="WW8Num2z5"/>
    <w:rsid w:val="00AF1F07"/>
  </w:style>
  <w:style w:type="character" w:customStyle="1" w:styleId="WW8Num2z6">
    <w:name w:val="WW8Num2z6"/>
    <w:rsid w:val="00AF1F07"/>
  </w:style>
  <w:style w:type="character" w:customStyle="1" w:styleId="WW8Num2z7">
    <w:name w:val="WW8Num2z7"/>
    <w:rsid w:val="00AF1F07"/>
  </w:style>
  <w:style w:type="character" w:customStyle="1" w:styleId="WW8Num2z8">
    <w:name w:val="WW8Num2z8"/>
    <w:rsid w:val="00AF1F07"/>
  </w:style>
  <w:style w:type="character" w:customStyle="1" w:styleId="WW8Num3z0">
    <w:name w:val="WW8Num3z0"/>
    <w:rsid w:val="00AF1F07"/>
    <w:rPr>
      <w:rFonts w:ascii="Times New Roman" w:hAnsi="Times New Roman" w:cs="Times New Roman"/>
      <w:sz w:val="28"/>
      <w:szCs w:val="28"/>
    </w:rPr>
  </w:style>
  <w:style w:type="character" w:customStyle="1" w:styleId="WW8Num4z0">
    <w:name w:val="WW8Num4z0"/>
    <w:rsid w:val="00AF1F07"/>
    <w:rPr>
      <w:rFonts w:hint="default"/>
    </w:rPr>
  </w:style>
  <w:style w:type="character" w:customStyle="1" w:styleId="12">
    <w:name w:val="Основной шрифт абзаца1"/>
    <w:rsid w:val="00AF1F07"/>
  </w:style>
  <w:style w:type="character" w:customStyle="1" w:styleId="WW8Num1z1">
    <w:name w:val="WW8Num1z1"/>
    <w:rsid w:val="00AF1F07"/>
  </w:style>
  <w:style w:type="character" w:customStyle="1" w:styleId="WW8Num1z2">
    <w:name w:val="WW8Num1z2"/>
    <w:rsid w:val="00AF1F07"/>
  </w:style>
  <w:style w:type="character" w:customStyle="1" w:styleId="WW8Num1z3">
    <w:name w:val="WW8Num1z3"/>
    <w:rsid w:val="00AF1F07"/>
  </w:style>
  <w:style w:type="character" w:customStyle="1" w:styleId="WW8Num1z4">
    <w:name w:val="WW8Num1z4"/>
    <w:rsid w:val="00AF1F07"/>
  </w:style>
  <w:style w:type="character" w:customStyle="1" w:styleId="WW8Num1z5">
    <w:name w:val="WW8Num1z5"/>
    <w:rsid w:val="00AF1F07"/>
  </w:style>
  <w:style w:type="character" w:customStyle="1" w:styleId="WW8Num1z6">
    <w:name w:val="WW8Num1z6"/>
    <w:rsid w:val="00AF1F07"/>
  </w:style>
  <w:style w:type="character" w:customStyle="1" w:styleId="WW8Num1z7">
    <w:name w:val="WW8Num1z7"/>
    <w:rsid w:val="00AF1F07"/>
  </w:style>
  <w:style w:type="character" w:customStyle="1" w:styleId="WW8Num1z8">
    <w:name w:val="WW8Num1z8"/>
    <w:rsid w:val="00AF1F07"/>
  </w:style>
  <w:style w:type="character" w:customStyle="1" w:styleId="WW8Num3z1">
    <w:name w:val="WW8Num3z1"/>
    <w:rsid w:val="00AF1F07"/>
  </w:style>
  <w:style w:type="character" w:customStyle="1" w:styleId="WW8Num3z2">
    <w:name w:val="WW8Num3z2"/>
    <w:rsid w:val="00AF1F07"/>
  </w:style>
  <w:style w:type="character" w:customStyle="1" w:styleId="WW8Num3z3">
    <w:name w:val="WW8Num3z3"/>
    <w:rsid w:val="00AF1F07"/>
  </w:style>
  <w:style w:type="character" w:customStyle="1" w:styleId="WW8Num3z4">
    <w:name w:val="WW8Num3z4"/>
    <w:rsid w:val="00AF1F07"/>
  </w:style>
  <w:style w:type="character" w:customStyle="1" w:styleId="WW8Num3z5">
    <w:name w:val="WW8Num3z5"/>
    <w:rsid w:val="00AF1F07"/>
  </w:style>
  <w:style w:type="character" w:customStyle="1" w:styleId="WW8Num3z6">
    <w:name w:val="WW8Num3z6"/>
    <w:rsid w:val="00AF1F07"/>
  </w:style>
  <w:style w:type="character" w:customStyle="1" w:styleId="WW8Num3z7">
    <w:name w:val="WW8Num3z7"/>
    <w:rsid w:val="00AF1F07"/>
  </w:style>
  <w:style w:type="character" w:customStyle="1" w:styleId="WW8Num3z8">
    <w:name w:val="WW8Num3z8"/>
    <w:rsid w:val="00AF1F07"/>
  </w:style>
  <w:style w:type="character" w:customStyle="1" w:styleId="af1">
    <w:name w:val="Символ нумерации"/>
    <w:rsid w:val="00AF1F07"/>
  </w:style>
  <w:style w:type="character" w:customStyle="1" w:styleId="af2">
    <w:name w:val="Маркеры списка"/>
    <w:rsid w:val="00AF1F07"/>
    <w:rPr>
      <w:rFonts w:ascii="OpenSymbol" w:eastAsia="OpenSymbol" w:hAnsi="OpenSymbol" w:cs="OpenSymbol"/>
    </w:rPr>
  </w:style>
  <w:style w:type="character" w:customStyle="1" w:styleId="RTFNum21">
    <w:name w:val="RTF_Num 2 1"/>
    <w:rsid w:val="00AF1F07"/>
    <w:rPr>
      <w:rFonts w:ascii="Symbol" w:eastAsia="Symbol" w:hAnsi="Symbol" w:cs="Symbol"/>
    </w:rPr>
  </w:style>
  <w:style w:type="paragraph" w:styleId="af3">
    <w:name w:val="Title"/>
    <w:basedOn w:val="a"/>
    <w:next w:val="af4"/>
    <w:rsid w:val="00AF1F07"/>
    <w:pPr>
      <w:keepNext/>
      <w:widowControl w:val="0"/>
      <w:suppressAutoHyphens/>
      <w:autoSpaceDE w:val="0"/>
      <w:spacing w:before="240" w:after="120"/>
    </w:pPr>
    <w:rPr>
      <w:rFonts w:ascii="Arial" w:eastAsia="Lucida Sans Unicode" w:hAnsi="Arial" w:cs="Mangal"/>
      <w:sz w:val="28"/>
      <w:szCs w:val="28"/>
      <w:lang w:bidi="ru-RU"/>
    </w:rPr>
  </w:style>
  <w:style w:type="paragraph" w:styleId="af4">
    <w:name w:val="Body Text"/>
    <w:basedOn w:val="a"/>
    <w:link w:val="af5"/>
    <w:rsid w:val="00AF1F07"/>
    <w:pPr>
      <w:widowControl w:val="0"/>
      <w:suppressAutoHyphens/>
      <w:autoSpaceDE w:val="0"/>
      <w:spacing w:after="120"/>
    </w:pPr>
    <w:rPr>
      <w:rFonts w:ascii="Arial" w:eastAsia="Arial" w:hAnsi="Arial" w:cs="Arial"/>
      <w:lang w:bidi="ru-RU"/>
    </w:rPr>
  </w:style>
  <w:style w:type="character" w:customStyle="1" w:styleId="af5">
    <w:name w:val="Основной текст Знак"/>
    <w:link w:val="af4"/>
    <w:rsid w:val="00AF1F07"/>
    <w:rPr>
      <w:rFonts w:ascii="Arial" w:eastAsia="Arial" w:hAnsi="Arial" w:cs="Arial"/>
      <w:sz w:val="24"/>
      <w:szCs w:val="24"/>
      <w:lang w:bidi="ru-RU"/>
    </w:rPr>
  </w:style>
  <w:style w:type="paragraph" w:styleId="af6">
    <w:name w:val="List"/>
    <w:basedOn w:val="af4"/>
    <w:rsid w:val="00AF1F07"/>
    <w:rPr>
      <w:rFonts w:cs="Mangal"/>
    </w:rPr>
  </w:style>
  <w:style w:type="paragraph" w:customStyle="1" w:styleId="27">
    <w:name w:val="Название2"/>
    <w:basedOn w:val="a"/>
    <w:rsid w:val="00AF1F07"/>
    <w:pPr>
      <w:widowControl w:val="0"/>
      <w:suppressLineNumbers/>
      <w:suppressAutoHyphens/>
      <w:autoSpaceDE w:val="0"/>
      <w:spacing w:before="120" w:after="120"/>
    </w:pPr>
    <w:rPr>
      <w:rFonts w:ascii="Arial" w:eastAsia="Arial" w:hAnsi="Arial" w:cs="Mangal"/>
      <w:i/>
      <w:iCs/>
      <w:lang w:bidi="ru-RU"/>
    </w:rPr>
  </w:style>
  <w:style w:type="paragraph" w:customStyle="1" w:styleId="28">
    <w:name w:val="Указатель2"/>
    <w:basedOn w:val="a"/>
    <w:rsid w:val="00AF1F07"/>
    <w:pPr>
      <w:widowControl w:val="0"/>
      <w:suppressLineNumbers/>
      <w:suppressAutoHyphens/>
      <w:autoSpaceDE w:val="0"/>
    </w:pPr>
    <w:rPr>
      <w:rFonts w:ascii="Arial" w:eastAsia="Arial" w:hAnsi="Arial" w:cs="Mangal"/>
      <w:lang w:bidi="ru-RU"/>
    </w:rPr>
  </w:style>
  <w:style w:type="paragraph" w:customStyle="1" w:styleId="13">
    <w:name w:val="Название1"/>
    <w:basedOn w:val="a"/>
    <w:rsid w:val="00AF1F07"/>
    <w:pPr>
      <w:widowControl w:val="0"/>
      <w:suppressLineNumbers/>
      <w:suppressAutoHyphens/>
      <w:autoSpaceDE w:val="0"/>
      <w:spacing w:before="120" w:after="120"/>
    </w:pPr>
    <w:rPr>
      <w:rFonts w:ascii="Arial" w:eastAsia="Arial" w:hAnsi="Arial" w:cs="Mangal"/>
      <w:i/>
      <w:iCs/>
      <w:lang w:bidi="ru-RU"/>
    </w:rPr>
  </w:style>
  <w:style w:type="paragraph" w:customStyle="1" w:styleId="14">
    <w:name w:val="Указатель1"/>
    <w:basedOn w:val="a"/>
    <w:rsid w:val="00AF1F07"/>
    <w:pPr>
      <w:widowControl w:val="0"/>
      <w:suppressLineNumbers/>
      <w:suppressAutoHyphens/>
      <w:autoSpaceDE w:val="0"/>
    </w:pPr>
    <w:rPr>
      <w:rFonts w:ascii="Arial" w:eastAsia="Arial" w:hAnsi="Arial" w:cs="Mangal"/>
      <w:lang w:bidi="ru-RU"/>
    </w:rPr>
  </w:style>
  <w:style w:type="paragraph" w:customStyle="1" w:styleId="af7">
    <w:name w:val="Содержимое таблицы"/>
    <w:basedOn w:val="a"/>
    <w:rsid w:val="00AF1F07"/>
    <w:pPr>
      <w:widowControl w:val="0"/>
      <w:suppressLineNumbers/>
      <w:suppressAutoHyphens/>
      <w:autoSpaceDE w:val="0"/>
    </w:pPr>
    <w:rPr>
      <w:rFonts w:ascii="Arial" w:eastAsia="Arial" w:hAnsi="Arial" w:cs="Arial"/>
      <w:lang w:bidi="ru-RU"/>
    </w:rPr>
  </w:style>
  <w:style w:type="paragraph" w:customStyle="1" w:styleId="af8">
    <w:name w:val="Заголовок таблицы"/>
    <w:basedOn w:val="af7"/>
    <w:rsid w:val="00AF1F07"/>
    <w:pPr>
      <w:jc w:val="center"/>
    </w:pPr>
    <w:rPr>
      <w:b/>
      <w:bCs/>
    </w:rPr>
  </w:style>
  <w:style w:type="paragraph" w:customStyle="1" w:styleId="af9">
    <w:name w:val="Прижатый влево"/>
    <w:basedOn w:val="a"/>
    <w:next w:val="a"/>
    <w:rsid w:val="00AF1F07"/>
    <w:pPr>
      <w:autoSpaceDE w:val="0"/>
    </w:pPr>
    <w:rPr>
      <w:rFonts w:ascii="Arial" w:hAnsi="Arial" w:cs="Arial"/>
      <w:lang w:eastAsia="ar-SA"/>
    </w:rPr>
  </w:style>
  <w:style w:type="character" w:customStyle="1" w:styleId="afa">
    <w:name w:val="Сравнение редакций. Добавленный фрагмент"/>
    <w:uiPriority w:val="99"/>
    <w:rsid w:val="00AF1F07"/>
    <w:rPr>
      <w:color w:val="000000"/>
      <w:shd w:val="clear" w:color="auto" w:fill="C1D7FF"/>
    </w:rPr>
  </w:style>
  <w:style w:type="character" w:customStyle="1" w:styleId="afb">
    <w:name w:val="Гипертекстовая ссылка"/>
    <w:uiPriority w:val="99"/>
    <w:rsid w:val="00AF1F07"/>
    <w:rPr>
      <w:color w:val="106BBE"/>
    </w:rPr>
  </w:style>
  <w:style w:type="paragraph" w:customStyle="1" w:styleId="ConsPlusTitle">
    <w:name w:val="ConsPlusTitle"/>
    <w:rsid w:val="0083568E"/>
    <w:pPr>
      <w:widowControl w:val="0"/>
      <w:autoSpaceDE w:val="0"/>
      <w:autoSpaceDN w:val="0"/>
      <w:adjustRightInd w:val="0"/>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45908">
      <w:bodyDiv w:val="1"/>
      <w:marLeft w:val="0"/>
      <w:marRight w:val="0"/>
      <w:marTop w:val="0"/>
      <w:marBottom w:val="0"/>
      <w:divBdr>
        <w:top w:val="none" w:sz="0" w:space="0" w:color="auto"/>
        <w:left w:val="none" w:sz="0" w:space="0" w:color="auto"/>
        <w:bottom w:val="none" w:sz="0" w:space="0" w:color="auto"/>
        <w:right w:val="none" w:sz="0" w:space="0" w:color="auto"/>
      </w:divBdr>
    </w:div>
    <w:div w:id="531578777">
      <w:bodyDiv w:val="1"/>
      <w:marLeft w:val="0"/>
      <w:marRight w:val="0"/>
      <w:marTop w:val="0"/>
      <w:marBottom w:val="0"/>
      <w:divBdr>
        <w:top w:val="none" w:sz="0" w:space="0" w:color="auto"/>
        <w:left w:val="none" w:sz="0" w:space="0" w:color="auto"/>
        <w:bottom w:val="none" w:sz="0" w:space="0" w:color="auto"/>
        <w:right w:val="none" w:sz="0" w:space="0" w:color="auto"/>
      </w:divBdr>
    </w:div>
    <w:div w:id="817646025">
      <w:bodyDiv w:val="1"/>
      <w:marLeft w:val="0"/>
      <w:marRight w:val="0"/>
      <w:marTop w:val="0"/>
      <w:marBottom w:val="0"/>
      <w:divBdr>
        <w:top w:val="none" w:sz="0" w:space="0" w:color="auto"/>
        <w:left w:val="none" w:sz="0" w:space="0" w:color="auto"/>
        <w:bottom w:val="none" w:sz="0" w:space="0" w:color="auto"/>
        <w:right w:val="none" w:sz="0" w:space="0" w:color="auto"/>
      </w:divBdr>
    </w:div>
    <w:div w:id="135931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E0FDF-354D-49A2-9D2B-E740AAAD6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6505</Words>
  <Characters>37084</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43502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2022-07-07T11:27:00Z</dcterms:created>
  <dcterms:modified xsi:type="dcterms:W3CDTF">2022-09-07T05:18:00Z</dcterms:modified>
</cp:coreProperties>
</file>